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08CF0B4" w14:textId="279FF6F8" w:rsidR="006E5E96" w:rsidRDefault="00B24705" w:rsidP="005A5800">
      <w:pPr>
        <w:keepNext/>
        <w:tabs>
          <w:tab w:val="num" w:pos="0"/>
        </w:tabs>
        <w:spacing w:before="120" w:after="120"/>
        <w:outlineLvl w:val="0"/>
      </w:pPr>
      <w:bookmarkStart w:id="0" w:name="_Toc57996812"/>
      <w:bookmarkStart w:id="1" w:name="_Toc57996927"/>
      <w:bookmarkStart w:id="2" w:name="_Toc118886888"/>
      <w:bookmarkStart w:id="3" w:name="_Toc120532135"/>
      <w:bookmarkStart w:id="4" w:name="_Toc184308583"/>
      <w:r>
        <w:rPr>
          <w:noProof/>
        </w:rPr>
        <mc:AlternateContent>
          <mc:Choice Requires="wps">
            <w:drawing>
              <wp:anchor distT="0" distB="0" distL="0" distR="0" simplePos="0" relativeHeight="251664384" behindDoc="0" locked="0" layoutInCell="1" allowOverlap="1" wp14:anchorId="09BF7CDD" wp14:editId="2497EB75">
                <wp:simplePos x="0" y="0"/>
                <wp:positionH relativeFrom="margin">
                  <wp:posOffset>43170</wp:posOffset>
                </wp:positionH>
                <wp:positionV relativeFrom="line">
                  <wp:posOffset>1753</wp:posOffset>
                </wp:positionV>
                <wp:extent cx="5845810" cy="5748298"/>
                <wp:effectExtent l="12700" t="12700" r="8890" b="17780"/>
                <wp:wrapNone/>
                <wp:docPr id="20"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45810" cy="5748298"/>
                        </a:xfrm>
                        <a:prstGeom prst="rect">
                          <a:avLst/>
                        </a:prstGeom>
                        <a:solidFill>
                          <a:srgbClr val="C00000"/>
                        </a:solidFill>
                        <a:ln w="25400">
                          <a:solidFill>
                            <a:srgbClr val="F2F2F2"/>
                          </a:solidFill>
                          <a:round/>
                          <a:headEnd/>
                          <a:tailEnd/>
                        </a:ln>
                      </wps:spPr>
                      <wps:txbx>
                        <w:txbxContent>
                          <w:p w14:paraId="118DC4F7" w14:textId="77777777" w:rsidR="001B32F7" w:rsidRPr="006E5E96" w:rsidRDefault="001B32F7" w:rsidP="006E5E96">
                            <w:pPr>
                              <w:jc w:val="center"/>
                              <w:rPr>
                                <w:rStyle w:val="Nessuno"/>
                                <w:color w:val="FFFFFF"/>
                                <w:u w:color="FFFFFF"/>
                              </w:rPr>
                            </w:pPr>
                          </w:p>
                          <w:p w14:paraId="06C9FA58" w14:textId="77777777" w:rsidR="001B32F7" w:rsidRPr="006E5E96" w:rsidRDefault="001B32F7" w:rsidP="006E5E96">
                            <w:pPr>
                              <w:ind w:left="142" w:right="285"/>
                              <w:jc w:val="center"/>
                              <w:rPr>
                                <w:b/>
                                <w:bCs/>
                                <w:smallCaps/>
                                <w:color w:val="FFFFFF"/>
                                <w:sz w:val="32"/>
                                <w:szCs w:val="32"/>
                                <w:u w:color="FFFFFF"/>
                              </w:rPr>
                            </w:pPr>
                            <w:r w:rsidRPr="006E5E96">
                              <w:rPr>
                                <w:b/>
                                <w:bCs/>
                                <w:smallCaps/>
                                <w:color w:val="FFFFFF"/>
                                <w:sz w:val="32"/>
                                <w:szCs w:val="32"/>
                                <w:u w:color="FFFFFF"/>
                              </w:rPr>
                              <w:t>F.I.L.O. Sardegna</w:t>
                            </w:r>
                          </w:p>
                          <w:p w14:paraId="0D95C7CE" w14:textId="77777777" w:rsidR="001B32F7" w:rsidRPr="006E5E96" w:rsidRDefault="001B32F7" w:rsidP="006E5E96">
                            <w:pPr>
                              <w:pStyle w:val="Contenutocornice"/>
                              <w:jc w:val="center"/>
                              <w:rPr>
                                <w:rFonts w:ascii="Arial" w:hAnsi="Arial" w:cs="Arial"/>
                                <w:b/>
                                <w:bCs/>
                                <w:color w:val="FFFFFF"/>
                                <w:kern w:val="2"/>
                                <w:sz w:val="28"/>
                                <w:szCs w:val="28"/>
                                <w:lang w:eastAsia="it-IT"/>
                              </w:rPr>
                            </w:pPr>
                          </w:p>
                          <w:p w14:paraId="461EE867" w14:textId="77777777" w:rsidR="001B32F7" w:rsidRDefault="001B32F7" w:rsidP="006E5E96">
                            <w:pPr>
                              <w:shd w:val="clear" w:color="auto" w:fill="BF0000"/>
                              <w:spacing w:before="100" w:beforeAutospacing="1" w:after="100" w:afterAutospacing="1"/>
                              <w:jc w:val="center"/>
                              <w:rPr>
                                <w:b/>
                                <w:bCs/>
                                <w:color w:val="FFFFFF"/>
                                <w:sz w:val="32"/>
                                <w:szCs w:val="32"/>
                              </w:rPr>
                            </w:pPr>
                            <w:r w:rsidRPr="00BA2B29">
                              <w:rPr>
                                <w:b/>
                                <w:bCs/>
                                <w:color w:val="FFFFFF"/>
                                <w:sz w:val="40"/>
                                <w:szCs w:val="40"/>
                              </w:rPr>
                              <w:t>F</w:t>
                            </w:r>
                            <w:r w:rsidRPr="00BA2B29">
                              <w:rPr>
                                <w:b/>
                                <w:bCs/>
                                <w:color w:val="FFFFFF"/>
                                <w:sz w:val="32"/>
                                <w:szCs w:val="32"/>
                              </w:rPr>
                              <w:t xml:space="preserve">ILIERE </w:t>
                            </w:r>
                            <w:r w:rsidRPr="00BA2B29">
                              <w:rPr>
                                <w:b/>
                                <w:bCs/>
                                <w:color w:val="FFFFFF"/>
                                <w:sz w:val="40"/>
                                <w:szCs w:val="40"/>
                              </w:rPr>
                              <w:t>I</w:t>
                            </w:r>
                            <w:r w:rsidRPr="00BA2B29">
                              <w:rPr>
                                <w:b/>
                                <w:bCs/>
                                <w:color w:val="FFFFFF"/>
                                <w:sz w:val="32"/>
                                <w:szCs w:val="32"/>
                              </w:rPr>
                              <w:t xml:space="preserve">NNOVAZIONE </w:t>
                            </w:r>
                            <w:r w:rsidRPr="00BA2B29">
                              <w:rPr>
                                <w:b/>
                                <w:bCs/>
                                <w:color w:val="FFFFFF"/>
                                <w:sz w:val="40"/>
                                <w:szCs w:val="40"/>
                              </w:rPr>
                              <w:t>L</w:t>
                            </w:r>
                            <w:r w:rsidRPr="00BA2B29">
                              <w:rPr>
                                <w:b/>
                                <w:bCs/>
                                <w:color w:val="FFFFFF"/>
                                <w:sz w:val="32"/>
                                <w:szCs w:val="32"/>
                              </w:rPr>
                              <w:t xml:space="preserve">AVORO </w:t>
                            </w:r>
                            <w:r w:rsidRPr="00BA2B29">
                              <w:rPr>
                                <w:b/>
                                <w:bCs/>
                                <w:color w:val="FFFFFF"/>
                                <w:sz w:val="40"/>
                                <w:szCs w:val="40"/>
                              </w:rPr>
                              <w:t>O</w:t>
                            </w:r>
                            <w:r w:rsidRPr="00BA2B29">
                              <w:rPr>
                                <w:b/>
                                <w:bCs/>
                                <w:color w:val="FFFFFF"/>
                                <w:sz w:val="32"/>
                                <w:szCs w:val="32"/>
                              </w:rPr>
                              <w:t>CCUPAZIONE</w:t>
                            </w:r>
                          </w:p>
                          <w:p w14:paraId="2AC68499" w14:textId="0E817E9D" w:rsidR="001B32F7" w:rsidRPr="006E5E96" w:rsidRDefault="001B32F7" w:rsidP="006E5E96">
                            <w:pPr>
                              <w:ind w:left="142" w:right="285"/>
                              <w:jc w:val="center"/>
                              <w:rPr>
                                <w:b/>
                                <w:bCs/>
                                <w:smallCaps/>
                                <w:color w:val="FFFFFF"/>
                                <w:sz w:val="32"/>
                                <w:szCs w:val="32"/>
                                <w:u w:color="FFFFFF"/>
                              </w:rPr>
                            </w:pPr>
                            <w:r w:rsidRPr="006E5E96">
                              <w:rPr>
                                <w:b/>
                                <w:bCs/>
                                <w:smallCaps/>
                                <w:color w:val="FFFFFF"/>
                                <w:sz w:val="32"/>
                                <w:szCs w:val="32"/>
                                <w:u w:color="FFFFFF"/>
                              </w:rPr>
                              <w:t xml:space="preserve">Avviso pubblico per la selezione delle </w:t>
                            </w:r>
                            <w:r>
                              <w:rPr>
                                <w:b/>
                                <w:bCs/>
                                <w:smallCaps/>
                                <w:color w:val="FFFFFF"/>
                                <w:sz w:val="32"/>
                                <w:szCs w:val="32"/>
                                <w:u w:color="FFFFFF"/>
                              </w:rPr>
                              <w:t>Ats</w:t>
                            </w:r>
                            <w:r w:rsidRPr="006E5E96">
                              <w:rPr>
                                <w:b/>
                                <w:bCs/>
                                <w:smallCaps/>
                                <w:color w:val="FFFFFF"/>
                                <w:sz w:val="32"/>
                                <w:szCs w:val="32"/>
                                <w:u w:color="FFFFFF"/>
                              </w:rPr>
                              <w:t xml:space="preserve"> </w:t>
                            </w:r>
                          </w:p>
                          <w:p w14:paraId="1CD99882" w14:textId="77777777" w:rsidR="001B32F7" w:rsidRDefault="001B32F7" w:rsidP="006E5E96">
                            <w:pPr>
                              <w:pStyle w:val="Contenutocornice"/>
                              <w:jc w:val="center"/>
                              <w:rPr>
                                <w:rFonts w:ascii="Arial" w:hAnsi="Arial" w:cs="Arial"/>
                                <w:b/>
                                <w:bCs/>
                                <w:color w:val="FFFFFF"/>
                                <w:kern w:val="2"/>
                                <w:szCs w:val="32"/>
                              </w:rPr>
                            </w:pPr>
                          </w:p>
                          <w:p w14:paraId="7F9D661D" w14:textId="77777777" w:rsidR="00B24705" w:rsidRDefault="00B24705" w:rsidP="00B24705">
                            <w:pPr>
                              <w:pStyle w:val="Contenutocornice"/>
                              <w:jc w:val="center"/>
                              <w:rPr>
                                <w:rFonts w:ascii="Arial" w:hAnsi="Arial" w:cs="Arial"/>
                                <w:b/>
                                <w:bCs/>
                                <w:color w:val="FFFFFF"/>
                                <w:kern w:val="2"/>
                                <w:sz w:val="22"/>
                                <w:szCs w:val="22"/>
                              </w:rPr>
                            </w:pPr>
                            <w:r>
                              <w:rPr>
                                <w:rFonts w:ascii="Arial" w:hAnsi="Arial" w:cs="Arial"/>
                                <w:b/>
                                <w:bCs/>
                                <w:color w:val="FFFFFF"/>
                                <w:kern w:val="2"/>
                                <w:sz w:val="22"/>
                                <w:szCs w:val="22"/>
                              </w:rPr>
                              <w:t>DGR</w:t>
                            </w:r>
                            <w:r w:rsidRPr="00BA2B29">
                              <w:rPr>
                                <w:rFonts w:ascii="Arial" w:hAnsi="Arial" w:cs="Arial"/>
                                <w:b/>
                                <w:bCs/>
                                <w:color w:val="FFFFFF"/>
                                <w:kern w:val="2"/>
                                <w:sz w:val="22"/>
                                <w:szCs w:val="22"/>
                              </w:rPr>
                              <w:t xml:space="preserve"> del 3.07.2024</w:t>
                            </w:r>
                            <w:r>
                              <w:rPr>
                                <w:rFonts w:ascii="Arial" w:hAnsi="Arial" w:cs="Arial"/>
                                <w:b/>
                                <w:bCs/>
                                <w:color w:val="FFFFFF"/>
                                <w:kern w:val="2"/>
                                <w:sz w:val="22"/>
                                <w:szCs w:val="22"/>
                              </w:rPr>
                              <w:t xml:space="preserve">, n. </w:t>
                            </w:r>
                            <w:r w:rsidRPr="00BA2B29">
                              <w:rPr>
                                <w:rFonts w:ascii="Arial" w:hAnsi="Arial" w:cs="Arial"/>
                                <w:b/>
                                <w:bCs/>
                                <w:color w:val="FFFFFF"/>
                                <w:kern w:val="2"/>
                                <w:sz w:val="22"/>
                                <w:szCs w:val="22"/>
                              </w:rPr>
                              <w:t>23/27</w:t>
                            </w:r>
                          </w:p>
                          <w:p w14:paraId="54636CE1" w14:textId="77777777" w:rsidR="00B24705" w:rsidRPr="00BA2B29" w:rsidRDefault="00B24705" w:rsidP="00B24705">
                            <w:pPr>
                              <w:pStyle w:val="Contenutocornice"/>
                              <w:jc w:val="center"/>
                              <w:rPr>
                                <w:rFonts w:ascii="Arial" w:hAnsi="Arial" w:cs="Arial"/>
                                <w:b/>
                                <w:bCs/>
                                <w:color w:val="FFFFFF"/>
                                <w:kern w:val="2"/>
                                <w:sz w:val="22"/>
                                <w:szCs w:val="22"/>
                              </w:rPr>
                            </w:pPr>
                            <w:r>
                              <w:rPr>
                                <w:rFonts w:ascii="Arial" w:hAnsi="Arial" w:cs="Arial"/>
                                <w:b/>
                                <w:bCs/>
                                <w:color w:val="FFFFFF"/>
                                <w:kern w:val="2"/>
                                <w:sz w:val="22"/>
                                <w:szCs w:val="22"/>
                              </w:rPr>
                              <w:t xml:space="preserve">DGR del </w:t>
                            </w:r>
                            <w:r w:rsidRPr="00CC2251">
                              <w:rPr>
                                <w:rFonts w:ascii="Arial" w:hAnsi="Arial" w:cs="Arial"/>
                                <w:b/>
                                <w:bCs/>
                                <w:color w:val="FFFFFF"/>
                                <w:kern w:val="2"/>
                                <w:sz w:val="22"/>
                                <w:szCs w:val="22"/>
                              </w:rPr>
                              <w:t>19</w:t>
                            </w:r>
                            <w:r>
                              <w:rPr>
                                <w:rFonts w:ascii="Arial" w:hAnsi="Arial" w:cs="Arial"/>
                                <w:b/>
                                <w:bCs/>
                                <w:color w:val="FFFFFF"/>
                                <w:kern w:val="2"/>
                                <w:sz w:val="22"/>
                                <w:szCs w:val="22"/>
                              </w:rPr>
                              <w:t>.03.</w:t>
                            </w:r>
                            <w:r w:rsidRPr="00CC2251">
                              <w:rPr>
                                <w:rFonts w:ascii="Arial" w:hAnsi="Arial" w:cs="Arial"/>
                                <w:b/>
                                <w:bCs/>
                                <w:color w:val="FFFFFF"/>
                                <w:kern w:val="2"/>
                                <w:sz w:val="22"/>
                                <w:szCs w:val="22"/>
                              </w:rPr>
                              <w:t>2025, n. 15/23</w:t>
                            </w:r>
                          </w:p>
                          <w:p w14:paraId="09F44639" w14:textId="77777777" w:rsidR="001B32F7" w:rsidRPr="006E5E96" w:rsidRDefault="001B32F7" w:rsidP="006E5E96">
                            <w:pPr>
                              <w:pStyle w:val="Contenutocornice"/>
                              <w:jc w:val="center"/>
                              <w:rPr>
                                <w:rFonts w:ascii="Arial" w:hAnsi="Arial" w:cs="Arial"/>
                                <w:b/>
                                <w:bCs/>
                                <w:color w:val="FFFFFF"/>
                                <w:kern w:val="2"/>
                                <w:sz w:val="22"/>
                                <w:szCs w:val="22"/>
                                <w:lang w:eastAsia="it-IT"/>
                              </w:rPr>
                            </w:pPr>
                            <w:r w:rsidRPr="006E5E96">
                              <w:rPr>
                                <w:rFonts w:ascii="Arial" w:hAnsi="Arial" w:cs="Arial"/>
                                <w:b/>
                                <w:bCs/>
                                <w:color w:val="FFFFFF"/>
                                <w:kern w:val="2"/>
                                <w:sz w:val="22"/>
                                <w:szCs w:val="22"/>
                                <w:lang w:eastAsia="it-IT"/>
                              </w:rPr>
                              <w:t xml:space="preserve">"PR Sardegna FSE+ 2021-2027 al servizio della dignità" per il sostegno a titolo del Fondo sociale europeo Plus nell'ambito dell'obiettivo "Investimenti a favore dell'occupazione e della crescita". CCI 2021IT05SFPR013 </w:t>
                            </w:r>
                          </w:p>
                          <w:p w14:paraId="7B36BC10" w14:textId="77777777" w:rsidR="001B32F7" w:rsidRPr="00BA2B29" w:rsidRDefault="001B32F7" w:rsidP="006E5E96">
                            <w:pPr>
                              <w:pStyle w:val="Contenutocornice"/>
                              <w:jc w:val="center"/>
                              <w:rPr>
                                <w:rFonts w:ascii="Arial" w:hAnsi="Arial" w:cs="Arial"/>
                                <w:b/>
                                <w:bCs/>
                                <w:color w:val="FFFFFF"/>
                                <w:kern w:val="2"/>
                                <w:sz w:val="22"/>
                                <w:szCs w:val="22"/>
                              </w:rPr>
                            </w:pPr>
                            <w:r w:rsidRPr="00BA2B29">
                              <w:rPr>
                                <w:rFonts w:ascii="Arial" w:hAnsi="Arial" w:cs="Arial"/>
                                <w:b/>
                                <w:bCs/>
                                <w:color w:val="FFFFFF"/>
                                <w:kern w:val="2"/>
                                <w:sz w:val="22"/>
                                <w:szCs w:val="22"/>
                              </w:rPr>
                              <w:t xml:space="preserve">Decisione della Commissione UE </w:t>
                            </w:r>
                            <w:proofErr w:type="gramStart"/>
                            <w:r w:rsidRPr="00BA2B29">
                              <w:rPr>
                                <w:rFonts w:ascii="Arial" w:hAnsi="Arial" w:cs="Arial"/>
                                <w:b/>
                                <w:bCs/>
                                <w:color w:val="FFFFFF"/>
                                <w:kern w:val="2"/>
                                <w:sz w:val="22"/>
                                <w:szCs w:val="22"/>
                              </w:rPr>
                              <w:t>C(</w:t>
                            </w:r>
                            <w:proofErr w:type="gramEnd"/>
                            <w:r w:rsidRPr="00BA2B29">
                              <w:rPr>
                                <w:rFonts w:ascii="Arial" w:hAnsi="Arial" w:cs="Arial"/>
                                <w:b/>
                                <w:bCs/>
                                <w:color w:val="FFFFFF"/>
                                <w:kern w:val="2"/>
                                <w:sz w:val="22"/>
                                <w:szCs w:val="22"/>
                              </w:rPr>
                              <w:t>2022)6166 del 25 agosto 2022</w:t>
                            </w:r>
                          </w:p>
                          <w:p w14:paraId="7DD9BD53" w14:textId="77777777" w:rsidR="001B32F7" w:rsidRDefault="001B32F7" w:rsidP="006E5E96">
                            <w:pPr>
                              <w:pStyle w:val="Contenutocornice"/>
                              <w:jc w:val="center"/>
                              <w:rPr>
                                <w:rFonts w:ascii="Arial" w:hAnsi="Arial" w:cs="Arial"/>
                                <w:b/>
                                <w:bCs/>
                                <w:color w:val="FFFFFF"/>
                                <w:kern w:val="2"/>
                                <w:sz w:val="22"/>
                                <w:szCs w:val="22"/>
                              </w:rPr>
                            </w:pPr>
                            <w:r w:rsidRPr="00BA2B29">
                              <w:rPr>
                                <w:rFonts w:ascii="Arial" w:hAnsi="Arial" w:cs="Arial"/>
                                <w:b/>
                                <w:bCs/>
                                <w:color w:val="FFFFFF"/>
                                <w:kern w:val="2"/>
                                <w:sz w:val="22"/>
                                <w:szCs w:val="22"/>
                              </w:rPr>
                              <w:t xml:space="preserve">Priorità 1 - Occupazione </w:t>
                            </w:r>
                          </w:p>
                          <w:p w14:paraId="62044D51" w14:textId="49E1FB98" w:rsidR="00230E7A" w:rsidRDefault="00230E7A" w:rsidP="00230E7A">
                            <w:pPr>
                              <w:pStyle w:val="Contenutocornice"/>
                              <w:jc w:val="both"/>
                              <w:rPr>
                                <w:rFonts w:ascii="Arial" w:hAnsi="Arial" w:cs="Arial"/>
                                <w:color w:val="FFFFFF"/>
                                <w:kern w:val="2"/>
                                <w:sz w:val="20"/>
                                <w:szCs w:val="20"/>
                              </w:rPr>
                            </w:pPr>
                            <w:r w:rsidRPr="009911DA">
                              <w:rPr>
                                <w:rFonts w:ascii="Arial" w:hAnsi="Arial" w:cs="Arial"/>
                                <w:color w:val="FFFFFF"/>
                                <w:kern w:val="2"/>
                                <w:sz w:val="20"/>
                                <w:szCs w:val="20"/>
                              </w:rPr>
                              <w:t xml:space="preserve">Obiettivo specifico ESO4.1 </w:t>
                            </w:r>
                            <w:r w:rsidR="00E978F3" w:rsidRPr="009911DA">
                              <w:rPr>
                                <w:rFonts w:ascii="Arial" w:hAnsi="Arial" w:cs="Arial"/>
                                <w:color w:val="FFFFFF"/>
                                <w:kern w:val="2"/>
                                <w:sz w:val="20"/>
                                <w:szCs w:val="20"/>
                              </w:rPr>
                              <w:t>- Migliorare</w:t>
                            </w:r>
                            <w:r w:rsidRPr="009911DA">
                              <w:rPr>
                                <w:rFonts w:ascii="Arial" w:hAnsi="Arial" w:cs="Arial"/>
                                <w:color w:val="FFFFFF"/>
                                <w:kern w:val="2"/>
                                <w:sz w:val="20"/>
                                <w:szCs w:val="20"/>
                              </w:rPr>
                              <w:t xml:space="preserve"> l'accesso all'occupazione e le misure di attivazione per tutte le persone in cerca di lavoro, in particolare i giovani, soprattutto attraverso l'attuazione della garanzia per i giovani, i disoccupati di lungo periodo e i gruppi svantaggiati nel mercato del lavoro, nonché delle persone inattive, anche mediante la promozione del lavoro autonomo e dell'economia sociale</w:t>
                            </w:r>
                          </w:p>
                          <w:p w14:paraId="5A170EEA" w14:textId="77777777" w:rsidR="00230E7A" w:rsidRDefault="00230E7A" w:rsidP="00230E7A">
                            <w:pPr>
                              <w:pStyle w:val="Contenutocornice"/>
                              <w:jc w:val="both"/>
                              <w:rPr>
                                <w:rFonts w:ascii="Arial" w:hAnsi="Arial" w:cs="Arial"/>
                                <w:color w:val="FFFFFF"/>
                                <w:kern w:val="2"/>
                                <w:sz w:val="20"/>
                                <w:szCs w:val="20"/>
                              </w:rPr>
                            </w:pPr>
                            <w:r>
                              <w:rPr>
                                <w:rFonts w:ascii="Arial" w:hAnsi="Arial" w:cs="Arial"/>
                                <w:color w:val="FFFFFF"/>
                                <w:kern w:val="2"/>
                                <w:sz w:val="20"/>
                                <w:szCs w:val="20"/>
                              </w:rPr>
                              <w:t xml:space="preserve">Obiettivo specifico ESO4.4 - </w:t>
                            </w:r>
                            <w:r w:rsidRPr="009911DA">
                              <w:rPr>
                                <w:rFonts w:ascii="Arial" w:hAnsi="Arial" w:cs="Arial"/>
                                <w:color w:val="FFFFFF"/>
                                <w:kern w:val="2"/>
                                <w:sz w:val="20"/>
                                <w:szCs w:val="20"/>
                              </w:rPr>
                              <w:t>Promuovere l'adattamento dei lavoratori, delle imprese e degli imprenditori ai cambiamenti, un invecchiamento attivo e sano, come pure ambienti di lavoro sani e adeguati che tengano conto dei rischi per la salute</w:t>
                            </w:r>
                          </w:p>
                          <w:p w14:paraId="3F7E0EA3" w14:textId="77777777" w:rsidR="00230E7A" w:rsidRDefault="00230E7A" w:rsidP="006E5E96">
                            <w:pPr>
                              <w:pStyle w:val="Contenutocornice"/>
                              <w:jc w:val="center"/>
                              <w:rPr>
                                <w:rFonts w:ascii="Arial" w:hAnsi="Arial" w:cs="Arial"/>
                                <w:b/>
                                <w:bCs/>
                                <w:color w:val="FFFFFF"/>
                                <w:kern w:val="2"/>
                                <w:sz w:val="22"/>
                                <w:szCs w:val="22"/>
                              </w:rPr>
                            </w:pPr>
                          </w:p>
                          <w:p w14:paraId="28721B7A" w14:textId="77777777" w:rsidR="001B32F7" w:rsidRDefault="001B32F7" w:rsidP="006E5E96">
                            <w:pPr>
                              <w:pStyle w:val="Contenutocornice"/>
                              <w:jc w:val="center"/>
                              <w:rPr>
                                <w:rFonts w:ascii="Arial" w:hAnsi="Arial" w:cs="Arial"/>
                                <w:b/>
                                <w:bCs/>
                                <w:color w:val="FFFFFF"/>
                                <w:kern w:val="2"/>
                                <w:sz w:val="36"/>
                                <w:szCs w:val="36"/>
                              </w:rPr>
                            </w:pPr>
                            <w:r w:rsidRPr="00F73C77">
                              <w:rPr>
                                <w:rFonts w:ascii="Arial" w:hAnsi="Arial" w:cs="Arial"/>
                                <w:b/>
                                <w:bCs/>
                                <w:color w:val="FFFFFF"/>
                                <w:kern w:val="2"/>
                                <w:sz w:val="36"/>
                                <w:szCs w:val="36"/>
                              </w:rPr>
                              <w:t xml:space="preserve">ALLEGATO </w:t>
                            </w:r>
                            <w:r>
                              <w:rPr>
                                <w:rFonts w:ascii="Arial" w:hAnsi="Arial" w:cs="Arial"/>
                                <w:b/>
                                <w:bCs/>
                                <w:color w:val="FFFFFF"/>
                                <w:kern w:val="2"/>
                                <w:sz w:val="36"/>
                                <w:szCs w:val="36"/>
                              </w:rPr>
                              <w:t xml:space="preserve">1 – </w:t>
                            </w:r>
                          </w:p>
                          <w:p w14:paraId="481BB5F4" w14:textId="4531F433" w:rsidR="001B32F7" w:rsidRDefault="001B32F7" w:rsidP="006E5E96">
                            <w:pPr>
                              <w:pStyle w:val="Contenutocornice"/>
                              <w:jc w:val="center"/>
                              <w:rPr>
                                <w:rFonts w:ascii="Arial" w:hAnsi="Arial" w:cs="Arial"/>
                                <w:b/>
                                <w:bCs/>
                                <w:color w:val="FFFFFF"/>
                                <w:kern w:val="2"/>
                                <w:sz w:val="36"/>
                                <w:szCs w:val="36"/>
                              </w:rPr>
                            </w:pPr>
                            <w:r>
                              <w:rPr>
                                <w:rFonts w:ascii="Arial" w:hAnsi="Arial" w:cs="Arial"/>
                                <w:b/>
                                <w:bCs/>
                                <w:color w:val="FFFFFF"/>
                                <w:kern w:val="2"/>
                                <w:sz w:val="36"/>
                                <w:szCs w:val="36"/>
                              </w:rPr>
                              <w:t>DOMANDA DI PARTECIPAZIONE</w:t>
                            </w:r>
                          </w:p>
                          <w:p w14:paraId="06382886" w14:textId="54D0EEA7" w:rsidR="001B32F7" w:rsidRDefault="001B32F7" w:rsidP="006E5E96">
                            <w:pPr>
                              <w:pStyle w:val="Contenutocornice"/>
                              <w:jc w:val="center"/>
                              <w:rPr>
                                <w:rFonts w:ascii="Arial" w:hAnsi="Arial" w:cs="Arial"/>
                                <w:b/>
                                <w:bCs/>
                                <w:i/>
                                <w:iCs/>
                                <w:color w:val="FFFFFF" w:themeColor="background1"/>
                                <w:kern w:val="2"/>
                                <w:sz w:val="36"/>
                                <w:szCs w:val="36"/>
                              </w:rPr>
                            </w:pPr>
                            <w:r w:rsidRPr="009A57ED">
                              <w:rPr>
                                <w:rFonts w:ascii="Arial" w:hAnsi="Arial" w:cs="Arial"/>
                                <w:b/>
                                <w:bCs/>
                                <w:i/>
                                <w:iCs/>
                                <w:color w:val="FFFFFF" w:themeColor="background1"/>
                                <w:kern w:val="2"/>
                                <w:sz w:val="36"/>
                                <w:szCs w:val="36"/>
                              </w:rPr>
                              <w:t>(</w:t>
                            </w:r>
                            <w:r>
                              <w:rPr>
                                <w:rFonts w:ascii="Arial" w:hAnsi="Arial" w:cs="Arial"/>
                                <w:b/>
                                <w:bCs/>
                                <w:i/>
                                <w:iCs/>
                                <w:color w:val="FFFFFF" w:themeColor="background1"/>
                                <w:kern w:val="2"/>
                                <w:sz w:val="36"/>
                                <w:szCs w:val="36"/>
                              </w:rPr>
                              <w:t>esempio per la Domanda sul SIL</w:t>
                            </w:r>
                            <w:r w:rsidRPr="009A57ED">
                              <w:rPr>
                                <w:rFonts w:ascii="Arial" w:hAnsi="Arial" w:cs="Arial"/>
                                <w:b/>
                                <w:bCs/>
                                <w:i/>
                                <w:iCs/>
                                <w:color w:val="FFFFFF" w:themeColor="background1"/>
                                <w:kern w:val="2"/>
                                <w:sz w:val="36"/>
                                <w:szCs w:val="36"/>
                              </w:rPr>
                              <w:t xml:space="preserve">) </w:t>
                            </w:r>
                          </w:p>
                          <w:p w14:paraId="3A28B4C4" w14:textId="77777777" w:rsidR="00230E7A" w:rsidRPr="009A57ED" w:rsidRDefault="00230E7A" w:rsidP="006E5E96">
                            <w:pPr>
                              <w:pStyle w:val="Contenutocornice"/>
                              <w:jc w:val="center"/>
                              <w:rPr>
                                <w:rFonts w:ascii="Arial" w:hAnsi="Arial" w:cs="Arial"/>
                                <w:b/>
                                <w:bCs/>
                                <w:i/>
                                <w:iCs/>
                                <w:color w:val="FFFFFF" w:themeColor="background1"/>
                                <w:kern w:val="2"/>
                                <w:sz w:val="36"/>
                                <w:szCs w:val="36"/>
                              </w:rPr>
                            </w:pPr>
                          </w:p>
                          <w:p w14:paraId="33775F24" w14:textId="77777777" w:rsidR="001B32F7" w:rsidRPr="009C7BAB" w:rsidRDefault="001B32F7" w:rsidP="006E5E96">
                            <w:pPr>
                              <w:jc w:val="center"/>
                            </w:pPr>
                          </w:p>
                        </w:txbxContent>
                      </wps:txbx>
                      <wps:bodyPr rot="0" vert="horz" wrap="square" lIns="118800" tIns="118800" rIns="118800" bIns="118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BF7CDD" id="_x0000_t202" coordsize="21600,21600" o:spt="202" path="m,l,21600r21600,l21600,xe">
                <v:stroke joinstyle="miter"/>
                <v:path gradientshapeok="t" o:connecttype="rect"/>
              </v:shapetype>
              <v:shape id="Casella di testo 11" o:spid="_x0000_s1026" type="#_x0000_t202" style="position:absolute;left:0;text-align:left;margin-left:3.4pt;margin-top:.15pt;width:460.3pt;height:452.6pt;z-index:251664384;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" fillcolor="#c00000" strokecolor="#f2f2f2" strokeweight="2pt">
                <v:stroke joinstyle="round"/>
                <v:path arrowok="t"/>
                <v:textbox inset="3.3mm,3.3mm,3.3mm,3.3mm">
                  <w:txbxContent>
                    <w:p w14:paraId="118DC4F7" w14:textId="77777777" w:rsidR="001B32F7" w:rsidRPr="006E5E96" w:rsidRDefault="001B32F7" w:rsidP="006E5E96">
                      <w:pPr>
                        <w:jc w:val="center"/>
                        <w:rPr>
                          <w:rStyle w:val="Nessuno"/>
                          <w:color w:val="FFFFFF"/>
                          <w:u w:color="FFFFFF"/>
                        </w:rPr>
                      </w:pPr>
                    </w:p>
                    <w:p w14:paraId="06C9FA58" w14:textId="77777777" w:rsidR="001B32F7" w:rsidRPr="006E5E96" w:rsidRDefault="001B32F7" w:rsidP="006E5E96">
                      <w:pPr>
                        <w:ind w:left="142" w:right="285"/>
                        <w:jc w:val="center"/>
                        <w:rPr>
                          <w:b/>
                          <w:bCs/>
                          <w:smallCaps/>
                          <w:color w:val="FFFFFF"/>
                          <w:sz w:val="32"/>
                          <w:szCs w:val="32"/>
                          <w:u w:color="FFFFFF"/>
                        </w:rPr>
                      </w:pPr>
                      <w:r w:rsidRPr="006E5E96">
                        <w:rPr>
                          <w:b/>
                          <w:bCs/>
                          <w:smallCaps/>
                          <w:color w:val="FFFFFF"/>
                          <w:sz w:val="32"/>
                          <w:szCs w:val="32"/>
                          <w:u w:color="FFFFFF"/>
                        </w:rPr>
                        <w:t>F.I.L.O. Sardegna</w:t>
                      </w:r>
                    </w:p>
                    <w:p w14:paraId="0D95C7CE" w14:textId="77777777" w:rsidR="001B32F7" w:rsidRPr="006E5E96" w:rsidRDefault="001B32F7" w:rsidP="006E5E96">
                      <w:pPr>
                        <w:pStyle w:val="Contenutocornice"/>
                        <w:jc w:val="center"/>
                        <w:rPr>
                          <w:rFonts w:ascii="Arial" w:hAnsi="Arial" w:cs="Arial"/>
                          <w:b/>
                          <w:bCs/>
                          <w:color w:val="FFFFFF"/>
                          <w:kern w:val="2"/>
                          <w:sz w:val="28"/>
                          <w:szCs w:val="28"/>
                          <w:lang w:eastAsia="it-IT"/>
                        </w:rPr>
                      </w:pPr>
                    </w:p>
                    <w:p w14:paraId="461EE867" w14:textId="77777777" w:rsidR="001B32F7" w:rsidRDefault="001B32F7" w:rsidP="006E5E96">
                      <w:pPr>
                        <w:shd w:val="clear" w:color="auto" w:fill="BF0000"/>
                        <w:spacing w:before="100" w:beforeAutospacing="1" w:after="100" w:afterAutospacing="1"/>
                        <w:jc w:val="center"/>
                        <w:rPr>
                          <w:b/>
                          <w:bCs/>
                          <w:color w:val="FFFFFF"/>
                          <w:sz w:val="32"/>
                          <w:szCs w:val="32"/>
                        </w:rPr>
                      </w:pPr>
                      <w:r w:rsidRPr="00BA2B29">
                        <w:rPr>
                          <w:b/>
                          <w:bCs/>
                          <w:color w:val="FFFFFF"/>
                          <w:sz w:val="40"/>
                          <w:szCs w:val="40"/>
                        </w:rPr>
                        <w:t>F</w:t>
                      </w:r>
                      <w:r w:rsidRPr="00BA2B29">
                        <w:rPr>
                          <w:b/>
                          <w:bCs/>
                          <w:color w:val="FFFFFF"/>
                          <w:sz w:val="32"/>
                          <w:szCs w:val="32"/>
                        </w:rPr>
                        <w:t xml:space="preserve">ILIERE </w:t>
                      </w:r>
                      <w:r w:rsidRPr="00BA2B29">
                        <w:rPr>
                          <w:b/>
                          <w:bCs/>
                          <w:color w:val="FFFFFF"/>
                          <w:sz w:val="40"/>
                          <w:szCs w:val="40"/>
                        </w:rPr>
                        <w:t>I</w:t>
                      </w:r>
                      <w:r w:rsidRPr="00BA2B29">
                        <w:rPr>
                          <w:b/>
                          <w:bCs/>
                          <w:color w:val="FFFFFF"/>
                          <w:sz w:val="32"/>
                          <w:szCs w:val="32"/>
                        </w:rPr>
                        <w:t xml:space="preserve">NNOVAZIONE </w:t>
                      </w:r>
                      <w:r w:rsidRPr="00BA2B29">
                        <w:rPr>
                          <w:b/>
                          <w:bCs/>
                          <w:color w:val="FFFFFF"/>
                          <w:sz w:val="40"/>
                          <w:szCs w:val="40"/>
                        </w:rPr>
                        <w:t>L</w:t>
                      </w:r>
                      <w:r w:rsidRPr="00BA2B29">
                        <w:rPr>
                          <w:b/>
                          <w:bCs/>
                          <w:color w:val="FFFFFF"/>
                          <w:sz w:val="32"/>
                          <w:szCs w:val="32"/>
                        </w:rPr>
                        <w:t xml:space="preserve">AVORO </w:t>
                      </w:r>
                      <w:r w:rsidRPr="00BA2B29">
                        <w:rPr>
                          <w:b/>
                          <w:bCs/>
                          <w:color w:val="FFFFFF"/>
                          <w:sz w:val="40"/>
                          <w:szCs w:val="40"/>
                        </w:rPr>
                        <w:t>O</w:t>
                      </w:r>
                      <w:r w:rsidRPr="00BA2B29">
                        <w:rPr>
                          <w:b/>
                          <w:bCs/>
                          <w:color w:val="FFFFFF"/>
                          <w:sz w:val="32"/>
                          <w:szCs w:val="32"/>
                        </w:rPr>
                        <w:t>CCUPAZIONE</w:t>
                      </w:r>
                    </w:p>
                    <w:p w14:paraId="2AC68499" w14:textId="0E817E9D" w:rsidR="001B32F7" w:rsidRPr="006E5E96" w:rsidRDefault="001B32F7" w:rsidP="006E5E96">
                      <w:pPr>
                        <w:ind w:left="142" w:right="285"/>
                        <w:jc w:val="center"/>
                        <w:rPr>
                          <w:b/>
                          <w:bCs/>
                          <w:smallCaps/>
                          <w:color w:val="FFFFFF"/>
                          <w:sz w:val="32"/>
                          <w:szCs w:val="32"/>
                          <w:u w:color="FFFFFF"/>
                        </w:rPr>
                      </w:pPr>
                      <w:r w:rsidRPr="006E5E96">
                        <w:rPr>
                          <w:b/>
                          <w:bCs/>
                          <w:smallCaps/>
                          <w:color w:val="FFFFFF"/>
                          <w:sz w:val="32"/>
                          <w:szCs w:val="32"/>
                          <w:u w:color="FFFFFF"/>
                        </w:rPr>
                        <w:t xml:space="preserve">Avviso pubblico per la selezione delle </w:t>
                      </w:r>
                      <w:r>
                        <w:rPr>
                          <w:b/>
                          <w:bCs/>
                          <w:smallCaps/>
                          <w:color w:val="FFFFFF"/>
                          <w:sz w:val="32"/>
                          <w:szCs w:val="32"/>
                          <w:u w:color="FFFFFF"/>
                        </w:rPr>
                        <w:t>Ats</w:t>
                      </w:r>
                      <w:r w:rsidRPr="006E5E96">
                        <w:rPr>
                          <w:b/>
                          <w:bCs/>
                          <w:smallCaps/>
                          <w:color w:val="FFFFFF"/>
                          <w:sz w:val="32"/>
                          <w:szCs w:val="32"/>
                          <w:u w:color="FFFFFF"/>
                        </w:rPr>
                        <w:t xml:space="preserve"> </w:t>
                      </w:r>
                    </w:p>
                    <w:p w14:paraId="1CD99882" w14:textId="77777777" w:rsidR="001B32F7" w:rsidRDefault="001B32F7" w:rsidP="006E5E96">
                      <w:pPr>
                        <w:pStyle w:val="Contenutocornice"/>
                        <w:jc w:val="center"/>
                        <w:rPr>
                          <w:rFonts w:ascii="Arial" w:hAnsi="Arial" w:cs="Arial"/>
                          <w:b/>
                          <w:bCs/>
                          <w:color w:val="FFFFFF"/>
                          <w:kern w:val="2"/>
                          <w:szCs w:val="32"/>
                        </w:rPr>
                      </w:pPr>
                    </w:p>
                    <w:p w14:paraId="7F9D661D" w14:textId="77777777" w:rsidR="00B24705" w:rsidRDefault="00B24705" w:rsidP="00B24705">
                      <w:pPr>
                        <w:pStyle w:val="Contenutocornice"/>
                        <w:jc w:val="center"/>
                        <w:rPr>
                          <w:rFonts w:ascii="Arial" w:hAnsi="Arial" w:cs="Arial"/>
                          <w:b/>
                          <w:bCs/>
                          <w:color w:val="FFFFFF"/>
                          <w:kern w:val="2"/>
                          <w:sz w:val="22"/>
                          <w:szCs w:val="22"/>
                        </w:rPr>
                      </w:pPr>
                      <w:r>
                        <w:rPr>
                          <w:rFonts w:ascii="Arial" w:hAnsi="Arial" w:cs="Arial"/>
                          <w:b/>
                          <w:bCs/>
                          <w:color w:val="FFFFFF"/>
                          <w:kern w:val="2"/>
                          <w:sz w:val="22"/>
                          <w:szCs w:val="22"/>
                        </w:rPr>
                        <w:t>DGR</w:t>
                      </w:r>
                      <w:r w:rsidRPr="00BA2B29">
                        <w:rPr>
                          <w:rFonts w:ascii="Arial" w:hAnsi="Arial" w:cs="Arial"/>
                          <w:b/>
                          <w:bCs/>
                          <w:color w:val="FFFFFF"/>
                          <w:kern w:val="2"/>
                          <w:sz w:val="22"/>
                          <w:szCs w:val="22"/>
                        </w:rPr>
                        <w:t xml:space="preserve"> del 3.07.2024</w:t>
                      </w:r>
                      <w:r>
                        <w:rPr>
                          <w:rFonts w:ascii="Arial" w:hAnsi="Arial" w:cs="Arial"/>
                          <w:b/>
                          <w:bCs/>
                          <w:color w:val="FFFFFF"/>
                          <w:kern w:val="2"/>
                          <w:sz w:val="22"/>
                          <w:szCs w:val="22"/>
                        </w:rPr>
                        <w:t xml:space="preserve">, n. </w:t>
                      </w:r>
                      <w:r w:rsidRPr="00BA2B29">
                        <w:rPr>
                          <w:rFonts w:ascii="Arial" w:hAnsi="Arial" w:cs="Arial"/>
                          <w:b/>
                          <w:bCs/>
                          <w:color w:val="FFFFFF"/>
                          <w:kern w:val="2"/>
                          <w:sz w:val="22"/>
                          <w:szCs w:val="22"/>
                        </w:rPr>
                        <w:t>23/27</w:t>
                      </w:r>
                    </w:p>
                    <w:p w14:paraId="54636CE1" w14:textId="77777777" w:rsidR="00B24705" w:rsidRPr="00BA2B29" w:rsidRDefault="00B24705" w:rsidP="00B24705">
                      <w:pPr>
                        <w:pStyle w:val="Contenutocornice"/>
                        <w:jc w:val="center"/>
                        <w:rPr>
                          <w:rFonts w:ascii="Arial" w:hAnsi="Arial" w:cs="Arial"/>
                          <w:b/>
                          <w:bCs/>
                          <w:color w:val="FFFFFF"/>
                          <w:kern w:val="2"/>
                          <w:sz w:val="22"/>
                          <w:szCs w:val="22"/>
                        </w:rPr>
                      </w:pPr>
                      <w:r>
                        <w:rPr>
                          <w:rFonts w:ascii="Arial" w:hAnsi="Arial" w:cs="Arial"/>
                          <w:b/>
                          <w:bCs/>
                          <w:color w:val="FFFFFF"/>
                          <w:kern w:val="2"/>
                          <w:sz w:val="22"/>
                          <w:szCs w:val="22"/>
                        </w:rPr>
                        <w:t xml:space="preserve">DGR del </w:t>
                      </w:r>
                      <w:r w:rsidRPr="00CC2251">
                        <w:rPr>
                          <w:rFonts w:ascii="Arial" w:hAnsi="Arial" w:cs="Arial"/>
                          <w:b/>
                          <w:bCs/>
                          <w:color w:val="FFFFFF"/>
                          <w:kern w:val="2"/>
                          <w:sz w:val="22"/>
                          <w:szCs w:val="22"/>
                        </w:rPr>
                        <w:t>19</w:t>
                      </w:r>
                      <w:r>
                        <w:rPr>
                          <w:rFonts w:ascii="Arial" w:hAnsi="Arial" w:cs="Arial"/>
                          <w:b/>
                          <w:bCs/>
                          <w:color w:val="FFFFFF"/>
                          <w:kern w:val="2"/>
                          <w:sz w:val="22"/>
                          <w:szCs w:val="22"/>
                        </w:rPr>
                        <w:t>.03.</w:t>
                      </w:r>
                      <w:r w:rsidRPr="00CC2251">
                        <w:rPr>
                          <w:rFonts w:ascii="Arial" w:hAnsi="Arial" w:cs="Arial"/>
                          <w:b/>
                          <w:bCs/>
                          <w:color w:val="FFFFFF"/>
                          <w:kern w:val="2"/>
                          <w:sz w:val="22"/>
                          <w:szCs w:val="22"/>
                        </w:rPr>
                        <w:t>2025, n. 15/23</w:t>
                      </w:r>
                    </w:p>
                    <w:p w14:paraId="09F44639" w14:textId="77777777" w:rsidR="001B32F7" w:rsidRPr="006E5E96" w:rsidRDefault="001B32F7" w:rsidP="006E5E96">
                      <w:pPr>
                        <w:pStyle w:val="Contenutocornice"/>
                        <w:jc w:val="center"/>
                        <w:rPr>
                          <w:rFonts w:ascii="Arial" w:hAnsi="Arial" w:cs="Arial"/>
                          <w:b/>
                          <w:bCs/>
                          <w:color w:val="FFFFFF"/>
                          <w:kern w:val="2"/>
                          <w:sz w:val="22"/>
                          <w:szCs w:val="22"/>
                          <w:lang w:eastAsia="it-IT"/>
                        </w:rPr>
                      </w:pPr>
                      <w:r w:rsidRPr="006E5E96">
                        <w:rPr>
                          <w:rFonts w:ascii="Arial" w:hAnsi="Arial" w:cs="Arial"/>
                          <w:b/>
                          <w:bCs/>
                          <w:color w:val="FFFFFF"/>
                          <w:kern w:val="2"/>
                          <w:sz w:val="22"/>
                          <w:szCs w:val="22"/>
                          <w:lang w:eastAsia="it-IT"/>
                        </w:rPr>
                        <w:t xml:space="preserve">"PR Sardegna FSE+ 2021-2027 al servizio della dignità" per il sostegno a titolo del Fondo sociale europeo Plus nell'ambito dell'obiettivo "Investimenti a favore dell'occupazione e della crescita". CCI 2021IT05SFPR013 </w:t>
                      </w:r>
                    </w:p>
                    <w:p w14:paraId="7B36BC10" w14:textId="77777777" w:rsidR="001B32F7" w:rsidRPr="00BA2B29" w:rsidRDefault="001B32F7" w:rsidP="006E5E96">
                      <w:pPr>
                        <w:pStyle w:val="Contenutocornice"/>
                        <w:jc w:val="center"/>
                        <w:rPr>
                          <w:rFonts w:ascii="Arial" w:hAnsi="Arial" w:cs="Arial"/>
                          <w:b/>
                          <w:bCs/>
                          <w:color w:val="FFFFFF"/>
                          <w:kern w:val="2"/>
                          <w:sz w:val="22"/>
                          <w:szCs w:val="22"/>
                        </w:rPr>
                      </w:pPr>
                      <w:r w:rsidRPr="00BA2B29">
                        <w:rPr>
                          <w:rFonts w:ascii="Arial" w:hAnsi="Arial" w:cs="Arial"/>
                          <w:b/>
                          <w:bCs/>
                          <w:color w:val="FFFFFF"/>
                          <w:kern w:val="2"/>
                          <w:sz w:val="22"/>
                          <w:szCs w:val="22"/>
                        </w:rPr>
                        <w:t xml:space="preserve">Decisione della Commissione UE </w:t>
                      </w:r>
                      <w:proofErr w:type="gramStart"/>
                      <w:r w:rsidRPr="00BA2B29">
                        <w:rPr>
                          <w:rFonts w:ascii="Arial" w:hAnsi="Arial" w:cs="Arial"/>
                          <w:b/>
                          <w:bCs/>
                          <w:color w:val="FFFFFF"/>
                          <w:kern w:val="2"/>
                          <w:sz w:val="22"/>
                          <w:szCs w:val="22"/>
                        </w:rPr>
                        <w:t>C(</w:t>
                      </w:r>
                      <w:proofErr w:type="gramEnd"/>
                      <w:r w:rsidRPr="00BA2B29">
                        <w:rPr>
                          <w:rFonts w:ascii="Arial" w:hAnsi="Arial" w:cs="Arial"/>
                          <w:b/>
                          <w:bCs/>
                          <w:color w:val="FFFFFF"/>
                          <w:kern w:val="2"/>
                          <w:sz w:val="22"/>
                          <w:szCs w:val="22"/>
                        </w:rPr>
                        <w:t>2022)6166 del 25 agosto 2022</w:t>
                      </w:r>
                    </w:p>
                    <w:p w14:paraId="7DD9BD53" w14:textId="77777777" w:rsidR="001B32F7" w:rsidRDefault="001B32F7" w:rsidP="006E5E96">
                      <w:pPr>
                        <w:pStyle w:val="Contenutocornice"/>
                        <w:jc w:val="center"/>
                        <w:rPr>
                          <w:rFonts w:ascii="Arial" w:hAnsi="Arial" w:cs="Arial"/>
                          <w:b/>
                          <w:bCs/>
                          <w:color w:val="FFFFFF"/>
                          <w:kern w:val="2"/>
                          <w:sz w:val="22"/>
                          <w:szCs w:val="22"/>
                        </w:rPr>
                      </w:pPr>
                      <w:r w:rsidRPr="00BA2B29">
                        <w:rPr>
                          <w:rFonts w:ascii="Arial" w:hAnsi="Arial" w:cs="Arial"/>
                          <w:b/>
                          <w:bCs/>
                          <w:color w:val="FFFFFF"/>
                          <w:kern w:val="2"/>
                          <w:sz w:val="22"/>
                          <w:szCs w:val="22"/>
                        </w:rPr>
                        <w:t xml:space="preserve">Priorità 1 - Occupazione </w:t>
                      </w:r>
                    </w:p>
                    <w:p w14:paraId="62044D51" w14:textId="49E1FB98" w:rsidR="00230E7A" w:rsidRDefault="00230E7A" w:rsidP="00230E7A">
                      <w:pPr>
                        <w:pStyle w:val="Contenutocornice"/>
                        <w:jc w:val="both"/>
                        <w:rPr>
                          <w:rFonts w:ascii="Arial" w:hAnsi="Arial" w:cs="Arial"/>
                          <w:color w:val="FFFFFF"/>
                          <w:kern w:val="2"/>
                          <w:sz w:val="20"/>
                          <w:szCs w:val="20"/>
                        </w:rPr>
                      </w:pPr>
                      <w:r w:rsidRPr="009911DA">
                        <w:rPr>
                          <w:rFonts w:ascii="Arial" w:hAnsi="Arial" w:cs="Arial"/>
                          <w:color w:val="FFFFFF"/>
                          <w:kern w:val="2"/>
                          <w:sz w:val="20"/>
                          <w:szCs w:val="20"/>
                        </w:rPr>
                        <w:t xml:space="preserve">Obiettivo specifico ESO4.1 </w:t>
                      </w:r>
                      <w:r w:rsidR="00E978F3" w:rsidRPr="009911DA">
                        <w:rPr>
                          <w:rFonts w:ascii="Arial" w:hAnsi="Arial" w:cs="Arial"/>
                          <w:color w:val="FFFFFF"/>
                          <w:kern w:val="2"/>
                          <w:sz w:val="20"/>
                          <w:szCs w:val="20"/>
                        </w:rPr>
                        <w:t>- Migliorare</w:t>
                      </w:r>
                      <w:r w:rsidRPr="009911DA">
                        <w:rPr>
                          <w:rFonts w:ascii="Arial" w:hAnsi="Arial" w:cs="Arial"/>
                          <w:color w:val="FFFFFF"/>
                          <w:kern w:val="2"/>
                          <w:sz w:val="20"/>
                          <w:szCs w:val="20"/>
                        </w:rPr>
                        <w:t xml:space="preserve"> l'accesso all'occupazione e le misure di attivazione per tutte le persone in cerca di lavoro, in particolare i giovani, soprattutto attraverso l'attuazione della garanzia per i giovani, i disoccupati di lungo periodo e i gruppi svantaggiati nel mercato del lavoro, nonché delle persone inattive, anche mediante la promozione del lavoro autonomo e dell'economia sociale</w:t>
                      </w:r>
                    </w:p>
                    <w:p w14:paraId="5A170EEA" w14:textId="77777777" w:rsidR="00230E7A" w:rsidRDefault="00230E7A" w:rsidP="00230E7A">
                      <w:pPr>
                        <w:pStyle w:val="Contenutocornice"/>
                        <w:jc w:val="both"/>
                        <w:rPr>
                          <w:rFonts w:ascii="Arial" w:hAnsi="Arial" w:cs="Arial"/>
                          <w:color w:val="FFFFFF"/>
                          <w:kern w:val="2"/>
                          <w:sz w:val="20"/>
                          <w:szCs w:val="20"/>
                        </w:rPr>
                      </w:pPr>
                      <w:r>
                        <w:rPr>
                          <w:rFonts w:ascii="Arial" w:hAnsi="Arial" w:cs="Arial"/>
                          <w:color w:val="FFFFFF"/>
                          <w:kern w:val="2"/>
                          <w:sz w:val="20"/>
                          <w:szCs w:val="20"/>
                        </w:rPr>
                        <w:t xml:space="preserve">Obiettivo specifico ESO4.4 - </w:t>
                      </w:r>
                      <w:r w:rsidRPr="009911DA">
                        <w:rPr>
                          <w:rFonts w:ascii="Arial" w:hAnsi="Arial" w:cs="Arial"/>
                          <w:color w:val="FFFFFF"/>
                          <w:kern w:val="2"/>
                          <w:sz w:val="20"/>
                          <w:szCs w:val="20"/>
                        </w:rPr>
                        <w:t>Promuovere l'adattamento dei lavoratori, delle imprese e degli imprenditori ai cambiamenti, un invecchiamento attivo e sano, come pure ambienti di lavoro sani e adeguati che tengano conto dei rischi per la salute</w:t>
                      </w:r>
                    </w:p>
                    <w:p w14:paraId="3F7E0EA3" w14:textId="77777777" w:rsidR="00230E7A" w:rsidRDefault="00230E7A" w:rsidP="006E5E96">
                      <w:pPr>
                        <w:pStyle w:val="Contenutocornice"/>
                        <w:jc w:val="center"/>
                        <w:rPr>
                          <w:rFonts w:ascii="Arial" w:hAnsi="Arial" w:cs="Arial"/>
                          <w:b/>
                          <w:bCs/>
                          <w:color w:val="FFFFFF"/>
                          <w:kern w:val="2"/>
                          <w:sz w:val="22"/>
                          <w:szCs w:val="22"/>
                        </w:rPr>
                      </w:pPr>
                    </w:p>
                    <w:p w14:paraId="28721B7A" w14:textId="77777777" w:rsidR="001B32F7" w:rsidRDefault="001B32F7" w:rsidP="006E5E96">
                      <w:pPr>
                        <w:pStyle w:val="Contenutocornice"/>
                        <w:jc w:val="center"/>
                        <w:rPr>
                          <w:rFonts w:ascii="Arial" w:hAnsi="Arial" w:cs="Arial"/>
                          <w:b/>
                          <w:bCs/>
                          <w:color w:val="FFFFFF"/>
                          <w:kern w:val="2"/>
                          <w:sz w:val="36"/>
                          <w:szCs w:val="36"/>
                        </w:rPr>
                      </w:pPr>
                      <w:r w:rsidRPr="00F73C77">
                        <w:rPr>
                          <w:rFonts w:ascii="Arial" w:hAnsi="Arial" w:cs="Arial"/>
                          <w:b/>
                          <w:bCs/>
                          <w:color w:val="FFFFFF"/>
                          <w:kern w:val="2"/>
                          <w:sz w:val="36"/>
                          <w:szCs w:val="36"/>
                        </w:rPr>
                        <w:t xml:space="preserve">ALLEGATO </w:t>
                      </w:r>
                      <w:r>
                        <w:rPr>
                          <w:rFonts w:ascii="Arial" w:hAnsi="Arial" w:cs="Arial"/>
                          <w:b/>
                          <w:bCs/>
                          <w:color w:val="FFFFFF"/>
                          <w:kern w:val="2"/>
                          <w:sz w:val="36"/>
                          <w:szCs w:val="36"/>
                        </w:rPr>
                        <w:t xml:space="preserve">1 – </w:t>
                      </w:r>
                    </w:p>
                    <w:p w14:paraId="481BB5F4" w14:textId="4531F433" w:rsidR="001B32F7" w:rsidRDefault="001B32F7" w:rsidP="006E5E96">
                      <w:pPr>
                        <w:pStyle w:val="Contenutocornice"/>
                        <w:jc w:val="center"/>
                        <w:rPr>
                          <w:rFonts w:ascii="Arial" w:hAnsi="Arial" w:cs="Arial"/>
                          <w:b/>
                          <w:bCs/>
                          <w:color w:val="FFFFFF"/>
                          <w:kern w:val="2"/>
                          <w:sz w:val="36"/>
                          <w:szCs w:val="36"/>
                        </w:rPr>
                      </w:pPr>
                      <w:r>
                        <w:rPr>
                          <w:rFonts w:ascii="Arial" w:hAnsi="Arial" w:cs="Arial"/>
                          <w:b/>
                          <w:bCs/>
                          <w:color w:val="FFFFFF"/>
                          <w:kern w:val="2"/>
                          <w:sz w:val="36"/>
                          <w:szCs w:val="36"/>
                        </w:rPr>
                        <w:t>DOMANDA DI PARTECIPAZIONE</w:t>
                      </w:r>
                    </w:p>
                    <w:p w14:paraId="06382886" w14:textId="54D0EEA7" w:rsidR="001B32F7" w:rsidRDefault="001B32F7" w:rsidP="006E5E96">
                      <w:pPr>
                        <w:pStyle w:val="Contenutocornice"/>
                        <w:jc w:val="center"/>
                        <w:rPr>
                          <w:rFonts w:ascii="Arial" w:hAnsi="Arial" w:cs="Arial"/>
                          <w:b/>
                          <w:bCs/>
                          <w:i/>
                          <w:iCs/>
                          <w:color w:val="FFFFFF" w:themeColor="background1"/>
                          <w:kern w:val="2"/>
                          <w:sz w:val="36"/>
                          <w:szCs w:val="36"/>
                        </w:rPr>
                      </w:pPr>
                      <w:r w:rsidRPr="009A57ED">
                        <w:rPr>
                          <w:rFonts w:ascii="Arial" w:hAnsi="Arial" w:cs="Arial"/>
                          <w:b/>
                          <w:bCs/>
                          <w:i/>
                          <w:iCs/>
                          <w:color w:val="FFFFFF" w:themeColor="background1"/>
                          <w:kern w:val="2"/>
                          <w:sz w:val="36"/>
                          <w:szCs w:val="36"/>
                        </w:rPr>
                        <w:t>(</w:t>
                      </w:r>
                      <w:r>
                        <w:rPr>
                          <w:rFonts w:ascii="Arial" w:hAnsi="Arial" w:cs="Arial"/>
                          <w:b/>
                          <w:bCs/>
                          <w:i/>
                          <w:iCs/>
                          <w:color w:val="FFFFFF" w:themeColor="background1"/>
                          <w:kern w:val="2"/>
                          <w:sz w:val="36"/>
                          <w:szCs w:val="36"/>
                        </w:rPr>
                        <w:t>esempio per la Domanda sul SIL</w:t>
                      </w:r>
                      <w:r w:rsidRPr="009A57ED">
                        <w:rPr>
                          <w:rFonts w:ascii="Arial" w:hAnsi="Arial" w:cs="Arial"/>
                          <w:b/>
                          <w:bCs/>
                          <w:i/>
                          <w:iCs/>
                          <w:color w:val="FFFFFF" w:themeColor="background1"/>
                          <w:kern w:val="2"/>
                          <w:sz w:val="36"/>
                          <w:szCs w:val="36"/>
                        </w:rPr>
                        <w:t xml:space="preserve">) </w:t>
                      </w:r>
                    </w:p>
                    <w:p w14:paraId="3A28B4C4" w14:textId="77777777" w:rsidR="00230E7A" w:rsidRPr="009A57ED" w:rsidRDefault="00230E7A" w:rsidP="006E5E96">
                      <w:pPr>
                        <w:pStyle w:val="Contenutocornice"/>
                        <w:jc w:val="center"/>
                        <w:rPr>
                          <w:rFonts w:ascii="Arial" w:hAnsi="Arial" w:cs="Arial"/>
                          <w:b/>
                          <w:bCs/>
                          <w:i/>
                          <w:iCs/>
                          <w:color w:val="FFFFFF" w:themeColor="background1"/>
                          <w:kern w:val="2"/>
                          <w:sz w:val="36"/>
                          <w:szCs w:val="36"/>
                        </w:rPr>
                      </w:pPr>
                    </w:p>
                    <w:p w14:paraId="33775F24" w14:textId="77777777" w:rsidR="001B32F7" w:rsidRPr="009C7BAB" w:rsidRDefault="001B32F7" w:rsidP="006E5E96">
                      <w:pPr>
                        <w:jc w:val="center"/>
                      </w:pPr>
                    </w:p>
                  </w:txbxContent>
                </v:textbox>
                <w10:wrap anchorx="margin" anchory="line"/>
              </v:shape>
            </w:pict>
          </mc:Fallback>
        </mc:AlternateContent>
      </w:r>
    </w:p>
    <w:p w14:paraId="19FB09FA" w14:textId="77777777" w:rsidR="006E5E96" w:rsidRPr="006E5E96" w:rsidRDefault="006E5E96" w:rsidP="005A5800">
      <w:pPr>
        <w:keepNext/>
        <w:numPr>
          <w:ilvl w:val="0"/>
          <w:numId w:val="3"/>
        </w:numPr>
        <w:spacing w:before="120" w:after="120"/>
        <w:outlineLvl w:val="0"/>
        <w:rPr>
          <w:b/>
          <w:bCs/>
          <w:i/>
          <w:iCs/>
          <w:color w:val="BB1818"/>
          <w:sz w:val="24"/>
          <w:szCs w:val="32"/>
        </w:rPr>
      </w:pPr>
    </w:p>
    <w:p w14:paraId="4EBA7477" w14:textId="77777777" w:rsidR="006E5E96" w:rsidRPr="006E5E96" w:rsidRDefault="006E5E96" w:rsidP="005A5800">
      <w:pPr>
        <w:keepNext/>
        <w:numPr>
          <w:ilvl w:val="0"/>
          <w:numId w:val="3"/>
        </w:numPr>
        <w:spacing w:before="120" w:after="120"/>
        <w:outlineLvl w:val="0"/>
        <w:rPr>
          <w:b/>
          <w:bCs/>
          <w:i/>
          <w:iCs/>
          <w:color w:val="BB1818"/>
          <w:sz w:val="24"/>
          <w:szCs w:val="32"/>
        </w:rPr>
      </w:pPr>
    </w:p>
    <w:p w14:paraId="6212DF5B" w14:textId="77777777" w:rsidR="006E5E96" w:rsidRPr="006E5E96" w:rsidRDefault="006E5E96" w:rsidP="005A5800">
      <w:pPr>
        <w:keepNext/>
        <w:numPr>
          <w:ilvl w:val="0"/>
          <w:numId w:val="3"/>
        </w:numPr>
        <w:spacing w:before="120" w:after="120"/>
        <w:outlineLvl w:val="0"/>
        <w:rPr>
          <w:b/>
          <w:bCs/>
          <w:i/>
          <w:iCs/>
          <w:color w:val="BB1818"/>
          <w:sz w:val="24"/>
          <w:szCs w:val="32"/>
        </w:rPr>
      </w:pPr>
    </w:p>
    <w:p w14:paraId="090F9601" w14:textId="77777777" w:rsidR="006E5E96" w:rsidRPr="006E5E96" w:rsidRDefault="006E5E96" w:rsidP="005A5800">
      <w:pPr>
        <w:keepNext/>
        <w:numPr>
          <w:ilvl w:val="0"/>
          <w:numId w:val="3"/>
        </w:numPr>
        <w:spacing w:before="120" w:after="120"/>
        <w:outlineLvl w:val="0"/>
        <w:rPr>
          <w:b/>
          <w:bCs/>
          <w:i/>
          <w:iCs/>
          <w:color w:val="BB1818"/>
          <w:sz w:val="24"/>
          <w:szCs w:val="32"/>
        </w:rPr>
      </w:pPr>
    </w:p>
    <w:p w14:paraId="35FA6614" w14:textId="77777777" w:rsidR="006E5E96" w:rsidRPr="006E5E96" w:rsidRDefault="006E5E96" w:rsidP="005A5800">
      <w:pPr>
        <w:keepNext/>
        <w:numPr>
          <w:ilvl w:val="0"/>
          <w:numId w:val="3"/>
        </w:numPr>
        <w:spacing w:before="120" w:after="120"/>
        <w:outlineLvl w:val="0"/>
        <w:rPr>
          <w:b/>
          <w:bCs/>
          <w:i/>
          <w:iCs/>
          <w:color w:val="BB1818"/>
          <w:sz w:val="24"/>
          <w:szCs w:val="32"/>
        </w:rPr>
      </w:pPr>
    </w:p>
    <w:p w14:paraId="622ACC34" w14:textId="77777777" w:rsidR="006E5E96" w:rsidRPr="006E5E96" w:rsidRDefault="006E5E96" w:rsidP="005A5800">
      <w:pPr>
        <w:keepNext/>
        <w:numPr>
          <w:ilvl w:val="0"/>
          <w:numId w:val="3"/>
        </w:numPr>
        <w:spacing w:before="120" w:after="120"/>
        <w:outlineLvl w:val="0"/>
        <w:rPr>
          <w:b/>
          <w:bCs/>
          <w:i/>
          <w:iCs/>
          <w:color w:val="BB1818"/>
          <w:sz w:val="24"/>
          <w:szCs w:val="32"/>
        </w:rPr>
      </w:pPr>
    </w:p>
    <w:p w14:paraId="1EE8D6E9" w14:textId="77777777" w:rsidR="006E5E96" w:rsidRPr="006E5E96" w:rsidRDefault="006E5E96" w:rsidP="005A5800">
      <w:pPr>
        <w:keepNext/>
        <w:numPr>
          <w:ilvl w:val="0"/>
          <w:numId w:val="3"/>
        </w:numPr>
        <w:spacing w:before="120" w:after="120"/>
        <w:outlineLvl w:val="0"/>
        <w:rPr>
          <w:b/>
          <w:bCs/>
          <w:i/>
          <w:iCs/>
          <w:color w:val="BB1818"/>
          <w:sz w:val="24"/>
          <w:szCs w:val="32"/>
        </w:rPr>
      </w:pPr>
    </w:p>
    <w:p w14:paraId="65897153" w14:textId="77777777" w:rsidR="006E5E96" w:rsidRPr="006E5E96" w:rsidRDefault="006E5E96" w:rsidP="005A5800">
      <w:pPr>
        <w:keepNext/>
        <w:numPr>
          <w:ilvl w:val="0"/>
          <w:numId w:val="3"/>
        </w:numPr>
        <w:spacing w:before="120" w:after="120"/>
        <w:outlineLvl w:val="0"/>
        <w:rPr>
          <w:b/>
          <w:bCs/>
          <w:i/>
          <w:iCs/>
          <w:color w:val="BB1818"/>
          <w:sz w:val="24"/>
          <w:szCs w:val="32"/>
        </w:rPr>
      </w:pPr>
    </w:p>
    <w:p w14:paraId="64CD5E55" w14:textId="77777777" w:rsidR="006E5E96" w:rsidRPr="006E5E96" w:rsidRDefault="006E5E96" w:rsidP="005A5800">
      <w:pPr>
        <w:keepNext/>
        <w:numPr>
          <w:ilvl w:val="0"/>
          <w:numId w:val="3"/>
        </w:numPr>
        <w:spacing w:before="120" w:after="120"/>
        <w:outlineLvl w:val="0"/>
        <w:rPr>
          <w:b/>
          <w:bCs/>
          <w:i/>
          <w:iCs/>
          <w:color w:val="BB1818"/>
          <w:sz w:val="24"/>
          <w:szCs w:val="32"/>
        </w:rPr>
      </w:pPr>
    </w:p>
    <w:p w14:paraId="35A8D346" w14:textId="77777777" w:rsidR="006E5E96" w:rsidRPr="006E5E96" w:rsidRDefault="006E5E96" w:rsidP="005A5800">
      <w:pPr>
        <w:keepNext/>
        <w:numPr>
          <w:ilvl w:val="0"/>
          <w:numId w:val="3"/>
        </w:numPr>
        <w:spacing w:before="120" w:after="120"/>
        <w:outlineLvl w:val="0"/>
        <w:rPr>
          <w:b/>
          <w:bCs/>
          <w:i/>
          <w:iCs/>
          <w:color w:val="BB1818"/>
          <w:sz w:val="24"/>
          <w:szCs w:val="32"/>
        </w:rPr>
      </w:pPr>
    </w:p>
    <w:p w14:paraId="28BDE997" w14:textId="77777777" w:rsidR="006E5E96" w:rsidRPr="006E5E96" w:rsidRDefault="006E5E96" w:rsidP="005A5800">
      <w:pPr>
        <w:keepNext/>
        <w:numPr>
          <w:ilvl w:val="0"/>
          <w:numId w:val="3"/>
        </w:numPr>
        <w:spacing w:before="120" w:after="120"/>
        <w:outlineLvl w:val="0"/>
        <w:rPr>
          <w:b/>
          <w:bCs/>
          <w:i/>
          <w:iCs/>
          <w:color w:val="BB1818"/>
          <w:sz w:val="24"/>
          <w:szCs w:val="32"/>
        </w:rPr>
      </w:pPr>
    </w:p>
    <w:p w14:paraId="18B7126F" w14:textId="77777777" w:rsidR="006E5E96" w:rsidRPr="006E5E96" w:rsidRDefault="006E5E96" w:rsidP="005A5800">
      <w:pPr>
        <w:keepNext/>
        <w:numPr>
          <w:ilvl w:val="0"/>
          <w:numId w:val="3"/>
        </w:numPr>
        <w:spacing w:before="120" w:after="120"/>
        <w:outlineLvl w:val="0"/>
        <w:rPr>
          <w:b/>
          <w:bCs/>
          <w:i/>
          <w:iCs/>
          <w:color w:val="BB1818"/>
          <w:sz w:val="24"/>
          <w:szCs w:val="32"/>
        </w:rPr>
      </w:pPr>
    </w:p>
    <w:p w14:paraId="424AF83A" w14:textId="77777777" w:rsidR="006E5E96" w:rsidRPr="006E5E96" w:rsidRDefault="006E5E96" w:rsidP="005A5800">
      <w:pPr>
        <w:keepNext/>
        <w:numPr>
          <w:ilvl w:val="0"/>
          <w:numId w:val="3"/>
        </w:numPr>
        <w:spacing w:before="120" w:after="120"/>
        <w:outlineLvl w:val="0"/>
        <w:rPr>
          <w:b/>
          <w:bCs/>
          <w:i/>
          <w:iCs/>
          <w:color w:val="BB1818"/>
          <w:sz w:val="24"/>
          <w:szCs w:val="32"/>
        </w:rPr>
      </w:pPr>
    </w:p>
    <w:p w14:paraId="5121A2FC" w14:textId="77777777" w:rsidR="006E5E96" w:rsidRPr="006E5E96" w:rsidRDefault="006E5E96" w:rsidP="005A5800">
      <w:pPr>
        <w:keepNext/>
        <w:numPr>
          <w:ilvl w:val="0"/>
          <w:numId w:val="3"/>
        </w:numPr>
        <w:spacing w:before="120" w:after="120"/>
        <w:outlineLvl w:val="0"/>
        <w:rPr>
          <w:b/>
          <w:bCs/>
          <w:i/>
          <w:iCs/>
          <w:color w:val="BB1818"/>
          <w:sz w:val="24"/>
          <w:szCs w:val="32"/>
        </w:rPr>
      </w:pPr>
    </w:p>
    <w:p w14:paraId="12767631" w14:textId="77777777" w:rsidR="006E5E96" w:rsidRPr="006E5E96" w:rsidRDefault="006E5E96" w:rsidP="005A5800">
      <w:pPr>
        <w:keepNext/>
        <w:numPr>
          <w:ilvl w:val="0"/>
          <w:numId w:val="3"/>
        </w:numPr>
        <w:spacing w:before="120" w:after="120"/>
        <w:outlineLvl w:val="0"/>
        <w:rPr>
          <w:b/>
          <w:bCs/>
          <w:i/>
          <w:iCs/>
          <w:color w:val="BB1818"/>
          <w:sz w:val="24"/>
          <w:szCs w:val="32"/>
        </w:rPr>
      </w:pPr>
    </w:p>
    <w:p w14:paraId="65A0E4B4" w14:textId="77777777" w:rsidR="006E5E96" w:rsidRPr="006E5E96" w:rsidRDefault="006E5E96" w:rsidP="005A5800">
      <w:pPr>
        <w:keepNext/>
        <w:numPr>
          <w:ilvl w:val="0"/>
          <w:numId w:val="3"/>
        </w:numPr>
        <w:spacing w:before="120" w:after="120"/>
        <w:outlineLvl w:val="0"/>
        <w:rPr>
          <w:b/>
          <w:bCs/>
          <w:i/>
          <w:iCs/>
          <w:color w:val="BB1818"/>
          <w:sz w:val="24"/>
          <w:szCs w:val="32"/>
        </w:rPr>
      </w:pPr>
    </w:p>
    <w:p w14:paraId="6872C25A" w14:textId="77777777" w:rsidR="006E5E96" w:rsidRPr="006E5E96" w:rsidRDefault="006E5E96" w:rsidP="005A5800">
      <w:pPr>
        <w:keepNext/>
        <w:numPr>
          <w:ilvl w:val="0"/>
          <w:numId w:val="3"/>
        </w:numPr>
        <w:spacing w:before="120" w:after="120"/>
        <w:outlineLvl w:val="0"/>
        <w:rPr>
          <w:b/>
          <w:bCs/>
          <w:i/>
          <w:iCs/>
          <w:color w:val="BB1818"/>
          <w:sz w:val="24"/>
          <w:szCs w:val="32"/>
        </w:rPr>
      </w:pPr>
    </w:p>
    <w:p w14:paraId="1596E54B" w14:textId="77777777" w:rsidR="006E5E96" w:rsidRPr="006E5E96" w:rsidRDefault="006E5E96" w:rsidP="005A5800">
      <w:pPr>
        <w:keepNext/>
        <w:numPr>
          <w:ilvl w:val="0"/>
          <w:numId w:val="3"/>
        </w:numPr>
        <w:spacing w:before="120" w:after="120"/>
        <w:outlineLvl w:val="0"/>
        <w:rPr>
          <w:b/>
          <w:bCs/>
          <w:i/>
          <w:iCs/>
          <w:color w:val="BB1818"/>
          <w:sz w:val="24"/>
          <w:szCs w:val="32"/>
        </w:rPr>
      </w:pPr>
    </w:p>
    <w:p w14:paraId="58E7259E" w14:textId="77777777" w:rsidR="006E5E96" w:rsidRPr="006E5E96" w:rsidRDefault="006E5E96" w:rsidP="005A5800">
      <w:pPr>
        <w:keepNext/>
        <w:numPr>
          <w:ilvl w:val="0"/>
          <w:numId w:val="3"/>
        </w:numPr>
        <w:spacing w:before="120" w:after="120"/>
        <w:outlineLvl w:val="0"/>
        <w:rPr>
          <w:b/>
          <w:bCs/>
          <w:i/>
          <w:iCs/>
          <w:color w:val="BB1818"/>
          <w:sz w:val="24"/>
          <w:szCs w:val="32"/>
        </w:rPr>
      </w:pPr>
    </w:p>
    <w:p w14:paraId="369B0128" w14:textId="574E84C8" w:rsidR="006E5E96" w:rsidRDefault="006E5E96" w:rsidP="006E5E96">
      <w:pPr>
        <w:keepNext/>
        <w:spacing w:before="120" w:after="120"/>
        <w:outlineLvl w:val="0"/>
        <w:rPr>
          <w:b/>
          <w:bCs/>
          <w:i/>
          <w:iCs/>
          <w:color w:val="BB1818"/>
          <w:sz w:val="24"/>
          <w:szCs w:val="32"/>
        </w:rPr>
      </w:pPr>
    </w:p>
    <w:p w14:paraId="7A48C97D" w14:textId="7A7BC799" w:rsidR="00451E5E" w:rsidRDefault="00451E5E">
      <w:pPr>
        <w:suppressAutoHyphens w:val="0"/>
        <w:spacing w:line="240" w:lineRule="auto"/>
        <w:jc w:val="left"/>
        <w:rPr>
          <w:b/>
          <w:bCs/>
          <w:i/>
          <w:iCs/>
          <w:color w:val="BB1818"/>
          <w:sz w:val="24"/>
          <w:szCs w:val="32"/>
        </w:rPr>
      </w:pPr>
      <w:r>
        <w:rPr>
          <w:b/>
          <w:bCs/>
          <w:i/>
          <w:iCs/>
          <w:color w:val="BB1818"/>
          <w:sz w:val="24"/>
          <w:szCs w:val="32"/>
        </w:rPr>
        <w:br w:type="page"/>
      </w:r>
    </w:p>
    <w:p w14:paraId="79A520BB" w14:textId="77777777" w:rsidR="0087679C" w:rsidRDefault="0087679C" w:rsidP="006E5E96">
      <w:pPr>
        <w:keepNext/>
        <w:spacing w:before="120" w:after="120"/>
        <w:outlineLvl w:val="0"/>
        <w:rPr>
          <w:b/>
          <w:bCs/>
          <w:i/>
          <w:iCs/>
          <w:color w:val="BB1818"/>
          <w:sz w:val="24"/>
          <w:szCs w:val="32"/>
        </w:rPr>
      </w:pPr>
    </w:p>
    <w:p w14:paraId="4804B6C2" w14:textId="21A3C095" w:rsidR="006E5E96" w:rsidRPr="006E0138" w:rsidRDefault="005A5800" w:rsidP="006E5E96">
      <w:pPr>
        <w:keepNext/>
        <w:numPr>
          <w:ilvl w:val="0"/>
          <w:numId w:val="3"/>
        </w:numPr>
        <w:spacing w:before="120" w:after="120"/>
        <w:outlineLvl w:val="0"/>
        <w:rPr>
          <w:b/>
          <w:bCs/>
          <w:i/>
          <w:iCs/>
          <w:color w:val="BB1818"/>
          <w:sz w:val="24"/>
          <w:szCs w:val="32"/>
        </w:rPr>
      </w:pPr>
      <w:r w:rsidRPr="005A5800">
        <w:rPr>
          <w:b/>
          <w:bCs/>
          <w:color w:val="BB1818"/>
          <w:sz w:val="24"/>
          <w:szCs w:val="32"/>
        </w:rPr>
        <w:t xml:space="preserve">Allegato 1 - Domanda di partecipazione </w:t>
      </w:r>
      <w:bookmarkStart w:id="5" w:name="_Hlk183157895"/>
      <w:bookmarkEnd w:id="0"/>
      <w:bookmarkEnd w:id="1"/>
      <w:bookmarkEnd w:id="2"/>
      <w:bookmarkEnd w:id="3"/>
      <w:bookmarkEnd w:id="4"/>
    </w:p>
    <w:p w14:paraId="221FD16C" w14:textId="4649BCD6" w:rsidR="00451E5E" w:rsidRPr="006E0138" w:rsidRDefault="00451E5E" w:rsidP="006E5E96">
      <w:pPr>
        <w:keepNext/>
        <w:numPr>
          <w:ilvl w:val="0"/>
          <w:numId w:val="3"/>
        </w:numPr>
        <w:spacing w:before="120" w:after="120"/>
        <w:outlineLvl w:val="0"/>
        <w:rPr>
          <w:b/>
          <w:bCs/>
          <w:i/>
          <w:iCs/>
          <w:color w:val="BB1818"/>
          <w:sz w:val="24"/>
          <w:szCs w:val="32"/>
          <w:u w:val="single"/>
        </w:rPr>
      </w:pPr>
      <w:r w:rsidRPr="006E0138">
        <w:rPr>
          <w:b/>
          <w:bCs/>
          <w:color w:val="BB1818"/>
          <w:sz w:val="24"/>
          <w:szCs w:val="32"/>
          <w:u w:val="single"/>
        </w:rPr>
        <w:t>(</w:t>
      </w:r>
      <w:r>
        <w:rPr>
          <w:b/>
          <w:bCs/>
          <w:color w:val="BB1818"/>
          <w:sz w:val="24"/>
          <w:szCs w:val="32"/>
          <w:u w:val="single"/>
        </w:rPr>
        <w:t>D</w:t>
      </w:r>
      <w:r w:rsidRPr="006E0138">
        <w:rPr>
          <w:b/>
          <w:bCs/>
          <w:color w:val="BB1818"/>
          <w:sz w:val="24"/>
          <w:szCs w:val="32"/>
          <w:u w:val="single"/>
        </w:rPr>
        <w:t>omanda telematica sul SIL)</w:t>
      </w:r>
    </w:p>
    <w:p w14:paraId="019DA06A" w14:textId="77777777" w:rsidR="00E40C48" w:rsidRDefault="00E40C48" w:rsidP="005A5800">
      <w:pPr>
        <w:suppressAutoHyphens w:val="0"/>
        <w:spacing w:line="240" w:lineRule="auto"/>
        <w:rPr>
          <w:rFonts w:eastAsia="MS Mincho"/>
          <w:b/>
          <w:kern w:val="0"/>
          <w:lang w:eastAsia="it-IT"/>
        </w:rPr>
      </w:pPr>
    </w:p>
    <w:p w14:paraId="171FAB7F" w14:textId="77777777" w:rsidR="006E5E96" w:rsidRDefault="006E5E96" w:rsidP="006B256F">
      <w:pPr>
        <w:spacing w:line="360" w:lineRule="auto"/>
        <w:ind w:left="4820"/>
        <w:rPr>
          <w:rFonts w:eastAsia="MS Mincho"/>
        </w:rPr>
      </w:pPr>
    </w:p>
    <w:p w14:paraId="3502E854" w14:textId="77777777" w:rsidR="006B256F" w:rsidRPr="00031012" w:rsidRDefault="006B256F" w:rsidP="006B256F">
      <w:pPr>
        <w:spacing w:line="360" w:lineRule="auto"/>
        <w:ind w:left="4820"/>
        <w:rPr>
          <w:rFonts w:eastAsia="MS Mincho"/>
        </w:rPr>
      </w:pPr>
      <w:r>
        <w:rPr>
          <w:rFonts w:eastAsia="MS Mincho"/>
        </w:rPr>
        <w:t>Spett. le</w:t>
      </w:r>
    </w:p>
    <w:p w14:paraId="4B979E8B" w14:textId="77777777" w:rsidR="006B256F" w:rsidRPr="00031012" w:rsidRDefault="006B256F" w:rsidP="006B256F">
      <w:pPr>
        <w:spacing w:line="360" w:lineRule="auto"/>
        <w:ind w:left="4820"/>
        <w:rPr>
          <w:rFonts w:eastAsia="MS Mincho"/>
        </w:rPr>
      </w:pPr>
      <w:r w:rsidRPr="00031012">
        <w:rPr>
          <w:rFonts w:eastAsia="MS Mincho"/>
          <w:b/>
          <w:bCs/>
        </w:rPr>
        <w:t>Regione Autonoma della Sardegna</w:t>
      </w:r>
      <w:r w:rsidRPr="00031012">
        <w:rPr>
          <w:rFonts w:eastAsia="MS Mincho"/>
        </w:rPr>
        <w:br/>
        <w:t xml:space="preserve">Assessorato del Lavoro, Formazione Professionale, </w:t>
      </w:r>
    </w:p>
    <w:p w14:paraId="12AA0949" w14:textId="77777777" w:rsidR="006B256F" w:rsidRPr="00031012" w:rsidRDefault="006B256F" w:rsidP="006B256F">
      <w:pPr>
        <w:spacing w:line="360" w:lineRule="auto"/>
        <w:ind w:left="4820"/>
        <w:rPr>
          <w:rFonts w:eastAsia="MS Mincho"/>
        </w:rPr>
      </w:pPr>
      <w:r w:rsidRPr="00031012">
        <w:rPr>
          <w:rFonts w:eastAsia="MS Mincho"/>
        </w:rPr>
        <w:t xml:space="preserve">Cooperazione e Sicurezza Sociale - </w:t>
      </w:r>
    </w:p>
    <w:p w14:paraId="2032FBF4" w14:textId="77777777" w:rsidR="006B256F" w:rsidRPr="009E4366" w:rsidRDefault="006B256F" w:rsidP="006B256F">
      <w:pPr>
        <w:spacing w:line="360" w:lineRule="auto"/>
        <w:ind w:left="4820"/>
        <w:rPr>
          <w:rStyle w:val="Nessuno"/>
          <w:rFonts w:eastAsia="MS Mincho"/>
        </w:rPr>
      </w:pPr>
      <w:r w:rsidRPr="00031012">
        <w:rPr>
          <w:rFonts w:eastAsia="MS Mincho"/>
        </w:rPr>
        <w:t>Direzione generale del Lavoro, Formazione Professionale, Cooperazione e Sicurezza Sociale</w:t>
      </w:r>
    </w:p>
    <w:p w14:paraId="00A9666E" w14:textId="77777777" w:rsidR="006B256F" w:rsidRDefault="006B256F" w:rsidP="006B256F">
      <w:pPr>
        <w:autoSpaceDE w:val="0"/>
        <w:autoSpaceDN w:val="0"/>
        <w:adjustRightInd w:val="0"/>
        <w:jc w:val="center"/>
        <w:rPr>
          <w:rStyle w:val="Nessuno"/>
          <w:rFonts w:ascii="Arial Unicode MS"/>
          <w:color w:val="C00000"/>
          <w:sz w:val="28"/>
          <w:szCs w:val="28"/>
          <w:u w:color="0070C0"/>
        </w:rPr>
      </w:pPr>
    </w:p>
    <w:p w14:paraId="7DCB43E1" w14:textId="27C49115" w:rsidR="005A5800" w:rsidRPr="002863B6" w:rsidRDefault="006B256F" w:rsidP="006B256F">
      <w:pPr>
        <w:autoSpaceDE w:val="0"/>
        <w:autoSpaceDN w:val="0"/>
        <w:adjustRightInd w:val="0"/>
        <w:spacing w:line="360" w:lineRule="auto"/>
        <w:rPr>
          <w:b/>
          <w:bCs/>
        </w:rPr>
      </w:pPr>
      <w:r w:rsidRPr="002863B6">
        <w:rPr>
          <w:b/>
          <w:bCs/>
        </w:rPr>
        <w:t>Oggetto:</w:t>
      </w:r>
      <w:r w:rsidRPr="002863B6">
        <w:t xml:space="preserve"> </w:t>
      </w:r>
      <w:r w:rsidRPr="00EE2D94">
        <w:t xml:space="preserve">AVVISO PUBBLICO PER LA SELEZIONE DELLE </w:t>
      </w:r>
      <w:r w:rsidR="00A57A5E">
        <w:t>ATS</w:t>
      </w:r>
      <w:r w:rsidRPr="00EE2D94">
        <w:t xml:space="preserve"> </w:t>
      </w:r>
      <w:r w:rsidR="00047EDA" w:rsidRPr="00EE2D94">
        <w:t xml:space="preserve">- </w:t>
      </w:r>
      <w:r w:rsidRPr="00EE2D94">
        <w:t>“F.I.L.O. SARDEGNA – FILIERE INNOVAZIONE LAVORO E OCCUPAZIONE”</w:t>
      </w:r>
      <w:r w:rsidRPr="002863B6">
        <w:t xml:space="preserve"> NELL’AMBITO DEL “PR SARDEGNA FSE+ 2021-2027 AL SERVIZIO DELLA DIGNITÀ” PER IL SOSTEGNO A TITOLO DEL FONDO SOCIALE EUROPEO PLUS NELL’AMBITO DELL’OBIETTIVO “INVESTIMENTI A FAVORE DELL’OCCUPAZIONE E DELLA </w:t>
      </w:r>
      <w:r w:rsidR="00E978F3" w:rsidRPr="002863B6">
        <w:t>CRESCITA” –</w:t>
      </w:r>
      <w:r w:rsidRPr="002863B6">
        <w:t xml:space="preserve"> </w:t>
      </w:r>
      <w:r w:rsidRPr="002863B6">
        <w:rPr>
          <w:b/>
          <w:bCs/>
        </w:rPr>
        <w:t xml:space="preserve">Domanda di partecipazione </w:t>
      </w:r>
      <w:r w:rsidR="006E5E96" w:rsidRPr="002863B6">
        <w:rPr>
          <w:b/>
          <w:bCs/>
        </w:rPr>
        <w:t>comprensiva di dichiarazioni sul possesso dei requisiti di ammissibilità</w:t>
      </w:r>
    </w:p>
    <w:p w14:paraId="79F7F83C" w14:textId="77777777" w:rsidR="00E53BB2" w:rsidRDefault="00E53BB2" w:rsidP="006B256F">
      <w:pPr>
        <w:autoSpaceDE w:val="0"/>
        <w:autoSpaceDN w:val="0"/>
        <w:adjustRightInd w:val="0"/>
        <w:spacing w:line="360" w:lineRule="auto"/>
        <w:rPr>
          <w:b/>
          <w:bCs/>
        </w:rPr>
      </w:pPr>
    </w:p>
    <w:p w14:paraId="1ACD747F" w14:textId="77777777" w:rsidR="00FD4CDD" w:rsidRDefault="00FD4CDD" w:rsidP="00E53BB2">
      <w:pPr>
        <w:widowControl w:val="0"/>
        <w:autoSpaceDE w:val="0"/>
        <w:spacing w:line="240" w:lineRule="auto"/>
        <w:ind w:right="284"/>
        <w:rPr>
          <w:b/>
          <w:bCs/>
          <w:color w:val="C00000"/>
        </w:rPr>
      </w:pPr>
    </w:p>
    <w:p w14:paraId="56FAF5F1" w14:textId="28AF6AB6" w:rsidR="00FD4CDD" w:rsidRPr="006D7DD1" w:rsidRDefault="00FD4CDD" w:rsidP="006D7DD1">
      <w:pPr>
        <w:pStyle w:val="ListParagraph"/>
        <w:widowControl w:val="0"/>
        <w:numPr>
          <w:ilvl w:val="0"/>
          <w:numId w:val="115"/>
        </w:numPr>
        <w:autoSpaceDE w:val="0"/>
        <w:spacing w:line="240" w:lineRule="auto"/>
        <w:ind w:right="284"/>
        <w:rPr>
          <w:b/>
          <w:bCs/>
          <w:color w:val="C00000"/>
          <w:sz w:val="22"/>
          <w:szCs w:val="22"/>
        </w:rPr>
      </w:pPr>
      <w:r w:rsidRPr="006D7DD1">
        <w:rPr>
          <w:b/>
          <w:bCs/>
          <w:color w:val="C00000"/>
          <w:sz w:val="22"/>
          <w:szCs w:val="22"/>
        </w:rPr>
        <w:t xml:space="preserve">ANAGRAFICA AGENZIA </w:t>
      </w:r>
      <w:r w:rsidR="00516CAF" w:rsidRPr="006D7DD1">
        <w:rPr>
          <w:b/>
          <w:bCs/>
          <w:color w:val="C00000"/>
          <w:sz w:val="22"/>
          <w:szCs w:val="22"/>
        </w:rPr>
        <w:t>FORMATIVA (</w:t>
      </w:r>
      <w:r w:rsidR="006D7DD1" w:rsidRPr="006D7DD1">
        <w:rPr>
          <w:b/>
          <w:bCs/>
          <w:color w:val="C00000"/>
          <w:sz w:val="22"/>
          <w:szCs w:val="22"/>
        </w:rPr>
        <w:t>SOGGETTO PROPONENTE</w:t>
      </w:r>
      <w:r w:rsidRPr="006D7DD1">
        <w:rPr>
          <w:b/>
          <w:bCs/>
          <w:color w:val="C00000"/>
          <w:sz w:val="22"/>
          <w:szCs w:val="22"/>
        </w:rPr>
        <w:t>)</w:t>
      </w:r>
      <w:r w:rsidRPr="006D7DD1">
        <w:rPr>
          <w:rStyle w:val="FootnoteReference"/>
          <w:b/>
          <w:bCs/>
          <w:color w:val="C00000"/>
          <w:sz w:val="22"/>
          <w:szCs w:val="22"/>
        </w:rPr>
        <w:footnoteReference w:id="1"/>
      </w:r>
    </w:p>
    <w:p w14:paraId="74BA0C2B" w14:textId="77777777" w:rsidR="00FD4CDD" w:rsidRDefault="00FD4CDD" w:rsidP="00FD4CDD">
      <w:pPr>
        <w:widowControl w:val="0"/>
        <w:autoSpaceDE w:val="0"/>
        <w:spacing w:line="240" w:lineRule="auto"/>
        <w:ind w:right="284" w:firstLine="709"/>
        <w:rPr>
          <w:b/>
          <w:bCs/>
          <w:color w:val="C00000"/>
        </w:rPr>
      </w:pPr>
    </w:p>
    <w:p w14:paraId="2071C3DC" w14:textId="5A7BE11A" w:rsidR="00E53BB2" w:rsidRPr="006D7DD1" w:rsidRDefault="003A19D4" w:rsidP="006D7DD1">
      <w:pPr>
        <w:pStyle w:val="ListParagraph"/>
        <w:widowControl w:val="0"/>
        <w:numPr>
          <w:ilvl w:val="1"/>
          <w:numId w:val="122"/>
        </w:numPr>
        <w:autoSpaceDE w:val="0"/>
        <w:spacing w:line="240" w:lineRule="auto"/>
        <w:ind w:right="284"/>
        <w:rPr>
          <w:b/>
          <w:bCs/>
          <w:color w:val="C00000"/>
        </w:rPr>
      </w:pPr>
      <w:r>
        <w:rPr>
          <w:b/>
          <w:bCs/>
          <w:color w:val="C00000"/>
        </w:rPr>
        <w:t xml:space="preserve">– </w:t>
      </w:r>
      <w:r w:rsidR="00E53BB2" w:rsidRPr="006D7DD1">
        <w:rPr>
          <w:b/>
          <w:bCs/>
          <w:color w:val="C00000"/>
        </w:rPr>
        <w:t>Dati identificativi del Rappresentante Legale/Procuratore speciale</w:t>
      </w:r>
    </w:p>
    <w:p w14:paraId="47739AAD" w14:textId="77777777" w:rsidR="00E53BB2" w:rsidRPr="00E53BB2" w:rsidRDefault="00E53BB2" w:rsidP="00E53BB2">
      <w:pPr>
        <w:widowControl w:val="0"/>
        <w:autoSpaceDE w:val="0"/>
        <w:spacing w:line="240" w:lineRule="auto"/>
        <w:ind w:right="284"/>
      </w:pPr>
    </w:p>
    <w:tbl>
      <w:tblPr>
        <w:tblW w:w="9385" w:type="dxa"/>
        <w:tblInd w:w="108" w:type="dxa"/>
        <w:tblLayout w:type="fixed"/>
        <w:tblCellMar>
          <w:top w:w="57" w:type="dxa"/>
        </w:tblCellMar>
        <w:tblLook w:val="0000" w:firstRow="0" w:lastRow="0" w:firstColumn="0" w:lastColumn="0" w:noHBand="0" w:noVBand="0"/>
      </w:tblPr>
      <w:tblGrid>
        <w:gridCol w:w="3431"/>
        <w:gridCol w:w="5954"/>
      </w:tblGrid>
      <w:tr w:rsidR="00E53BB2" w:rsidRPr="004C4A98" w14:paraId="67F5F949" w14:textId="77777777" w:rsidTr="006E5E96">
        <w:tc>
          <w:tcPr>
            <w:tcW w:w="3431" w:type="dxa"/>
            <w:tcBorders>
              <w:top w:val="single" w:sz="4" w:space="0" w:color="000000"/>
              <w:left w:val="single" w:sz="4" w:space="0" w:color="000000"/>
              <w:bottom w:val="single" w:sz="4" w:space="0" w:color="000000"/>
            </w:tcBorders>
            <w:shd w:val="clear" w:color="auto" w:fill="C00000"/>
          </w:tcPr>
          <w:p w14:paraId="3901AAD3" w14:textId="77777777" w:rsidR="00E53BB2" w:rsidRPr="006D7DD1" w:rsidRDefault="00E53BB2" w:rsidP="006525F8">
            <w:pPr>
              <w:spacing w:after="120"/>
              <w:rPr>
                <w:sz w:val="16"/>
                <w:szCs w:val="16"/>
              </w:rPr>
            </w:pPr>
            <w:r w:rsidRPr="006D7DD1">
              <w:rPr>
                <w:rFonts w:eastAsia="SimSun"/>
                <w:b/>
                <w:bCs/>
                <w:i/>
                <w:sz w:val="16"/>
                <w:szCs w:val="16"/>
              </w:rPr>
              <w:t>COGNOME</w:t>
            </w:r>
          </w:p>
        </w:tc>
        <w:tc>
          <w:tcPr>
            <w:tcW w:w="5954" w:type="dxa"/>
            <w:tcBorders>
              <w:top w:val="single" w:sz="4" w:space="0" w:color="000000"/>
              <w:left w:val="single" w:sz="4" w:space="0" w:color="000000"/>
              <w:bottom w:val="single" w:sz="4" w:space="0" w:color="000000"/>
              <w:right w:val="single" w:sz="4" w:space="0" w:color="000000"/>
            </w:tcBorders>
          </w:tcPr>
          <w:p w14:paraId="1003418A" w14:textId="77777777" w:rsidR="00E53BB2" w:rsidRPr="006E5E96" w:rsidRDefault="00E53BB2" w:rsidP="006525F8">
            <w:pPr>
              <w:snapToGrid w:val="0"/>
              <w:spacing w:after="120"/>
              <w:rPr>
                <w:rFonts w:eastAsia="SimSun"/>
                <w:b/>
                <w:bCs/>
                <w:i/>
                <w:color w:val="7F7F7F"/>
                <w:sz w:val="16"/>
                <w:szCs w:val="16"/>
              </w:rPr>
            </w:pPr>
          </w:p>
        </w:tc>
      </w:tr>
      <w:tr w:rsidR="00E53BB2" w:rsidRPr="004C4A98" w14:paraId="4D4ED640" w14:textId="77777777" w:rsidTr="006E5E96">
        <w:tc>
          <w:tcPr>
            <w:tcW w:w="3431" w:type="dxa"/>
            <w:tcBorders>
              <w:top w:val="single" w:sz="4" w:space="0" w:color="000000"/>
              <w:left w:val="single" w:sz="4" w:space="0" w:color="000000"/>
              <w:bottom w:val="single" w:sz="4" w:space="0" w:color="000000"/>
            </w:tcBorders>
            <w:shd w:val="clear" w:color="auto" w:fill="C00000"/>
          </w:tcPr>
          <w:p w14:paraId="62696186" w14:textId="77777777" w:rsidR="00E53BB2" w:rsidRPr="006D7DD1" w:rsidRDefault="00E53BB2" w:rsidP="006525F8">
            <w:pPr>
              <w:spacing w:after="120"/>
              <w:rPr>
                <w:sz w:val="16"/>
                <w:szCs w:val="16"/>
              </w:rPr>
            </w:pPr>
            <w:r w:rsidRPr="006D7DD1">
              <w:rPr>
                <w:rFonts w:eastAsia="SimSun"/>
                <w:b/>
                <w:bCs/>
                <w:i/>
                <w:sz w:val="16"/>
                <w:szCs w:val="16"/>
              </w:rPr>
              <w:t>NOME</w:t>
            </w:r>
          </w:p>
        </w:tc>
        <w:tc>
          <w:tcPr>
            <w:tcW w:w="5954" w:type="dxa"/>
            <w:tcBorders>
              <w:top w:val="single" w:sz="4" w:space="0" w:color="000000"/>
              <w:left w:val="single" w:sz="4" w:space="0" w:color="000000"/>
              <w:bottom w:val="single" w:sz="4" w:space="0" w:color="000000"/>
              <w:right w:val="single" w:sz="4" w:space="0" w:color="000000"/>
            </w:tcBorders>
          </w:tcPr>
          <w:p w14:paraId="7FCF431E" w14:textId="77777777" w:rsidR="00E53BB2" w:rsidRPr="006E5E96" w:rsidRDefault="00E53BB2" w:rsidP="006525F8">
            <w:pPr>
              <w:snapToGrid w:val="0"/>
              <w:spacing w:after="120"/>
              <w:rPr>
                <w:rFonts w:eastAsia="SimSun"/>
                <w:b/>
                <w:bCs/>
                <w:i/>
                <w:smallCaps/>
                <w:color w:val="7F7F7F"/>
                <w:sz w:val="16"/>
                <w:szCs w:val="16"/>
              </w:rPr>
            </w:pPr>
          </w:p>
        </w:tc>
      </w:tr>
      <w:tr w:rsidR="00E53BB2" w:rsidRPr="004C4A98" w14:paraId="1448C468" w14:textId="77777777" w:rsidTr="006E5E96">
        <w:tc>
          <w:tcPr>
            <w:tcW w:w="3431" w:type="dxa"/>
            <w:tcBorders>
              <w:top w:val="single" w:sz="4" w:space="0" w:color="000000"/>
              <w:left w:val="single" w:sz="4" w:space="0" w:color="000000"/>
              <w:bottom w:val="single" w:sz="4" w:space="0" w:color="000000"/>
            </w:tcBorders>
            <w:shd w:val="clear" w:color="auto" w:fill="C00000"/>
          </w:tcPr>
          <w:p w14:paraId="647E34EE" w14:textId="77777777" w:rsidR="00E53BB2" w:rsidRPr="006D7DD1" w:rsidRDefault="00E53BB2" w:rsidP="006525F8">
            <w:pPr>
              <w:spacing w:after="120"/>
              <w:rPr>
                <w:sz w:val="16"/>
                <w:szCs w:val="16"/>
              </w:rPr>
            </w:pPr>
            <w:r w:rsidRPr="006D7DD1">
              <w:rPr>
                <w:rFonts w:eastAsia="SimSun"/>
                <w:b/>
                <w:bCs/>
                <w:i/>
                <w:sz w:val="16"/>
                <w:szCs w:val="16"/>
              </w:rPr>
              <w:t>CODICE FISCALE</w:t>
            </w:r>
          </w:p>
        </w:tc>
        <w:tc>
          <w:tcPr>
            <w:tcW w:w="5954" w:type="dxa"/>
            <w:tcBorders>
              <w:top w:val="single" w:sz="4" w:space="0" w:color="000000"/>
              <w:left w:val="single" w:sz="4" w:space="0" w:color="000000"/>
              <w:bottom w:val="single" w:sz="4" w:space="0" w:color="000000"/>
              <w:right w:val="single" w:sz="4" w:space="0" w:color="000000"/>
            </w:tcBorders>
          </w:tcPr>
          <w:p w14:paraId="58C18CF0" w14:textId="77777777" w:rsidR="00E53BB2" w:rsidRPr="006E5E96" w:rsidRDefault="00E53BB2" w:rsidP="006525F8">
            <w:pPr>
              <w:snapToGrid w:val="0"/>
              <w:spacing w:after="120"/>
              <w:rPr>
                <w:rFonts w:eastAsia="MS Mincho"/>
                <w:b/>
                <w:bCs/>
                <w:i/>
                <w:color w:val="7F7F7F"/>
                <w:sz w:val="16"/>
                <w:szCs w:val="16"/>
              </w:rPr>
            </w:pPr>
          </w:p>
        </w:tc>
      </w:tr>
      <w:tr w:rsidR="00E53BB2" w:rsidRPr="004C4A98" w14:paraId="788CD3FF" w14:textId="77777777" w:rsidTr="006E5E96">
        <w:tc>
          <w:tcPr>
            <w:tcW w:w="3431" w:type="dxa"/>
            <w:tcBorders>
              <w:top w:val="single" w:sz="4" w:space="0" w:color="000000"/>
              <w:left w:val="single" w:sz="4" w:space="0" w:color="000000"/>
              <w:bottom w:val="single" w:sz="4" w:space="0" w:color="000000"/>
            </w:tcBorders>
            <w:shd w:val="clear" w:color="auto" w:fill="C00000"/>
          </w:tcPr>
          <w:p w14:paraId="46A38EDD" w14:textId="77777777" w:rsidR="00E53BB2" w:rsidRPr="006D7DD1" w:rsidRDefault="00E53BB2" w:rsidP="006525F8">
            <w:pPr>
              <w:spacing w:after="120"/>
              <w:rPr>
                <w:sz w:val="16"/>
                <w:szCs w:val="16"/>
              </w:rPr>
            </w:pPr>
            <w:r w:rsidRPr="006D7DD1">
              <w:rPr>
                <w:rFonts w:eastAsia="SimSun"/>
                <w:b/>
                <w:bCs/>
                <w:i/>
                <w:sz w:val="16"/>
                <w:szCs w:val="16"/>
              </w:rPr>
              <w:t>DATA DI NASCITA</w:t>
            </w:r>
          </w:p>
        </w:tc>
        <w:tc>
          <w:tcPr>
            <w:tcW w:w="5954" w:type="dxa"/>
            <w:tcBorders>
              <w:top w:val="single" w:sz="4" w:space="0" w:color="000000"/>
              <w:left w:val="single" w:sz="4" w:space="0" w:color="000000"/>
              <w:bottom w:val="single" w:sz="4" w:space="0" w:color="000000"/>
              <w:right w:val="single" w:sz="4" w:space="0" w:color="000000"/>
            </w:tcBorders>
          </w:tcPr>
          <w:p w14:paraId="0BACA043" w14:textId="77777777" w:rsidR="00E53BB2" w:rsidRPr="006E5E96" w:rsidRDefault="00E53BB2" w:rsidP="006525F8">
            <w:pPr>
              <w:snapToGrid w:val="0"/>
              <w:spacing w:after="120"/>
              <w:rPr>
                <w:rFonts w:eastAsia="MS Mincho"/>
                <w:b/>
                <w:bCs/>
                <w:i/>
                <w:color w:val="7F7F7F"/>
                <w:sz w:val="16"/>
                <w:szCs w:val="16"/>
              </w:rPr>
            </w:pPr>
          </w:p>
        </w:tc>
      </w:tr>
      <w:tr w:rsidR="00E53BB2" w:rsidRPr="004C4A98" w14:paraId="2D71ADFE" w14:textId="77777777" w:rsidTr="006E5E96">
        <w:tc>
          <w:tcPr>
            <w:tcW w:w="3431" w:type="dxa"/>
            <w:tcBorders>
              <w:top w:val="single" w:sz="4" w:space="0" w:color="000000"/>
              <w:left w:val="single" w:sz="4" w:space="0" w:color="000000"/>
              <w:bottom w:val="single" w:sz="4" w:space="0" w:color="000000"/>
            </w:tcBorders>
            <w:shd w:val="clear" w:color="auto" w:fill="C00000"/>
          </w:tcPr>
          <w:p w14:paraId="4DADDD8A" w14:textId="77777777" w:rsidR="00E53BB2" w:rsidRPr="006D7DD1" w:rsidRDefault="00E53BB2" w:rsidP="006525F8">
            <w:pPr>
              <w:spacing w:after="120"/>
              <w:rPr>
                <w:sz w:val="16"/>
                <w:szCs w:val="16"/>
              </w:rPr>
            </w:pPr>
            <w:r w:rsidRPr="006D7DD1">
              <w:rPr>
                <w:rFonts w:eastAsia="SimSun"/>
                <w:b/>
                <w:bCs/>
                <w:i/>
                <w:sz w:val="16"/>
                <w:szCs w:val="16"/>
              </w:rPr>
              <w:t>PROVINCIA DI NASCITA</w:t>
            </w:r>
          </w:p>
        </w:tc>
        <w:tc>
          <w:tcPr>
            <w:tcW w:w="5954" w:type="dxa"/>
            <w:tcBorders>
              <w:top w:val="single" w:sz="4" w:space="0" w:color="000000"/>
              <w:left w:val="single" w:sz="4" w:space="0" w:color="000000"/>
              <w:bottom w:val="single" w:sz="4" w:space="0" w:color="000000"/>
              <w:right w:val="single" w:sz="4" w:space="0" w:color="000000"/>
            </w:tcBorders>
          </w:tcPr>
          <w:p w14:paraId="2218D35F" w14:textId="77777777" w:rsidR="00E53BB2" w:rsidRPr="006E5E96" w:rsidRDefault="00E53BB2" w:rsidP="006525F8">
            <w:pPr>
              <w:snapToGrid w:val="0"/>
              <w:spacing w:after="120"/>
              <w:rPr>
                <w:rFonts w:eastAsia="MS Mincho"/>
                <w:b/>
                <w:bCs/>
                <w:i/>
                <w:color w:val="7F7F7F"/>
                <w:sz w:val="16"/>
                <w:szCs w:val="16"/>
              </w:rPr>
            </w:pPr>
          </w:p>
        </w:tc>
      </w:tr>
      <w:tr w:rsidR="00E53BB2" w:rsidRPr="004C4A98" w14:paraId="3A6604CB" w14:textId="77777777" w:rsidTr="006E5E96">
        <w:tc>
          <w:tcPr>
            <w:tcW w:w="3431" w:type="dxa"/>
            <w:tcBorders>
              <w:top w:val="single" w:sz="4" w:space="0" w:color="000000"/>
              <w:left w:val="single" w:sz="4" w:space="0" w:color="000000"/>
              <w:bottom w:val="single" w:sz="4" w:space="0" w:color="000000"/>
            </w:tcBorders>
            <w:shd w:val="clear" w:color="auto" w:fill="C00000"/>
          </w:tcPr>
          <w:p w14:paraId="7D2CB1E0" w14:textId="77777777" w:rsidR="00E53BB2" w:rsidRPr="006D7DD1" w:rsidRDefault="00E53BB2" w:rsidP="006525F8">
            <w:pPr>
              <w:spacing w:after="120"/>
              <w:rPr>
                <w:sz w:val="16"/>
                <w:szCs w:val="16"/>
              </w:rPr>
            </w:pPr>
            <w:r w:rsidRPr="006D7DD1">
              <w:rPr>
                <w:rFonts w:eastAsia="SimSun"/>
                <w:b/>
                <w:bCs/>
                <w:i/>
                <w:sz w:val="16"/>
                <w:szCs w:val="16"/>
              </w:rPr>
              <w:lastRenderedPageBreak/>
              <w:t>COMUNE DI NASCITA</w:t>
            </w:r>
          </w:p>
        </w:tc>
        <w:tc>
          <w:tcPr>
            <w:tcW w:w="5954" w:type="dxa"/>
            <w:tcBorders>
              <w:top w:val="single" w:sz="4" w:space="0" w:color="000000"/>
              <w:left w:val="single" w:sz="4" w:space="0" w:color="000000"/>
              <w:bottom w:val="single" w:sz="4" w:space="0" w:color="000000"/>
              <w:right w:val="single" w:sz="4" w:space="0" w:color="000000"/>
            </w:tcBorders>
          </w:tcPr>
          <w:p w14:paraId="36B0DEF4" w14:textId="77777777" w:rsidR="00E53BB2" w:rsidRPr="006E5E96" w:rsidRDefault="00E53BB2" w:rsidP="006525F8">
            <w:pPr>
              <w:snapToGrid w:val="0"/>
              <w:spacing w:after="120"/>
              <w:rPr>
                <w:rFonts w:eastAsia="MS Mincho"/>
                <w:b/>
                <w:bCs/>
                <w:i/>
                <w:color w:val="7F7F7F"/>
                <w:sz w:val="16"/>
                <w:szCs w:val="16"/>
              </w:rPr>
            </w:pPr>
          </w:p>
        </w:tc>
      </w:tr>
      <w:tr w:rsidR="00E53BB2" w:rsidRPr="004C4A98" w14:paraId="0DEBC673" w14:textId="77777777" w:rsidTr="006E5E96">
        <w:tc>
          <w:tcPr>
            <w:tcW w:w="3431" w:type="dxa"/>
            <w:tcBorders>
              <w:top w:val="single" w:sz="4" w:space="0" w:color="000000"/>
              <w:left w:val="single" w:sz="4" w:space="0" w:color="000000"/>
              <w:bottom w:val="single" w:sz="4" w:space="0" w:color="000000"/>
            </w:tcBorders>
            <w:shd w:val="clear" w:color="auto" w:fill="C00000"/>
          </w:tcPr>
          <w:p w14:paraId="76D2A487" w14:textId="77777777" w:rsidR="00E53BB2" w:rsidRPr="006D7DD1" w:rsidRDefault="00E53BB2" w:rsidP="006525F8">
            <w:pPr>
              <w:spacing w:after="120"/>
              <w:rPr>
                <w:sz w:val="16"/>
                <w:szCs w:val="16"/>
              </w:rPr>
            </w:pPr>
            <w:r w:rsidRPr="006D7DD1">
              <w:rPr>
                <w:rFonts w:eastAsia="SimSun"/>
                <w:b/>
                <w:bCs/>
                <w:i/>
                <w:sz w:val="16"/>
                <w:szCs w:val="16"/>
              </w:rPr>
              <w:t>TELEFONO AZIENDALE</w:t>
            </w:r>
          </w:p>
        </w:tc>
        <w:tc>
          <w:tcPr>
            <w:tcW w:w="5954" w:type="dxa"/>
            <w:tcBorders>
              <w:top w:val="single" w:sz="4" w:space="0" w:color="000000"/>
              <w:left w:val="single" w:sz="4" w:space="0" w:color="000000"/>
              <w:bottom w:val="single" w:sz="4" w:space="0" w:color="000000"/>
              <w:right w:val="single" w:sz="4" w:space="0" w:color="000000"/>
            </w:tcBorders>
          </w:tcPr>
          <w:p w14:paraId="09FEC582" w14:textId="77777777" w:rsidR="00E53BB2" w:rsidRPr="006E5E96" w:rsidRDefault="00E53BB2" w:rsidP="006525F8">
            <w:pPr>
              <w:snapToGrid w:val="0"/>
              <w:spacing w:after="120"/>
              <w:rPr>
                <w:rFonts w:eastAsia="MS Mincho"/>
                <w:b/>
                <w:bCs/>
                <w:i/>
                <w:color w:val="7F7F7F"/>
                <w:sz w:val="16"/>
                <w:szCs w:val="16"/>
              </w:rPr>
            </w:pPr>
          </w:p>
        </w:tc>
      </w:tr>
      <w:tr w:rsidR="00E53BB2" w:rsidRPr="004C4A98" w14:paraId="63BCCC5D" w14:textId="77777777" w:rsidTr="006E5E96">
        <w:tc>
          <w:tcPr>
            <w:tcW w:w="3431" w:type="dxa"/>
            <w:tcBorders>
              <w:top w:val="single" w:sz="4" w:space="0" w:color="000000"/>
              <w:left w:val="single" w:sz="4" w:space="0" w:color="000000"/>
              <w:bottom w:val="single" w:sz="4" w:space="0" w:color="000000"/>
            </w:tcBorders>
            <w:shd w:val="clear" w:color="auto" w:fill="C00000"/>
          </w:tcPr>
          <w:p w14:paraId="2928E26D" w14:textId="77777777" w:rsidR="00E53BB2" w:rsidRPr="006D7DD1" w:rsidRDefault="00E53BB2" w:rsidP="006525F8">
            <w:pPr>
              <w:spacing w:after="120"/>
              <w:rPr>
                <w:sz w:val="16"/>
                <w:szCs w:val="16"/>
              </w:rPr>
            </w:pPr>
            <w:r w:rsidRPr="006D7DD1">
              <w:rPr>
                <w:rFonts w:eastAsia="SimSun"/>
                <w:b/>
                <w:bCs/>
                <w:i/>
                <w:sz w:val="16"/>
                <w:szCs w:val="16"/>
              </w:rPr>
              <w:t>INDIRIZZO DI POSTA ELETTRONICA</w:t>
            </w:r>
          </w:p>
        </w:tc>
        <w:tc>
          <w:tcPr>
            <w:tcW w:w="5954" w:type="dxa"/>
            <w:tcBorders>
              <w:top w:val="single" w:sz="4" w:space="0" w:color="000000"/>
              <w:left w:val="single" w:sz="4" w:space="0" w:color="000000"/>
              <w:bottom w:val="single" w:sz="4" w:space="0" w:color="000000"/>
              <w:right w:val="single" w:sz="4" w:space="0" w:color="000000"/>
            </w:tcBorders>
          </w:tcPr>
          <w:p w14:paraId="20832F5D" w14:textId="77777777" w:rsidR="00E53BB2" w:rsidRPr="006E5E96" w:rsidRDefault="00E53BB2" w:rsidP="006525F8">
            <w:pPr>
              <w:snapToGrid w:val="0"/>
              <w:spacing w:after="120"/>
              <w:rPr>
                <w:rFonts w:eastAsia="MS Mincho"/>
                <w:b/>
                <w:bCs/>
                <w:i/>
                <w:color w:val="7F7F7F"/>
                <w:sz w:val="16"/>
                <w:szCs w:val="16"/>
              </w:rPr>
            </w:pPr>
          </w:p>
        </w:tc>
      </w:tr>
      <w:tr w:rsidR="00E53BB2" w:rsidRPr="004C4A98" w14:paraId="270FB25B" w14:textId="77777777" w:rsidTr="006E5E96">
        <w:tc>
          <w:tcPr>
            <w:tcW w:w="3431" w:type="dxa"/>
            <w:tcBorders>
              <w:top w:val="single" w:sz="4" w:space="0" w:color="000000"/>
              <w:left w:val="single" w:sz="4" w:space="0" w:color="000000"/>
              <w:bottom w:val="single" w:sz="4" w:space="0" w:color="000000"/>
            </w:tcBorders>
            <w:shd w:val="clear" w:color="auto" w:fill="C00000"/>
          </w:tcPr>
          <w:p w14:paraId="5CF8F3DC" w14:textId="77777777" w:rsidR="00E53BB2" w:rsidRPr="006D7DD1" w:rsidRDefault="00E53BB2" w:rsidP="006525F8">
            <w:pPr>
              <w:spacing w:after="120"/>
              <w:rPr>
                <w:rFonts w:eastAsia="SimSun"/>
                <w:b/>
                <w:bCs/>
                <w:i/>
                <w:sz w:val="16"/>
                <w:szCs w:val="16"/>
              </w:rPr>
            </w:pPr>
            <w:r w:rsidRPr="006D7DD1">
              <w:rPr>
                <w:rFonts w:eastAsia="SimSun"/>
                <w:b/>
                <w:bCs/>
                <w:i/>
                <w:sz w:val="16"/>
                <w:szCs w:val="16"/>
              </w:rPr>
              <w:t>IN QUALITÀ DI (specificare)</w:t>
            </w:r>
          </w:p>
        </w:tc>
        <w:tc>
          <w:tcPr>
            <w:tcW w:w="5954" w:type="dxa"/>
            <w:tcBorders>
              <w:top w:val="single" w:sz="4" w:space="0" w:color="000000"/>
              <w:left w:val="single" w:sz="4" w:space="0" w:color="000000"/>
              <w:bottom w:val="single" w:sz="4" w:space="0" w:color="000000"/>
              <w:right w:val="single" w:sz="4" w:space="0" w:color="000000"/>
            </w:tcBorders>
          </w:tcPr>
          <w:p w14:paraId="55B02439" w14:textId="77777777" w:rsidR="00E53BB2" w:rsidRPr="006E5E96" w:rsidRDefault="00E53BB2" w:rsidP="006525F8">
            <w:pPr>
              <w:snapToGrid w:val="0"/>
              <w:spacing w:after="120"/>
              <w:rPr>
                <w:rFonts w:eastAsia="MS Mincho"/>
                <w:b/>
                <w:bCs/>
                <w:i/>
                <w:color w:val="7F7F7F"/>
                <w:sz w:val="16"/>
                <w:szCs w:val="16"/>
              </w:rPr>
            </w:pPr>
            <w:r w:rsidRPr="006E5E96">
              <w:rPr>
                <w:rFonts w:eastAsia="MS Mincho"/>
                <w:b/>
                <w:bCs/>
                <w:i/>
                <w:color w:val="7F7F7F"/>
                <w:sz w:val="16"/>
                <w:szCs w:val="16"/>
              </w:rPr>
              <w:t>Menù a tendina</w:t>
            </w:r>
          </w:p>
          <w:p w14:paraId="616A8EB9" w14:textId="77777777" w:rsidR="00E53BB2" w:rsidRPr="006E5E96" w:rsidRDefault="00E53BB2" w:rsidP="00E53BB2">
            <w:pPr>
              <w:numPr>
                <w:ilvl w:val="0"/>
                <w:numId w:val="45"/>
              </w:numPr>
              <w:snapToGrid w:val="0"/>
              <w:spacing w:after="120"/>
              <w:contextualSpacing/>
              <w:rPr>
                <w:rFonts w:eastAsia="MS Mincho"/>
                <w:b/>
                <w:bCs/>
                <w:i/>
                <w:color w:val="7F7F7F"/>
                <w:sz w:val="16"/>
                <w:szCs w:val="16"/>
              </w:rPr>
            </w:pPr>
            <w:r w:rsidRPr="006E5E96">
              <w:rPr>
                <w:rFonts w:eastAsia="MS Mincho"/>
                <w:b/>
                <w:bCs/>
                <w:i/>
                <w:color w:val="7F7F7F"/>
                <w:sz w:val="16"/>
                <w:szCs w:val="16"/>
              </w:rPr>
              <w:t>Legale rappresentante</w:t>
            </w:r>
          </w:p>
          <w:p w14:paraId="4FF23E40" w14:textId="77777777" w:rsidR="00E53BB2" w:rsidRPr="006E5E96" w:rsidRDefault="00E53BB2" w:rsidP="00E53BB2">
            <w:pPr>
              <w:numPr>
                <w:ilvl w:val="0"/>
                <w:numId w:val="45"/>
              </w:numPr>
              <w:snapToGrid w:val="0"/>
              <w:spacing w:after="120"/>
              <w:contextualSpacing/>
              <w:rPr>
                <w:rFonts w:eastAsia="MS Mincho"/>
                <w:b/>
                <w:bCs/>
                <w:i/>
                <w:color w:val="7F7F7F"/>
                <w:sz w:val="16"/>
                <w:szCs w:val="16"/>
              </w:rPr>
            </w:pPr>
            <w:r w:rsidRPr="006E5E96">
              <w:rPr>
                <w:rFonts w:eastAsia="MS Mincho"/>
                <w:b/>
                <w:bCs/>
                <w:i/>
                <w:color w:val="7F7F7F"/>
                <w:sz w:val="16"/>
                <w:szCs w:val="16"/>
              </w:rPr>
              <w:t>Procuratore speciale</w:t>
            </w:r>
          </w:p>
          <w:p w14:paraId="1B4AFE6F" w14:textId="651F2A84" w:rsidR="00E53BB2" w:rsidRPr="006E5E96" w:rsidRDefault="00E53BB2" w:rsidP="0087679C">
            <w:pPr>
              <w:snapToGrid w:val="0"/>
              <w:spacing w:after="120"/>
              <w:ind w:left="360"/>
              <w:contextualSpacing/>
              <w:rPr>
                <w:rFonts w:eastAsia="MS Mincho"/>
                <w:b/>
                <w:bCs/>
                <w:i/>
                <w:color w:val="7F7F7F"/>
                <w:sz w:val="16"/>
                <w:szCs w:val="16"/>
              </w:rPr>
            </w:pPr>
          </w:p>
        </w:tc>
      </w:tr>
      <w:tr w:rsidR="00E53BB2" w:rsidRPr="004C4A98" w14:paraId="31E4BBA3" w14:textId="77777777" w:rsidTr="006E5E96">
        <w:tc>
          <w:tcPr>
            <w:tcW w:w="3431" w:type="dxa"/>
            <w:tcBorders>
              <w:top w:val="single" w:sz="4" w:space="0" w:color="000000"/>
              <w:left w:val="single" w:sz="4" w:space="0" w:color="000000"/>
              <w:bottom w:val="single" w:sz="4" w:space="0" w:color="000000"/>
            </w:tcBorders>
            <w:shd w:val="clear" w:color="auto" w:fill="C00000"/>
          </w:tcPr>
          <w:p w14:paraId="203A1238" w14:textId="77777777" w:rsidR="00E53BB2" w:rsidRPr="006D7DD1" w:rsidRDefault="00E53BB2" w:rsidP="006525F8">
            <w:pPr>
              <w:spacing w:after="120"/>
              <w:rPr>
                <w:rFonts w:eastAsia="SimSun"/>
                <w:b/>
                <w:bCs/>
                <w:i/>
                <w:sz w:val="16"/>
                <w:szCs w:val="16"/>
              </w:rPr>
            </w:pPr>
            <w:r w:rsidRPr="006D7DD1">
              <w:rPr>
                <w:rFonts w:eastAsia="SimSun"/>
                <w:b/>
                <w:bCs/>
                <w:i/>
                <w:sz w:val="16"/>
                <w:szCs w:val="16"/>
              </w:rPr>
              <w:t>DATI PROCURA (NEL CASO DI PROCURATORE)</w:t>
            </w:r>
          </w:p>
        </w:tc>
        <w:tc>
          <w:tcPr>
            <w:tcW w:w="5954" w:type="dxa"/>
            <w:tcBorders>
              <w:top w:val="single" w:sz="4" w:space="0" w:color="000000"/>
              <w:left w:val="single" w:sz="4" w:space="0" w:color="000000"/>
              <w:bottom w:val="single" w:sz="4" w:space="0" w:color="000000"/>
              <w:right w:val="single" w:sz="4" w:space="0" w:color="000000"/>
            </w:tcBorders>
          </w:tcPr>
          <w:p w14:paraId="6ED9BAEB" w14:textId="77777777" w:rsidR="00E53BB2" w:rsidRPr="006E5E96" w:rsidRDefault="00E53BB2" w:rsidP="006525F8">
            <w:pPr>
              <w:snapToGrid w:val="0"/>
              <w:spacing w:after="120"/>
              <w:rPr>
                <w:rFonts w:eastAsia="MS Mincho"/>
                <w:b/>
                <w:bCs/>
                <w:i/>
                <w:color w:val="7F7F7F"/>
                <w:sz w:val="16"/>
                <w:szCs w:val="16"/>
              </w:rPr>
            </w:pPr>
            <w:r w:rsidRPr="006E5E96">
              <w:rPr>
                <w:rFonts w:eastAsia="MS Mincho"/>
                <w:b/>
                <w:bCs/>
                <w:i/>
                <w:color w:val="7F7F7F"/>
                <w:sz w:val="16"/>
                <w:szCs w:val="16"/>
              </w:rPr>
              <w:t>Procura n° _________del ____/____/___</w:t>
            </w:r>
          </w:p>
        </w:tc>
      </w:tr>
    </w:tbl>
    <w:p w14:paraId="5F86DA47" w14:textId="77777777" w:rsidR="00E53BB2" w:rsidRPr="006B256F" w:rsidRDefault="00E53BB2" w:rsidP="006B256F">
      <w:pPr>
        <w:autoSpaceDE w:val="0"/>
        <w:autoSpaceDN w:val="0"/>
        <w:adjustRightInd w:val="0"/>
        <w:spacing w:line="360" w:lineRule="auto"/>
        <w:rPr>
          <w:rFonts w:eastAsia="MS Mincho"/>
          <w:b/>
          <w:bCs/>
          <w:kern w:val="0"/>
          <w:lang w:eastAsia="it-IT"/>
        </w:rPr>
      </w:pPr>
    </w:p>
    <w:bookmarkEnd w:id="5"/>
    <w:p w14:paraId="27A3CDC8" w14:textId="4531FD74" w:rsidR="006E5E96" w:rsidRDefault="003A19D4" w:rsidP="0087679C">
      <w:pPr>
        <w:pStyle w:val="ListParagraph"/>
        <w:numPr>
          <w:ilvl w:val="1"/>
          <w:numId w:val="122"/>
        </w:numPr>
        <w:suppressAutoHyphens w:val="0"/>
        <w:spacing w:line="240" w:lineRule="auto"/>
        <w:jc w:val="left"/>
        <w:rPr>
          <w:rFonts w:eastAsia="MS Mincho"/>
          <w:b/>
          <w:color w:val="C00000"/>
          <w:kern w:val="0"/>
          <w:lang w:eastAsia="it-IT"/>
        </w:rPr>
      </w:pPr>
      <w:r w:rsidRPr="0087679C">
        <w:rPr>
          <w:rFonts w:eastAsia="MS Mincho"/>
          <w:b/>
          <w:color w:val="C00000"/>
          <w:kern w:val="0"/>
          <w:lang w:eastAsia="it-IT"/>
        </w:rPr>
        <w:t xml:space="preserve">– </w:t>
      </w:r>
      <w:r w:rsidR="00E53BB2" w:rsidRPr="0087679C">
        <w:rPr>
          <w:rFonts w:eastAsia="MS Mincho"/>
          <w:b/>
          <w:color w:val="C00000"/>
          <w:kern w:val="0"/>
          <w:lang w:eastAsia="it-IT"/>
        </w:rPr>
        <w:t xml:space="preserve">Dati identificativi del </w:t>
      </w:r>
      <w:r w:rsidR="006D7DD1" w:rsidRPr="0087679C">
        <w:rPr>
          <w:rFonts w:eastAsia="MS Mincho"/>
          <w:b/>
          <w:color w:val="C00000"/>
          <w:kern w:val="0"/>
          <w:lang w:eastAsia="it-IT"/>
        </w:rPr>
        <w:t xml:space="preserve">Soggetto </w:t>
      </w:r>
      <w:r w:rsidR="00E53BB2" w:rsidRPr="0087679C">
        <w:rPr>
          <w:rFonts w:eastAsia="MS Mincho"/>
          <w:b/>
          <w:color w:val="C00000"/>
          <w:kern w:val="0"/>
          <w:lang w:eastAsia="it-IT"/>
        </w:rPr>
        <w:t>Proponente</w:t>
      </w:r>
      <w:r w:rsidR="00F47506" w:rsidRPr="0087679C">
        <w:rPr>
          <w:rFonts w:eastAsia="MS Mincho"/>
          <w:b/>
          <w:color w:val="C00000"/>
          <w:kern w:val="0"/>
          <w:lang w:eastAsia="it-IT"/>
        </w:rPr>
        <w:t xml:space="preserve"> </w:t>
      </w:r>
    </w:p>
    <w:p w14:paraId="29D52DE6" w14:textId="77777777" w:rsidR="0087679C" w:rsidRPr="0087679C" w:rsidRDefault="0087679C" w:rsidP="0087679C">
      <w:pPr>
        <w:pStyle w:val="ListParagraph"/>
        <w:suppressAutoHyphens w:val="0"/>
        <w:spacing w:line="240" w:lineRule="auto"/>
        <w:jc w:val="left"/>
        <w:rPr>
          <w:rFonts w:eastAsia="MS Mincho"/>
          <w:b/>
          <w:color w:val="C00000"/>
          <w:kern w:val="0"/>
          <w:lang w:eastAsia="it-IT"/>
        </w:rPr>
      </w:pPr>
    </w:p>
    <w:tbl>
      <w:tblPr>
        <w:tblW w:w="9385" w:type="dxa"/>
        <w:tblInd w:w="108" w:type="dxa"/>
        <w:tblLayout w:type="fixed"/>
        <w:tblCellMar>
          <w:top w:w="57" w:type="dxa"/>
        </w:tblCellMar>
        <w:tblLook w:val="0000" w:firstRow="0" w:lastRow="0" w:firstColumn="0" w:lastColumn="0" w:noHBand="0" w:noVBand="0"/>
      </w:tblPr>
      <w:tblGrid>
        <w:gridCol w:w="3431"/>
        <w:gridCol w:w="5954"/>
      </w:tblGrid>
      <w:tr w:rsidR="00E53BB2" w:rsidRPr="004C4A98" w14:paraId="7FBF5ED2" w14:textId="77777777" w:rsidTr="006E5E96">
        <w:tc>
          <w:tcPr>
            <w:tcW w:w="3431" w:type="dxa"/>
            <w:tcBorders>
              <w:top w:val="single" w:sz="4" w:space="0" w:color="000000"/>
              <w:left w:val="single" w:sz="4" w:space="0" w:color="000000"/>
              <w:bottom w:val="single" w:sz="4" w:space="0" w:color="000000"/>
            </w:tcBorders>
            <w:shd w:val="clear" w:color="auto" w:fill="C00000"/>
          </w:tcPr>
          <w:p w14:paraId="521A2FEC" w14:textId="77777777" w:rsidR="00E53BB2" w:rsidRPr="006E5E96" w:rsidRDefault="00E53BB2" w:rsidP="006525F8">
            <w:pPr>
              <w:spacing w:after="120"/>
              <w:rPr>
                <w:sz w:val="16"/>
                <w:szCs w:val="16"/>
              </w:rPr>
            </w:pPr>
            <w:bookmarkStart w:id="6" w:name="_Hlk138763444"/>
            <w:r w:rsidRPr="006E5E96">
              <w:rPr>
                <w:rFonts w:eastAsia="SimSun"/>
                <w:b/>
                <w:bCs/>
                <w:i/>
                <w:sz w:val="16"/>
                <w:szCs w:val="16"/>
              </w:rPr>
              <w:t>DENOMINAZIONE</w:t>
            </w:r>
          </w:p>
        </w:tc>
        <w:tc>
          <w:tcPr>
            <w:tcW w:w="5954" w:type="dxa"/>
            <w:tcBorders>
              <w:top w:val="single" w:sz="4" w:space="0" w:color="000000"/>
              <w:left w:val="single" w:sz="4" w:space="0" w:color="000000"/>
              <w:bottom w:val="single" w:sz="4" w:space="0" w:color="000000"/>
              <w:right w:val="single" w:sz="4" w:space="0" w:color="000000"/>
            </w:tcBorders>
          </w:tcPr>
          <w:p w14:paraId="51AD4866" w14:textId="77777777" w:rsidR="00E53BB2" w:rsidRPr="006E5E96" w:rsidRDefault="00E53BB2" w:rsidP="006525F8">
            <w:pPr>
              <w:snapToGrid w:val="0"/>
              <w:spacing w:after="120"/>
              <w:rPr>
                <w:rFonts w:eastAsia="SimSun"/>
                <w:b/>
                <w:bCs/>
                <w:i/>
                <w:sz w:val="16"/>
                <w:szCs w:val="16"/>
              </w:rPr>
            </w:pPr>
          </w:p>
        </w:tc>
      </w:tr>
      <w:tr w:rsidR="006D7DD1" w:rsidRPr="004C4A98" w14:paraId="2B76F016" w14:textId="77777777" w:rsidTr="006E5E96">
        <w:tc>
          <w:tcPr>
            <w:tcW w:w="3431" w:type="dxa"/>
            <w:tcBorders>
              <w:top w:val="single" w:sz="4" w:space="0" w:color="000000"/>
              <w:left w:val="single" w:sz="4" w:space="0" w:color="000000"/>
              <w:bottom w:val="single" w:sz="4" w:space="0" w:color="000000"/>
            </w:tcBorders>
            <w:shd w:val="clear" w:color="auto" w:fill="C00000"/>
          </w:tcPr>
          <w:p w14:paraId="6BA5A276" w14:textId="77777777" w:rsidR="006D7DD1" w:rsidRPr="006E5E96" w:rsidRDefault="006D7DD1" w:rsidP="006525F8">
            <w:pPr>
              <w:spacing w:after="120"/>
              <w:rPr>
                <w:rFonts w:eastAsia="SimSun"/>
                <w:b/>
                <w:bCs/>
                <w:i/>
                <w:sz w:val="16"/>
                <w:szCs w:val="16"/>
              </w:rPr>
            </w:pPr>
            <w:r>
              <w:rPr>
                <w:rFonts w:eastAsia="SimSun"/>
                <w:b/>
                <w:bCs/>
                <w:i/>
                <w:sz w:val="16"/>
                <w:szCs w:val="16"/>
              </w:rPr>
              <w:t>FORMA GIURIDICA</w:t>
            </w:r>
          </w:p>
        </w:tc>
        <w:tc>
          <w:tcPr>
            <w:tcW w:w="5954" w:type="dxa"/>
            <w:tcBorders>
              <w:top w:val="single" w:sz="4" w:space="0" w:color="000000"/>
              <w:left w:val="single" w:sz="4" w:space="0" w:color="000000"/>
              <w:bottom w:val="single" w:sz="4" w:space="0" w:color="000000"/>
              <w:right w:val="single" w:sz="4" w:space="0" w:color="000000"/>
            </w:tcBorders>
          </w:tcPr>
          <w:p w14:paraId="4C567297" w14:textId="77777777" w:rsidR="006D7DD1" w:rsidRPr="006E5E96" w:rsidRDefault="006D7DD1" w:rsidP="006525F8">
            <w:pPr>
              <w:snapToGrid w:val="0"/>
              <w:spacing w:after="120"/>
              <w:rPr>
                <w:rFonts w:eastAsia="SimSun"/>
                <w:b/>
                <w:bCs/>
                <w:i/>
                <w:sz w:val="16"/>
                <w:szCs w:val="16"/>
              </w:rPr>
            </w:pPr>
          </w:p>
        </w:tc>
      </w:tr>
      <w:tr w:rsidR="00E53BB2" w:rsidRPr="004C4A98" w14:paraId="5E3061E5" w14:textId="77777777" w:rsidTr="006E5E96">
        <w:tc>
          <w:tcPr>
            <w:tcW w:w="3431" w:type="dxa"/>
            <w:tcBorders>
              <w:top w:val="single" w:sz="4" w:space="0" w:color="000000"/>
              <w:left w:val="single" w:sz="4" w:space="0" w:color="000000"/>
              <w:bottom w:val="single" w:sz="4" w:space="0" w:color="000000"/>
            </w:tcBorders>
            <w:shd w:val="clear" w:color="auto" w:fill="C00000"/>
          </w:tcPr>
          <w:p w14:paraId="0CE53EAF" w14:textId="77777777" w:rsidR="00E53BB2" w:rsidRPr="006E5E96" w:rsidRDefault="00E53BB2" w:rsidP="006525F8">
            <w:pPr>
              <w:spacing w:after="120"/>
              <w:rPr>
                <w:sz w:val="16"/>
                <w:szCs w:val="16"/>
              </w:rPr>
            </w:pPr>
            <w:r w:rsidRPr="006E5E96">
              <w:rPr>
                <w:rFonts w:eastAsia="SimSun"/>
                <w:b/>
                <w:bCs/>
                <w:i/>
                <w:sz w:val="16"/>
                <w:szCs w:val="16"/>
              </w:rPr>
              <w:t>CODICE FISCALE</w:t>
            </w:r>
          </w:p>
        </w:tc>
        <w:tc>
          <w:tcPr>
            <w:tcW w:w="5954" w:type="dxa"/>
            <w:tcBorders>
              <w:top w:val="single" w:sz="4" w:space="0" w:color="000000"/>
              <w:left w:val="single" w:sz="4" w:space="0" w:color="000000"/>
              <w:bottom w:val="single" w:sz="4" w:space="0" w:color="000000"/>
              <w:right w:val="single" w:sz="4" w:space="0" w:color="000000"/>
            </w:tcBorders>
          </w:tcPr>
          <w:p w14:paraId="51A26603" w14:textId="77777777" w:rsidR="00E53BB2" w:rsidRPr="006E5E96" w:rsidRDefault="00E53BB2" w:rsidP="006525F8">
            <w:pPr>
              <w:snapToGrid w:val="0"/>
              <w:spacing w:after="120"/>
              <w:rPr>
                <w:rFonts w:eastAsia="MS Mincho"/>
                <w:b/>
                <w:bCs/>
                <w:i/>
                <w:sz w:val="16"/>
                <w:szCs w:val="16"/>
              </w:rPr>
            </w:pPr>
          </w:p>
        </w:tc>
      </w:tr>
      <w:tr w:rsidR="00E53BB2" w:rsidRPr="004C4A98" w14:paraId="410C151B" w14:textId="77777777" w:rsidTr="006E5E96">
        <w:tc>
          <w:tcPr>
            <w:tcW w:w="3431" w:type="dxa"/>
            <w:tcBorders>
              <w:top w:val="single" w:sz="4" w:space="0" w:color="000000"/>
              <w:left w:val="single" w:sz="4" w:space="0" w:color="000000"/>
              <w:bottom w:val="single" w:sz="4" w:space="0" w:color="000000"/>
            </w:tcBorders>
            <w:shd w:val="clear" w:color="auto" w:fill="C00000"/>
          </w:tcPr>
          <w:p w14:paraId="0128821C" w14:textId="77777777" w:rsidR="00E53BB2" w:rsidRPr="006E5E96" w:rsidRDefault="00E53BB2" w:rsidP="006525F8">
            <w:pPr>
              <w:spacing w:after="120"/>
              <w:rPr>
                <w:sz w:val="16"/>
                <w:szCs w:val="16"/>
              </w:rPr>
            </w:pPr>
            <w:r w:rsidRPr="006E5E96">
              <w:rPr>
                <w:rFonts w:eastAsia="SimSun"/>
                <w:b/>
                <w:bCs/>
                <w:i/>
                <w:sz w:val="16"/>
                <w:szCs w:val="16"/>
              </w:rPr>
              <w:t>PARTITA IVA</w:t>
            </w:r>
          </w:p>
        </w:tc>
        <w:tc>
          <w:tcPr>
            <w:tcW w:w="5954" w:type="dxa"/>
            <w:tcBorders>
              <w:top w:val="single" w:sz="4" w:space="0" w:color="000000"/>
              <w:left w:val="single" w:sz="4" w:space="0" w:color="000000"/>
              <w:bottom w:val="single" w:sz="4" w:space="0" w:color="000000"/>
              <w:right w:val="single" w:sz="4" w:space="0" w:color="000000"/>
            </w:tcBorders>
          </w:tcPr>
          <w:p w14:paraId="0A141F94" w14:textId="77777777" w:rsidR="00E53BB2" w:rsidRPr="006E5E96" w:rsidRDefault="00E53BB2" w:rsidP="006525F8">
            <w:pPr>
              <w:snapToGrid w:val="0"/>
              <w:spacing w:after="120"/>
              <w:rPr>
                <w:rFonts w:eastAsia="MS Mincho"/>
                <w:b/>
                <w:bCs/>
                <w:i/>
                <w:sz w:val="16"/>
                <w:szCs w:val="16"/>
              </w:rPr>
            </w:pPr>
          </w:p>
        </w:tc>
      </w:tr>
      <w:tr w:rsidR="00E53BB2" w:rsidRPr="004C4A98" w14:paraId="63D42622" w14:textId="77777777" w:rsidTr="006E5E96">
        <w:trPr>
          <w:trHeight w:val="225"/>
        </w:trPr>
        <w:tc>
          <w:tcPr>
            <w:tcW w:w="3431" w:type="dxa"/>
            <w:tcBorders>
              <w:top w:val="single" w:sz="4" w:space="0" w:color="000000"/>
              <w:left w:val="single" w:sz="4" w:space="0" w:color="000000"/>
              <w:bottom w:val="single" w:sz="4" w:space="0" w:color="000000"/>
            </w:tcBorders>
            <w:shd w:val="clear" w:color="auto" w:fill="C00000"/>
          </w:tcPr>
          <w:p w14:paraId="079295D3" w14:textId="77777777" w:rsidR="00E53BB2" w:rsidRPr="006E5E96" w:rsidRDefault="00E53BB2" w:rsidP="006525F8">
            <w:pPr>
              <w:spacing w:after="120"/>
              <w:rPr>
                <w:sz w:val="16"/>
                <w:szCs w:val="16"/>
              </w:rPr>
            </w:pPr>
            <w:r w:rsidRPr="006E5E96">
              <w:rPr>
                <w:rFonts w:eastAsia="SimSun"/>
                <w:b/>
                <w:bCs/>
                <w:i/>
                <w:sz w:val="16"/>
                <w:szCs w:val="16"/>
              </w:rPr>
              <w:t>TIPOLOGIA SOGGETTO</w:t>
            </w:r>
          </w:p>
        </w:tc>
        <w:tc>
          <w:tcPr>
            <w:tcW w:w="5954" w:type="dxa"/>
            <w:tcBorders>
              <w:top w:val="single" w:sz="4" w:space="0" w:color="000000"/>
              <w:left w:val="single" w:sz="4" w:space="0" w:color="000000"/>
              <w:bottom w:val="single" w:sz="4" w:space="0" w:color="000000"/>
              <w:right w:val="single" w:sz="4" w:space="0" w:color="000000"/>
            </w:tcBorders>
          </w:tcPr>
          <w:p w14:paraId="1D8A75C1" w14:textId="0C857C7F" w:rsidR="00E53BB2" w:rsidRPr="006E5E96" w:rsidRDefault="00047EDA" w:rsidP="006525F8">
            <w:pPr>
              <w:snapToGrid w:val="0"/>
              <w:spacing w:line="240" w:lineRule="auto"/>
              <w:rPr>
                <w:b/>
                <w:bCs/>
                <w:i/>
                <w:sz w:val="16"/>
                <w:szCs w:val="16"/>
              </w:rPr>
            </w:pPr>
            <w:r>
              <w:rPr>
                <w:b/>
                <w:bCs/>
                <w:i/>
                <w:sz w:val="16"/>
                <w:szCs w:val="16"/>
              </w:rPr>
              <w:t>Agenzia Formativa</w:t>
            </w:r>
          </w:p>
        </w:tc>
      </w:tr>
      <w:tr w:rsidR="00E53BB2" w:rsidRPr="004C4A98" w14:paraId="674C058D" w14:textId="77777777" w:rsidTr="006E5E96">
        <w:trPr>
          <w:trHeight w:val="225"/>
        </w:trPr>
        <w:tc>
          <w:tcPr>
            <w:tcW w:w="3431" w:type="dxa"/>
            <w:tcBorders>
              <w:top w:val="single" w:sz="4" w:space="0" w:color="000000"/>
              <w:left w:val="single" w:sz="4" w:space="0" w:color="000000"/>
              <w:bottom w:val="single" w:sz="4" w:space="0" w:color="000000"/>
            </w:tcBorders>
            <w:shd w:val="clear" w:color="auto" w:fill="C00000"/>
          </w:tcPr>
          <w:p w14:paraId="5CC7C8F5" w14:textId="77777777" w:rsidR="00E53BB2" w:rsidRPr="006E5E96" w:rsidRDefault="00E53BB2" w:rsidP="006525F8">
            <w:pPr>
              <w:spacing w:after="120"/>
              <w:rPr>
                <w:rFonts w:eastAsia="SimSun"/>
                <w:b/>
                <w:bCs/>
                <w:i/>
                <w:sz w:val="16"/>
                <w:szCs w:val="16"/>
              </w:rPr>
            </w:pPr>
            <w:r w:rsidRPr="006E5E96">
              <w:rPr>
                <w:rFonts w:eastAsia="SimSun"/>
                <w:b/>
                <w:bCs/>
                <w:i/>
                <w:sz w:val="16"/>
                <w:szCs w:val="16"/>
              </w:rPr>
              <w:t>MODALITÀ DI PARTECIPAZIONE</w:t>
            </w:r>
          </w:p>
        </w:tc>
        <w:tc>
          <w:tcPr>
            <w:tcW w:w="5954" w:type="dxa"/>
            <w:tcBorders>
              <w:top w:val="single" w:sz="4" w:space="0" w:color="000000"/>
              <w:left w:val="single" w:sz="4" w:space="0" w:color="000000"/>
              <w:bottom w:val="single" w:sz="4" w:space="0" w:color="000000"/>
              <w:right w:val="single" w:sz="4" w:space="0" w:color="000000"/>
            </w:tcBorders>
          </w:tcPr>
          <w:p w14:paraId="77753A57" w14:textId="77777777" w:rsidR="00E53BB2" w:rsidRPr="006E5E96" w:rsidRDefault="00F47506" w:rsidP="00F47506">
            <w:pPr>
              <w:snapToGrid w:val="0"/>
              <w:spacing w:after="120"/>
              <w:rPr>
                <w:rFonts w:eastAsia="MS Mincho"/>
                <w:b/>
                <w:bCs/>
                <w:i/>
                <w:color w:val="7F7F7F"/>
                <w:sz w:val="16"/>
                <w:szCs w:val="16"/>
              </w:rPr>
            </w:pPr>
            <w:r w:rsidRPr="006E5E96">
              <w:rPr>
                <w:rFonts w:eastAsia="MS Mincho"/>
                <w:b/>
                <w:bCs/>
                <w:i/>
                <w:color w:val="7F7F7F"/>
                <w:sz w:val="16"/>
                <w:szCs w:val="16"/>
              </w:rPr>
              <w:t>Associazione Temporanea di Scopo</w:t>
            </w:r>
          </w:p>
        </w:tc>
      </w:tr>
      <w:tr w:rsidR="00F47506" w:rsidRPr="00EE2D94" w14:paraId="58B07D6C" w14:textId="77777777" w:rsidTr="00EE2D94">
        <w:trPr>
          <w:trHeight w:val="225"/>
        </w:trPr>
        <w:tc>
          <w:tcPr>
            <w:tcW w:w="3431" w:type="dxa"/>
            <w:tcBorders>
              <w:top w:val="single" w:sz="4" w:space="0" w:color="000000"/>
              <w:left w:val="single" w:sz="4" w:space="0" w:color="000000"/>
              <w:bottom w:val="single" w:sz="4" w:space="0" w:color="000000"/>
            </w:tcBorders>
            <w:shd w:val="clear" w:color="auto" w:fill="C00000"/>
          </w:tcPr>
          <w:p w14:paraId="30CFF2A1" w14:textId="523EC63A" w:rsidR="00F47506" w:rsidRPr="00EE2D94" w:rsidRDefault="00F47506" w:rsidP="00F47506">
            <w:pPr>
              <w:spacing w:after="120"/>
              <w:rPr>
                <w:rFonts w:eastAsia="SimSun"/>
                <w:b/>
                <w:bCs/>
                <w:i/>
                <w:sz w:val="16"/>
                <w:szCs w:val="16"/>
              </w:rPr>
            </w:pPr>
            <w:r w:rsidRPr="00EE2D94">
              <w:rPr>
                <w:rFonts w:eastAsia="SimSun"/>
                <w:b/>
                <w:bCs/>
                <w:i/>
                <w:sz w:val="16"/>
                <w:szCs w:val="16"/>
              </w:rPr>
              <w:t>MACROTIPOLOGIA B</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14:paraId="349BD112" w14:textId="77777777" w:rsidR="00F47506" w:rsidRPr="00EE2D94" w:rsidRDefault="006E5E96" w:rsidP="00F47506">
            <w:pPr>
              <w:snapToGrid w:val="0"/>
              <w:spacing w:after="120"/>
              <w:rPr>
                <w:rFonts w:eastAsia="MS Mincho"/>
                <w:b/>
                <w:bCs/>
                <w:i/>
                <w:color w:val="7F7F7F"/>
                <w:sz w:val="16"/>
                <w:szCs w:val="16"/>
              </w:rPr>
            </w:pPr>
            <w:r w:rsidRPr="00EE2D94">
              <w:rPr>
                <w:rFonts w:eastAsia="MS Mincho"/>
                <w:b/>
                <w:bCs/>
                <w:i/>
                <w:color w:val="7F7F7F"/>
                <w:sz w:val="16"/>
                <w:szCs w:val="16"/>
              </w:rPr>
              <w:t>Inserire numero accreditamento</w:t>
            </w:r>
          </w:p>
        </w:tc>
      </w:tr>
      <w:tr w:rsidR="00F47506" w:rsidRPr="00EE2D94" w14:paraId="397F4D72" w14:textId="77777777" w:rsidTr="00EE2D94">
        <w:trPr>
          <w:trHeight w:val="225"/>
        </w:trPr>
        <w:tc>
          <w:tcPr>
            <w:tcW w:w="3431" w:type="dxa"/>
            <w:tcBorders>
              <w:top w:val="single" w:sz="4" w:space="0" w:color="000000"/>
              <w:left w:val="single" w:sz="4" w:space="0" w:color="000000"/>
              <w:bottom w:val="single" w:sz="4" w:space="0" w:color="000000"/>
            </w:tcBorders>
            <w:shd w:val="clear" w:color="auto" w:fill="C00000"/>
          </w:tcPr>
          <w:p w14:paraId="05C888EE" w14:textId="7805C6C9" w:rsidR="00F47506" w:rsidRPr="00EE2D94" w:rsidRDefault="00F47506" w:rsidP="00F47506">
            <w:pPr>
              <w:spacing w:after="120"/>
              <w:rPr>
                <w:rFonts w:eastAsia="SimSun"/>
                <w:b/>
                <w:bCs/>
                <w:i/>
                <w:sz w:val="16"/>
                <w:szCs w:val="16"/>
              </w:rPr>
            </w:pPr>
            <w:r w:rsidRPr="00EE2D94">
              <w:rPr>
                <w:rFonts w:eastAsia="SimSun"/>
                <w:b/>
                <w:bCs/>
                <w:i/>
                <w:sz w:val="16"/>
                <w:szCs w:val="16"/>
              </w:rPr>
              <w:t>MACROTIPOLOGIA C</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14:paraId="7939CD20" w14:textId="77777777" w:rsidR="00F47506" w:rsidRPr="00EE2D94" w:rsidRDefault="006E5E96" w:rsidP="00F47506">
            <w:pPr>
              <w:snapToGrid w:val="0"/>
              <w:spacing w:after="120"/>
              <w:rPr>
                <w:rFonts w:eastAsia="MS Mincho"/>
                <w:b/>
                <w:bCs/>
                <w:i/>
                <w:color w:val="7F7F7F"/>
                <w:sz w:val="16"/>
                <w:szCs w:val="16"/>
              </w:rPr>
            </w:pPr>
            <w:r w:rsidRPr="00EE2D94">
              <w:rPr>
                <w:rFonts w:eastAsia="MS Mincho"/>
                <w:b/>
                <w:bCs/>
                <w:i/>
                <w:color w:val="7F7F7F"/>
                <w:sz w:val="16"/>
                <w:szCs w:val="16"/>
              </w:rPr>
              <w:t>Inserire numero accreditamento</w:t>
            </w:r>
          </w:p>
        </w:tc>
      </w:tr>
      <w:tr w:rsidR="00F47506" w:rsidRPr="004C4A98" w14:paraId="2B462BB1" w14:textId="77777777" w:rsidTr="006E5E96">
        <w:trPr>
          <w:trHeight w:val="225"/>
        </w:trPr>
        <w:tc>
          <w:tcPr>
            <w:tcW w:w="3431" w:type="dxa"/>
            <w:tcBorders>
              <w:top w:val="single" w:sz="4" w:space="0" w:color="000000"/>
              <w:left w:val="single" w:sz="4" w:space="0" w:color="000000"/>
              <w:bottom w:val="single" w:sz="4" w:space="0" w:color="000000"/>
            </w:tcBorders>
            <w:shd w:val="clear" w:color="auto" w:fill="C00000"/>
          </w:tcPr>
          <w:p w14:paraId="63CADBF7" w14:textId="77777777" w:rsidR="00F47506" w:rsidRPr="00EE2D94" w:rsidRDefault="00F47506" w:rsidP="00F47506">
            <w:pPr>
              <w:spacing w:after="120"/>
              <w:rPr>
                <w:rFonts w:eastAsia="SimSun"/>
                <w:b/>
                <w:bCs/>
                <w:i/>
                <w:sz w:val="16"/>
                <w:szCs w:val="16"/>
              </w:rPr>
            </w:pPr>
            <w:r w:rsidRPr="00EE2D94">
              <w:rPr>
                <w:rFonts w:eastAsia="SimSun"/>
                <w:b/>
                <w:bCs/>
                <w:i/>
                <w:sz w:val="16"/>
                <w:szCs w:val="16"/>
              </w:rPr>
              <w:t>RUOLO</w:t>
            </w:r>
          </w:p>
        </w:tc>
        <w:tc>
          <w:tcPr>
            <w:tcW w:w="5954" w:type="dxa"/>
            <w:tcBorders>
              <w:top w:val="single" w:sz="4" w:space="0" w:color="000000"/>
              <w:left w:val="single" w:sz="4" w:space="0" w:color="000000"/>
              <w:bottom w:val="single" w:sz="4" w:space="0" w:color="000000"/>
              <w:right w:val="single" w:sz="4" w:space="0" w:color="000000"/>
            </w:tcBorders>
          </w:tcPr>
          <w:p w14:paraId="78656C7E" w14:textId="77777777" w:rsidR="00F47506" w:rsidRPr="00EE2D94" w:rsidRDefault="00F47506" w:rsidP="00F47506">
            <w:pPr>
              <w:snapToGrid w:val="0"/>
              <w:spacing w:after="120"/>
              <w:rPr>
                <w:rFonts w:eastAsia="MS Mincho"/>
                <w:b/>
                <w:bCs/>
                <w:i/>
                <w:color w:val="7F7F7F"/>
                <w:sz w:val="16"/>
                <w:szCs w:val="16"/>
              </w:rPr>
            </w:pPr>
            <w:r w:rsidRPr="00EE2D94">
              <w:rPr>
                <w:rFonts w:eastAsia="MS Mincho"/>
                <w:b/>
                <w:bCs/>
                <w:i/>
                <w:color w:val="7F7F7F"/>
                <w:sz w:val="16"/>
                <w:szCs w:val="16"/>
              </w:rPr>
              <w:t>Menù a tendina</w:t>
            </w:r>
          </w:p>
          <w:p w14:paraId="11119719" w14:textId="77777777" w:rsidR="00F47506" w:rsidRPr="00EE2D94" w:rsidRDefault="00F47506" w:rsidP="00916070">
            <w:pPr>
              <w:numPr>
                <w:ilvl w:val="0"/>
                <w:numId w:val="45"/>
              </w:numPr>
              <w:snapToGrid w:val="0"/>
              <w:spacing w:after="120"/>
              <w:contextualSpacing/>
              <w:rPr>
                <w:rFonts w:eastAsia="MS Mincho"/>
                <w:b/>
                <w:bCs/>
                <w:i/>
                <w:color w:val="7F7F7F"/>
                <w:sz w:val="16"/>
                <w:szCs w:val="16"/>
              </w:rPr>
            </w:pPr>
            <w:r w:rsidRPr="00EE2D94">
              <w:rPr>
                <w:rFonts w:eastAsia="MS Mincho"/>
                <w:b/>
                <w:bCs/>
                <w:i/>
                <w:color w:val="7F7F7F"/>
                <w:sz w:val="16"/>
                <w:szCs w:val="16"/>
              </w:rPr>
              <w:t>Capofila</w:t>
            </w:r>
          </w:p>
          <w:p w14:paraId="66000ED7" w14:textId="70509E29" w:rsidR="00A27047" w:rsidRPr="00EE2D94" w:rsidRDefault="00A27047" w:rsidP="00916070">
            <w:pPr>
              <w:numPr>
                <w:ilvl w:val="0"/>
                <w:numId w:val="45"/>
              </w:numPr>
              <w:snapToGrid w:val="0"/>
              <w:spacing w:after="120"/>
              <w:contextualSpacing/>
              <w:rPr>
                <w:rFonts w:eastAsia="MS Mincho"/>
                <w:b/>
                <w:bCs/>
                <w:i/>
                <w:color w:val="7F7F7F"/>
                <w:sz w:val="16"/>
                <w:szCs w:val="16"/>
              </w:rPr>
            </w:pPr>
            <w:r w:rsidRPr="00EE2D94">
              <w:rPr>
                <w:rFonts w:eastAsia="MS Mincho"/>
                <w:b/>
                <w:bCs/>
                <w:i/>
                <w:color w:val="7F7F7F"/>
                <w:sz w:val="16"/>
                <w:szCs w:val="16"/>
              </w:rPr>
              <w:t>Componente ATS</w:t>
            </w:r>
          </w:p>
        </w:tc>
      </w:tr>
      <w:tr w:rsidR="00F47506" w:rsidRPr="004C4A98" w14:paraId="671EBD77" w14:textId="77777777" w:rsidTr="006E5E96">
        <w:trPr>
          <w:trHeight w:val="225"/>
        </w:trPr>
        <w:tc>
          <w:tcPr>
            <w:tcW w:w="3431" w:type="dxa"/>
            <w:tcBorders>
              <w:top w:val="single" w:sz="4" w:space="0" w:color="000000"/>
              <w:left w:val="single" w:sz="4" w:space="0" w:color="000000"/>
              <w:bottom w:val="single" w:sz="4" w:space="0" w:color="000000"/>
            </w:tcBorders>
            <w:shd w:val="clear" w:color="auto" w:fill="C00000"/>
          </w:tcPr>
          <w:p w14:paraId="3E06FA1F" w14:textId="77777777" w:rsidR="00F47506" w:rsidRPr="006D7DD1" w:rsidRDefault="00F47506" w:rsidP="00F47506">
            <w:pPr>
              <w:spacing w:after="120"/>
              <w:rPr>
                <w:rFonts w:eastAsia="SimSun"/>
                <w:b/>
                <w:bCs/>
                <w:i/>
                <w:sz w:val="16"/>
                <w:szCs w:val="16"/>
              </w:rPr>
            </w:pPr>
            <w:r w:rsidRPr="006D7DD1">
              <w:rPr>
                <w:rFonts w:eastAsia="SimSun"/>
                <w:b/>
                <w:bCs/>
                <w:i/>
                <w:sz w:val="16"/>
                <w:szCs w:val="16"/>
              </w:rPr>
              <w:t>QUOTA FINANZIARIA (%)</w:t>
            </w:r>
          </w:p>
        </w:tc>
        <w:tc>
          <w:tcPr>
            <w:tcW w:w="5954" w:type="dxa"/>
            <w:tcBorders>
              <w:top w:val="single" w:sz="4" w:space="0" w:color="000000"/>
              <w:left w:val="single" w:sz="4" w:space="0" w:color="000000"/>
              <w:bottom w:val="single" w:sz="4" w:space="0" w:color="000000"/>
              <w:right w:val="single" w:sz="4" w:space="0" w:color="000000"/>
            </w:tcBorders>
          </w:tcPr>
          <w:p w14:paraId="2CB6426B" w14:textId="77777777" w:rsidR="00F47506" w:rsidRPr="004C4A98" w:rsidRDefault="00F47506" w:rsidP="00F47506">
            <w:pPr>
              <w:snapToGrid w:val="0"/>
              <w:spacing w:after="120"/>
              <w:rPr>
                <w:rFonts w:eastAsia="MS Mincho"/>
                <w:b/>
                <w:bCs/>
                <w:i/>
                <w:color w:val="7F7F7F"/>
                <w:sz w:val="14"/>
                <w:szCs w:val="14"/>
              </w:rPr>
            </w:pPr>
          </w:p>
        </w:tc>
      </w:tr>
      <w:bookmarkEnd w:id="6"/>
    </w:tbl>
    <w:p w14:paraId="120EA546" w14:textId="77777777" w:rsidR="00E53BB2" w:rsidRDefault="00E53BB2" w:rsidP="00B71B94">
      <w:pPr>
        <w:suppressAutoHyphens w:val="0"/>
        <w:spacing w:line="240" w:lineRule="auto"/>
        <w:jc w:val="left"/>
        <w:rPr>
          <w:rFonts w:eastAsia="MS Mincho"/>
          <w:b/>
          <w:bCs/>
          <w:i/>
          <w:iCs/>
          <w:kern w:val="0"/>
          <w:lang w:eastAsia="it-IT"/>
        </w:rPr>
      </w:pPr>
    </w:p>
    <w:p w14:paraId="56E73B15" w14:textId="77777777" w:rsidR="00E53BB2" w:rsidRPr="003A19D4" w:rsidRDefault="006D7DD1" w:rsidP="003A19D4">
      <w:pPr>
        <w:pStyle w:val="ListParagraph"/>
        <w:widowControl w:val="0"/>
        <w:numPr>
          <w:ilvl w:val="1"/>
          <w:numId w:val="122"/>
        </w:numPr>
        <w:autoSpaceDE w:val="0"/>
        <w:spacing w:line="240" w:lineRule="auto"/>
        <w:ind w:right="284"/>
        <w:rPr>
          <w:b/>
          <w:bCs/>
          <w:color w:val="C00000"/>
        </w:rPr>
      </w:pPr>
      <w:r w:rsidRPr="003A19D4">
        <w:rPr>
          <w:b/>
          <w:bCs/>
          <w:color w:val="C00000"/>
        </w:rPr>
        <w:t xml:space="preserve">– </w:t>
      </w:r>
      <w:r w:rsidR="00E53BB2" w:rsidRPr="003A19D4">
        <w:rPr>
          <w:b/>
          <w:bCs/>
          <w:color w:val="C00000"/>
        </w:rPr>
        <w:t>Dati identificativi della sede legale</w:t>
      </w:r>
    </w:p>
    <w:p w14:paraId="7FD2677F" w14:textId="77777777" w:rsidR="00FD4CDD" w:rsidRPr="004C4A98" w:rsidRDefault="00FD4CDD" w:rsidP="00E53BB2">
      <w:pPr>
        <w:widowControl w:val="0"/>
        <w:autoSpaceDE w:val="0"/>
        <w:spacing w:line="240" w:lineRule="auto"/>
        <w:ind w:right="284"/>
      </w:pPr>
    </w:p>
    <w:tbl>
      <w:tblPr>
        <w:tblW w:w="0" w:type="auto"/>
        <w:tblInd w:w="108" w:type="dxa"/>
        <w:tblLayout w:type="fixed"/>
        <w:tblCellMar>
          <w:top w:w="57" w:type="dxa"/>
        </w:tblCellMar>
        <w:tblLook w:val="0000" w:firstRow="0" w:lastRow="0" w:firstColumn="0" w:lastColumn="0" w:noHBand="0" w:noVBand="0"/>
      </w:tblPr>
      <w:tblGrid>
        <w:gridCol w:w="3431"/>
        <w:gridCol w:w="5954"/>
      </w:tblGrid>
      <w:tr w:rsidR="00E53BB2" w:rsidRPr="004C4A98" w14:paraId="35C8E0F5" w14:textId="77777777" w:rsidTr="00FD4CDD">
        <w:tc>
          <w:tcPr>
            <w:tcW w:w="3431" w:type="dxa"/>
            <w:tcBorders>
              <w:top w:val="single" w:sz="4" w:space="0" w:color="000000"/>
              <w:left w:val="single" w:sz="4" w:space="0" w:color="000000"/>
              <w:bottom w:val="single" w:sz="4" w:space="0" w:color="000000"/>
            </w:tcBorders>
            <w:shd w:val="clear" w:color="auto" w:fill="C00000"/>
          </w:tcPr>
          <w:p w14:paraId="45D96F4B" w14:textId="77777777" w:rsidR="00E53BB2" w:rsidRPr="006D7DD1" w:rsidRDefault="00E53BB2" w:rsidP="006525F8">
            <w:pPr>
              <w:spacing w:after="120"/>
              <w:rPr>
                <w:sz w:val="16"/>
                <w:szCs w:val="16"/>
              </w:rPr>
            </w:pPr>
            <w:bookmarkStart w:id="7" w:name="_Hlk138763254"/>
            <w:r w:rsidRPr="006D7DD1">
              <w:rPr>
                <w:rFonts w:eastAsia="SimSun"/>
                <w:b/>
                <w:bCs/>
                <w:i/>
                <w:sz w:val="16"/>
                <w:szCs w:val="16"/>
              </w:rPr>
              <w:t>PROVINCIA SEDE LEGALE</w:t>
            </w:r>
          </w:p>
        </w:tc>
        <w:tc>
          <w:tcPr>
            <w:tcW w:w="5954" w:type="dxa"/>
            <w:tcBorders>
              <w:top w:val="single" w:sz="4" w:space="0" w:color="000000"/>
              <w:left w:val="single" w:sz="4" w:space="0" w:color="000000"/>
              <w:bottom w:val="single" w:sz="4" w:space="0" w:color="000000"/>
              <w:right w:val="single" w:sz="4" w:space="0" w:color="000000"/>
            </w:tcBorders>
          </w:tcPr>
          <w:p w14:paraId="418F6956" w14:textId="77777777" w:rsidR="00E53BB2" w:rsidRPr="004C4A98" w:rsidRDefault="00E53BB2" w:rsidP="006525F8">
            <w:pPr>
              <w:snapToGrid w:val="0"/>
              <w:spacing w:after="120"/>
              <w:rPr>
                <w:rFonts w:eastAsia="MS Mincho"/>
                <w:b/>
                <w:bCs/>
                <w:i/>
                <w:sz w:val="14"/>
                <w:szCs w:val="14"/>
              </w:rPr>
            </w:pPr>
          </w:p>
        </w:tc>
      </w:tr>
      <w:tr w:rsidR="00E53BB2" w:rsidRPr="004C4A98" w14:paraId="75905B1E" w14:textId="77777777" w:rsidTr="00FD4CDD">
        <w:tc>
          <w:tcPr>
            <w:tcW w:w="3431" w:type="dxa"/>
            <w:tcBorders>
              <w:top w:val="single" w:sz="4" w:space="0" w:color="000000"/>
              <w:left w:val="single" w:sz="4" w:space="0" w:color="000000"/>
              <w:bottom w:val="single" w:sz="4" w:space="0" w:color="000000"/>
            </w:tcBorders>
            <w:shd w:val="clear" w:color="auto" w:fill="C00000"/>
          </w:tcPr>
          <w:p w14:paraId="766AF33D" w14:textId="77777777" w:rsidR="00E53BB2" w:rsidRPr="006D7DD1" w:rsidRDefault="00E53BB2" w:rsidP="006525F8">
            <w:pPr>
              <w:spacing w:after="120"/>
              <w:rPr>
                <w:sz w:val="16"/>
                <w:szCs w:val="16"/>
              </w:rPr>
            </w:pPr>
            <w:r w:rsidRPr="006D7DD1">
              <w:rPr>
                <w:rFonts w:eastAsia="SimSun"/>
                <w:b/>
                <w:bCs/>
                <w:i/>
                <w:sz w:val="16"/>
                <w:szCs w:val="16"/>
              </w:rPr>
              <w:t>COMUNE SEDE LEGALE</w:t>
            </w:r>
          </w:p>
        </w:tc>
        <w:tc>
          <w:tcPr>
            <w:tcW w:w="5954" w:type="dxa"/>
            <w:tcBorders>
              <w:top w:val="single" w:sz="4" w:space="0" w:color="000000"/>
              <w:left w:val="single" w:sz="4" w:space="0" w:color="000000"/>
              <w:bottom w:val="single" w:sz="4" w:space="0" w:color="000000"/>
              <w:right w:val="single" w:sz="4" w:space="0" w:color="000000"/>
            </w:tcBorders>
          </w:tcPr>
          <w:p w14:paraId="00025C02" w14:textId="77777777" w:rsidR="00E53BB2" w:rsidRPr="004C4A98" w:rsidRDefault="00E53BB2" w:rsidP="006525F8">
            <w:pPr>
              <w:snapToGrid w:val="0"/>
              <w:spacing w:after="120"/>
              <w:rPr>
                <w:rFonts w:eastAsia="MS Mincho"/>
                <w:b/>
                <w:bCs/>
                <w:i/>
                <w:sz w:val="14"/>
                <w:szCs w:val="14"/>
              </w:rPr>
            </w:pPr>
          </w:p>
        </w:tc>
      </w:tr>
      <w:tr w:rsidR="00E53BB2" w:rsidRPr="004C4A98" w14:paraId="27833255" w14:textId="77777777" w:rsidTr="00FD4CDD">
        <w:tc>
          <w:tcPr>
            <w:tcW w:w="3431" w:type="dxa"/>
            <w:tcBorders>
              <w:top w:val="single" w:sz="4" w:space="0" w:color="000000"/>
              <w:left w:val="single" w:sz="4" w:space="0" w:color="000000"/>
              <w:bottom w:val="single" w:sz="4" w:space="0" w:color="000000"/>
            </w:tcBorders>
            <w:shd w:val="clear" w:color="auto" w:fill="C00000"/>
          </w:tcPr>
          <w:p w14:paraId="3E04760D" w14:textId="77777777" w:rsidR="00E53BB2" w:rsidRPr="006D7DD1" w:rsidRDefault="00E53BB2" w:rsidP="006525F8">
            <w:pPr>
              <w:spacing w:after="120"/>
              <w:rPr>
                <w:sz w:val="16"/>
                <w:szCs w:val="16"/>
              </w:rPr>
            </w:pPr>
            <w:r w:rsidRPr="006D7DD1">
              <w:rPr>
                <w:rFonts w:eastAsia="SimSun"/>
                <w:b/>
                <w:bCs/>
                <w:i/>
                <w:sz w:val="16"/>
                <w:szCs w:val="16"/>
              </w:rPr>
              <w:t>INDIRIZZO SEDE LEGALE</w:t>
            </w:r>
          </w:p>
        </w:tc>
        <w:tc>
          <w:tcPr>
            <w:tcW w:w="5954" w:type="dxa"/>
            <w:tcBorders>
              <w:top w:val="single" w:sz="4" w:space="0" w:color="000000"/>
              <w:left w:val="single" w:sz="4" w:space="0" w:color="000000"/>
              <w:bottom w:val="single" w:sz="4" w:space="0" w:color="000000"/>
              <w:right w:val="single" w:sz="4" w:space="0" w:color="000000"/>
            </w:tcBorders>
          </w:tcPr>
          <w:p w14:paraId="4C31A491" w14:textId="77777777" w:rsidR="00E53BB2" w:rsidRPr="004C4A98" w:rsidRDefault="00E53BB2" w:rsidP="006525F8">
            <w:pPr>
              <w:snapToGrid w:val="0"/>
              <w:spacing w:after="120"/>
              <w:rPr>
                <w:rFonts w:eastAsia="MS Mincho"/>
                <w:b/>
                <w:bCs/>
                <w:i/>
                <w:sz w:val="14"/>
                <w:szCs w:val="14"/>
              </w:rPr>
            </w:pPr>
          </w:p>
        </w:tc>
      </w:tr>
      <w:tr w:rsidR="00E53BB2" w:rsidRPr="004C4A98" w14:paraId="583D30BD" w14:textId="77777777" w:rsidTr="00FD4CDD">
        <w:tc>
          <w:tcPr>
            <w:tcW w:w="3431" w:type="dxa"/>
            <w:tcBorders>
              <w:top w:val="single" w:sz="4" w:space="0" w:color="000000"/>
              <w:left w:val="single" w:sz="4" w:space="0" w:color="000000"/>
              <w:bottom w:val="single" w:sz="4" w:space="0" w:color="000000"/>
            </w:tcBorders>
            <w:shd w:val="clear" w:color="auto" w:fill="C00000"/>
          </w:tcPr>
          <w:p w14:paraId="6F2EB0AE" w14:textId="77777777" w:rsidR="00E53BB2" w:rsidRPr="006D7DD1" w:rsidRDefault="00E53BB2" w:rsidP="006525F8">
            <w:pPr>
              <w:spacing w:after="120"/>
              <w:rPr>
                <w:sz w:val="16"/>
                <w:szCs w:val="16"/>
              </w:rPr>
            </w:pPr>
            <w:r w:rsidRPr="006D7DD1">
              <w:rPr>
                <w:rFonts w:eastAsia="SimSun"/>
                <w:b/>
                <w:bCs/>
                <w:i/>
                <w:sz w:val="16"/>
                <w:szCs w:val="16"/>
              </w:rPr>
              <w:t>CAP SEDE LEGALE</w:t>
            </w:r>
          </w:p>
        </w:tc>
        <w:tc>
          <w:tcPr>
            <w:tcW w:w="5954" w:type="dxa"/>
            <w:tcBorders>
              <w:top w:val="single" w:sz="4" w:space="0" w:color="000000"/>
              <w:left w:val="single" w:sz="4" w:space="0" w:color="000000"/>
              <w:bottom w:val="single" w:sz="4" w:space="0" w:color="000000"/>
              <w:right w:val="single" w:sz="4" w:space="0" w:color="000000"/>
            </w:tcBorders>
          </w:tcPr>
          <w:p w14:paraId="6D3D0030" w14:textId="77777777" w:rsidR="00E53BB2" w:rsidRPr="004C4A98" w:rsidRDefault="00E53BB2" w:rsidP="006525F8">
            <w:pPr>
              <w:snapToGrid w:val="0"/>
              <w:spacing w:after="120"/>
              <w:rPr>
                <w:rFonts w:eastAsia="MS Mincho"/>
                <w:b/>
                <w:bCs/>
                <w:i/>
                <w:sz w:val="14"/>
                <w:szCs w:val="14"/>
              </w:rPr>
            </w:pPr>
          </w:p>
        </w:tc>
      </w:tr>
      <w:bookmarkEnd w:id="7"/>
    </w:tbl>
    <w:p w14:paraId="3E83B3E1" w14:textId="77777777" w:rsidR="00E53BB2" w:rsidRPr="00FD4CDD" w:rsidRDefault="00E53BB2" w:rsidP="00E53BB2">
      <w:pPr>
        <w:spacing w:line="240" w:lineRule="auto"/>
        <w:rPr>
          <w:rFonts w:eastAsia="MS Mincho"/>
          <w:b/>
          <w:bCs/>
          <w:i/>
          <w:color w:val="404040"/>
          <w:lang w:eastAsia="it-IT"/>
        </w:rPr>
      </w:pPr>
    </w:p>
    <w:p w14:paraId="5D9883D2" w14:textId="77777777" w:rsidR="00E53BB2" w:rsidRPr="006D7DD1" w:rsidRDefault="006D7DD1" w:rsidP="003A19D4">
      <w:pPr>
        <w:pStyle w:val="ListParagraph"/>
        <w:widowControl w:val="0"/>
        <w:numPr>
          <w:ilvl w:val="1"/>
          <w:numId w:val="122"/>
        </w:numPr>
        <w:autoSpaceDE w:val="0"/>
        <w:spacing w:line="240" w:lineRule="auto"/>
        <w:ind w:right="284"/>
        <w:rPr>
          <w:b/>
          <w:bCs/>
          <w:color w:val="C00000"/>
        </w:rPr>
      </w:pPr>
      <w:r w:rsidRPr="006D7DD1">
        <w:rPr>
          <w:b/>
          <w:bCs/>
          <w:color w:val="C00000"/>
        </w:rPr>
        <w:t xml:space="preserve">– </w:t>
      </w:r>
      <w:r w:rsidR="00E53BB2" w:rsidRPr="006D7DD1">
        <w:rPr>
          <w:b/>
          <w:bCs/>
          <w:color w:val="C00000"/>
        </w:rPr>
        <w:t>Recapiti</w:t>
      </w:r>
    </w:p>
    <w:p w14:paraId="3F05FB43" w14:textId="77777777" w:rsidR="00FD4CDD" w:rsidRPr="004C4A98" w:rsidRDefault="00FD4CDD" w:rsidP="00E53BB2">
      <w:pPr>
        <w:widowControl w:val="0"/>
        <w:autoSpaceDE w:val="0"/>
        <w:spacing w:line="240" w:lineRule="auto"/>
        <w:ind w:right="284"/>
      </w:pPr>
    </w:p>
    <w:tbl>
      <w:tblPr>
        <w:tblW w:w="0" w:type="auto"/>
        <w:tblInd w:w="108" w:type="dxa"/>
        <w:tblLayout w:type="fixed"/>
        <w:tblCellMar>
          <w:top w:w="57" w:type="dxa"/>
        </w:tblCellMar>
        <w:tblLook w:val="0000" w:firstRow="0" w:lastRow="0" w:firstColumn="0" w:lastColumn="0" w:noHBand="0" w:noVBand="0"/>
      </w:tblPr>
      <w:tblGrid>
        <w:gridCol w:w="3431"/>
        <w:gridCol w:w="5954"/>
      </w:tblGrid>
      <w:tr w:rsidR="00E53BB2" w:rsidRPr="004C4A98" w14:paraId="7FC36250" w14:textId="77777777" w:rsidTr="00FD4CDD">
        <w:tc>
          <w:tcPr>
            <w:tcW w:w="3431" w:type="dxa"/>
            <w:tcBorders>
              <w:top w:val="single" w:sz="4" w:space="0" w:color="000000"/>
              <w:left w:val="single" w:sz="4" w:space="0" w:color="000000"/>
              <w:bottom w:val="single" w:sz="4" w:space="0" w:color="000000"/>
            </w:tcBorders>
            <w:shd w:val="clear" w:color="auto" w:fill="C00000"/>
          </w:tcPr>
          <w:p w14:paraId="6385095D" w14:textId="77777777" w:rsidR="00E53BB2" w:rsidRPr="006D7DD1" w:rsidRDefault="00E53BB2" w:rsidP="006525F8">
            <w:pPr>
              <w:spacing w:after="120"/>
              <w:rPr>
                <w:sz w:val="16"/>
                <w:szCs w:val="16"/>
              </w:rPr>
            </w:pPr>
            <w:r w:rsidRPr="006D7DD1">
              <w:rPr>
                <w:rFonts w:eastAsia="SimSun"/>
                <w:b/>
                <w:bCs/>
                <w:i/>
                <w:sz w:val="16"/>
                <w:szCs w:val="16"/>
              </w:rPr>
              <w:t>TELEFONO AZIENDALE</w:t>
            </w:r>
          </w:p>
        </w:tc>
        <w:tc>
          <w:tcPr>
            <w:tcW w:w="5954" w:type="dxa"/>
            <w:tcBorders>
              <w:top w:val="single" w:sz="4" w:space="0" w:color="000000"/>
              <w:left w:val="single" w:sz="4" w:space="0" w:color="000000"/>
              <w:bottom w:val="single" w:sz="4" w:space="0" w:color="000000"/>
              <w:right w:val="single" w:sz="4" w:space="0" w:color="000000"/>
            </w:tcBorders>
          </w:tcPr>
          <w:p w14:paraId="01C50E54" w14:textId="77777777" w:rsidR="00E53BB2" w:rsidRPr="004C4A98" w:rsidRDefault="00E53BB2" w:rsidP="006525F8">
            <w:pPr>
              <w:snapToGrid w:val="0"/>
              <w:spacing w:after="120"/>
              <w:rPr>
                <w:rFonts w:eastAsia="MS Mincho"/>
                <w:b/>
                <w:bCs/>
                <w:i/>
                <w:sz w:val="14"/>
                <w:szCs w:val="14"/>
              </w:rPr>
            </w:pPr>
          </w:p>
        </w:tc>
      </w:tr>
      <w:tr w:rsidR="00E53BB2" w:rsidRPr="004C4A98" w14:paraId="6806BA24" w14:textId="77777777" w:rsidTr="00FD4CDD">
        <w:tc>
          <w:tcPr>
            <w:tcW w:w="3431" w:type="dxa"/>
            <w:tcBorders>
              <w:top w:val="single" w:sz="4" w:space="0" w:color="000000"/>
              <w:left w:val="single" w:sz="4" w:space="0" w:color="000000"/>
              <w:bottom w:val="single" w:sz="4" w:space="0" w:color="000000"/>
            </w:tcBorders>
            <w:shd w:val="clear" w:color="auto" w:fill="C00000"/>
          </w:tcPr>
          <w:p w14:paraId="059F80F1" w14:textId="77777777" w:rsidR="00E53BB2" w:rsidRPr="006D7DD1" w:rsidRDefault="00E53BB2" w:rsidP="006525F8">
            <w:pPr>
              <w:spacing w:after="120"/>
              <w:rPr>
                <w:sz w:val="16"/>
                <w:szCs w:val="16"/>
              </w:rPr>
            </w:pPr>
            <w:r w:rsidRPr="006D7DD1">
              <w:rPr>
                <w:rFonts w:eastAsia="SimSun"/>
                <w:b/>
                <w:bCs/>
                <w:i/>
                <w:sz w:val="16"/>
                <w:szCs w:val="16"/>
              </w:rPr>
              <w:t>INDIRIZZO DI POSTA ELETTRONICA</w:t>
            </w:r>
          </w:p>
        </w:tc>
        <w:tc>
          <w:tcPr>
            <w:tcW w:w="5954" w:type="dxa"/>
            <w:tcBorders>
              <w:top w:val="single" w:sz="4" w:space="0" w:color="000000"/>
              <w:left w:val="single" w:sz="4" w:space="0" w:color="000000"/>
              <w:bottom w:val="single" w:sz="4" w:space="0" w:color="000000"/>
              <w:right w:val="single" w:sz="4" w:space="0" w:color="000000"/>
            </w:tcBorders>
          </w:tcPr>
          <w:p w14:paraId="53225AEB" w14:textId="77777777" w:rsidR="00E53BB2" w:rsidRPr="004C4A98" w:rsidRDefault="00E53BB2" w:rsidP="006525F8">
            <w:pPr>
              <w:snapToGrid w:val="0"/>
              <w:spacing w:after="120"/>
              <w:rPr>
                <w:rFonts w:eastAsia="MS Mincho"/>
                <w:b/>
                <w:bCs/>
                <w:i/>
                <w:sz w:val="14"/>
                <w:szCs w:val="14"/>
              </w:rPr>
            </w:pPr>
          </w:p>
        </w:tc>
      </w:tr>
      <w:tr w:rsidR="00E53BB2" w:rsidRPr="004C4A98" w14:paraId="05415320" w14:textId="77777777" w:rsidTr="00FD4CDD">
        <w:tc>
          <w:tcPr>
            <w:tcW w:w="3431" w:type="dxa"/>
            <w:tcBorders>
              <w:top w:val="single" w:sz="4" w:space="0" w:color="000000"/>
              <w:left w:val="single" w:sz="4" w:space="0" w:color="000000"/>
              <w:bottom w:val="single" w:sz="4" w:space="0" w:color="000000"/>
            </w:tcBorders>
            <w:shd w:val="clear" w:color="auto" w:fill="C00000"/>
          </w:tcPr>
          <w:p w14:paraId="651FEFEF" w14:textId="5AC32976" w:rsidR="00E53BB2" w:rsidRPr="006D7DD1" w:rsidRDefault="00E53BB2" w:rsidP="006525F8">
            <w:pPr>
              <w:spacing w:after="120"/>
              <w:rPr>
                <w:sz w:val="16"/>
                <w:szCs w:val="16"/>
              </w:rPr>
            </w:pPr>
            <w:r w:rsidRPr="006D7DD1">
              <w:rPr>
                <w:rFonts w:eastAsia="SimSun"/>
                <w:b/>
                <w:bCs/>
                <w:i/>
                <w:sz w:val="16"/>
                <w:szCs w:val="16"/>
              </w:rPr>
              <w:t>INDIRIZZO DI POSTA ELETTRONICA</w:t>
            </w:r>
            <w:r w:rsidR="00047EDA">
              <w:rPr>
                <w:rFonts w:eastAsia="SimSun"/>
                <w:b/>
                <w:bCs/>
                <w:i/>
                <w:sz w:val="16"/>
                <w:szCs w:val="16"/>
              </w:rPr>
              <w:t xml:space="preserve"> </w:t>
            </w:r>
            <w:proofErr w:type="gramStart"/>
            <w:r w:rsidR="00047EDA">
              <w:rPr>
                <w:rFonts w:eastAsia="SimSun"/>
                <w:b/>
                <w:bCs/>
                <w:i/>
                <w:sz w:val="16"/>
                <w:szCs w:val="16"/>
              </w:rPr>
              <w:t xml:space="preserve">CERTIFICATA </w:t>
            </w:r>
            <w:r w:rsidRPr="006D7DD1">
              <w:rPr>
                <w:rFonts w:eastAsia="SimSun"/>
                <w:b/>
                <w:bCs/>
                <w:i/>
                <w:sz w:val="16"/>
                <w:szCs w:val="16"/>
              </w:rPr>
              <w:t xml:space="preserve"> (</w:t>
            </w:r>
            <w:proofErr w:type="gramEnd"/>
            <w:r w:rsidRPr="006D7DD1">
              <w:rPr>
                <w:rFonts w:eastAsia="SimSun"/>
                <w:b/>
                <w:bCs/>
                <w:i/>
                <w:sz w:val="16"/>
                <w:szCs w:val="16"/>
              </w:rPr>
              <w:t>PEC)</w:t>
            </w:r>
          </w:p>
        </w:tc>
        <w:tc>
          <w:tcPr>
            <w:tcW w:w="5954" w:type="dxa"/>
            <w:tcBorders>
              <w:top w:val="single" w:sz="4" w:space="0" w:color="000000"/>
              <w:left w:val="single" w:sz="4" w:space="0" w:color="000000"/>
              <w:bottom w:val="single" w:sz="4" w:space="0" w:color="000000"/>
              <w:right w:val="single" w:sz="4" w:space="0" w:color="000000"/>
            </w:tcBorders>
          </w:tcPr>
          <w:p w14:paraId="1544A381" w14:textId="77777777" w:rsidR="00E53BB2" w:rsidRPr="004C4A98" w:rsidRDefault="00E53BB2" w:rsidP="006525F8">
            <w:pPr>
              <w:snapToGrid w:val="0"/>
              <w:spacing w:after="120"/>
              <w:rPr>
                <w:rFonts w:eastAsia="MS Mincho"/>
                <w:b/>
                <w:bCs/>
                <w:i/>
                <w:sz w:val="14"/>
                <w:szCs w:val="14"/>
              </w:rPr>
            </w:pPr>
          </w:p>
        </w:tc>
      </w:tr>
    </w:tbl>
    <w:p w14:paraId="361E9C23" w14:textId="77777777" w:rsidR="00E53BB2" w:rsidRPr="004C4A98" w:rsidRDefault="00E53BB2" w:rsidP="00E53BB2">
      <w:pPr>
        <w:widowControl w:val="0"/>
        <w:autoSpaceDE w:val="0"/>
        <w:spacing w:line="240" w:lineRule="auto"/>
        <w:ind w:left="284" w:right="284"/>
        <w:rPr>
          <w:rFonts w:eastAsia="MS Mincho"/>
          <w:b/>
          <w:lang w:eastAsia="it-IT"/>
        </w:rPr>
      </w:pPr>
    </w:p>
    <w:p w14:paraId="4F58B651" w14:textId="58A2B5F6" w:rsidR="001B32F7" w:rsidRDefault="001B32F7">
      <w:pPr>
        <w:suppressAutoHyphens w:val="0"/>
        <w:spacing w:line="240" w:lineRule="auto"/>
        <w:jc w:val="left"/>
        <w:rPr>
          <w:i/>
          <w:iCs/>
        </w:rPr>
      </w:pPr>
      <w:bookmarkStart w:id="8" w:name="_Hlk519002049"/>
      <w:r>
        <w:rPr>
          <w:i/>
          <w:iCs/>
        </w:rPr>
        <w:br w:type="page"/>
      </w:r>
    </w:p>
    <w:p w14:paraId="195725D5" w14:textId="77777777" w:rsidR="00FD4CDD" w:rsidRPr="003A19D4" w:rsidRDefault="00FD4CDD" w:rsidP="003A19D4">
      <w:pPr>
        <w:pStyle w:val="ListParagraph"/>
        <w:widowControl w:val="0"/>
        <w:numPr>
          <w:ilvl w:val="0"/>
          <w:numId w:val="115"/>
        </w:numPr>
        <w:autoSpaceDE w:val="0"/>
        <w:spacing w:line="240" w:lineRule="auto"/>
        <w:ind w:right="284"/>
        <w:rPr>
          <w:b/>
          <w:bCs/>
          <w:color w:val="C00000"/>
          <w:sz w:val="22"/>
          <w:szCs w:val="22"/>
        </w:rPr>
      </w:pPr>
      <w:r w:rsidRPr="00A27047">
        <w:rPr>
          <w:b/>
          <w:bCs/>
          <w:color w:val="C00000"/>
          <w:sz w:val="22"/>
          <w:szCs w:val="22"/>
        </w:rPr>
        <w:t xml:space="preserve">ANAGRAFICA </w:t>
      </w:r>
      <w:r w:rsidRPr="009A57ED">
        <w:rPr>
          <w:b/>
          <w:bCs/>
          <w:color w:val="C00000"/>
          <w:sz w:val="22"/>
          <w:szCs w:val="22"/>
        </w:rPr>
        <w:t>SERVIZIO</w:t>
      </w:r>
      <w:r w:rsidRPr="003A19D4">
        <w:rPr>
          <w:b/>
          <w:bCs/>
          <w:color w:val="C00000"/>
          <w:sz w:val="22"/>
          <w:szCs w:val="22"/>
        </w:rPr>
        <w:t xml:space="preserve"> PER IL LAVORO</w:t>
      </w:r>
      <w:r w:rsidR="00D97C51" w:rsidRPr="006D7DD1">
        <w:rPr>
          <w:rStyle w:val="FootnoteReference"/>
          <w:b/>
          <w:bCs/>
          <w:color w:val="C00000"/>
          <w:sz w:val="22"/>
          <w:szCs w:val="22"/>
        </w:rPr>
        <w:footnoteReference w:id="2"/>
      </w:r>
    </w:p>
    <w:p w14:paraId="3F531F24" w14:textId="77777777" w:rsidR="00FD4CDD" w:rsidRPr="00FD4CDD" w:rsidRDefault="00FD4CDD" w:rsidP="00FD4CDD">
      <w:pPr>
        <w:pStyle w:val="ListParagraph"/>
        <w:widowControl w:val="0"/>
        <w:autoSpaceDE w:val="0"/>
        <w:spacing w:line="240" w:lineRule="auto"/>
        <w:ind w:left="1069" w:right="284"/>
        <w:rPr>
          <w:b/>
          <w:bCs/>
          <w:color w:val="C00000"/>
        </w:rPr>
      </w:pPr>
    </w:p>
    <w:p w14:paraId="72DE7BD8" w14:textId="77777777" w:rsidR="00F47506" w:rsidRPr="003A19D4" w:rsidRDefault="003A19D4" w:rsidP="003A19D4">
      <w:pPr>
        <w:widowControl w:val="0"/>
        <w:autoSpaceDE w:val="0"/>
        <w:spacing w:line="240" w:lineRule="auto"/>
        <w:ind w:left="360" w:right="284"/>
        <w:rPr>
          <w:b/>
          <w:bCs/>
          <w:color w:val="C00000"/>
        </w:rPr>
      </w:pPr>
      <w:r w:rsidRPr="003A19D4">
        <w:rPr>
          <w:b/>
          <w:bCs/>
          <w:color w:val="C00000"/>
        </w:rPr>
        <w:t xml:space="preserve">2.1 – </w:t>
      </w:r>
      <w:r w:rsidR="00F47506" w:rsidRPr="003A19D4">
        <w:rPr>
          <w:b/>
          <w:bCs/>
          <w:color w:val="C00000"/>
        </w:rPr>
        <w:t xml:space="preserve">Dati identificativi servizio per il lavoro </w:t>
      </w:r>
    </w:p>
    <w:p w14:paraId="5C421084" w14:textId="77777777" w:rsidR="00FD4CDD" w:rsidRDefault="00FD4CDD" w:rsidP="00E53BB2">
      <w:pPr>
        <w:widowControl w:val="0"/>
        <w:autoSpaceDE w:val="0"/>
        <w:spacing w:line="240" w:lineRule="auto"/>
        <w:ind w:left="284" w:right="284"/>
        <w:rPr>
          <w:i/>
          <w:iCs/>
        </w:rPr>
      </w:pPr>
    </w:p>
    <w:tbl>
      <w:tblPr>
        <w:tblW w:w="9385" w:type="dxa"/>
        <w:tblInd w:w="108" w:type="dxa"/>
        <w:tblLayout w:type="fixed"/>
        <w:tblCellMar>
          <w:top w:w="57" w:type="dxa"/>
        </w:tblCellMar>
        <w:tblLook w:val="0000" w:firstRow="0" w:lastRow="0" w:firstColumn="0" w:lastColumn="0" w:noHBand="0" w:noVBand="0"/>
      </w:tblPr>
      <w:tblGrid>
        <w:gridCol w:w="3431"/>
        <w:gridCol w:w="5954"/>
      </w:tblGrid>
      <w:tr w:rsidR="00F47506" w:rsidRPr="004C4A98" w14:paraId="7E84318D" w14:textId="77777777" w:rsidTr="00FD4CDD">
        <w:tc>
          <w:tcPr>
            <w:tcW w:w="3431" w:type="dxa"/>
            <w:tcBorders>
              <w:top w:val="single" w:sz="4" w:space="0" w:color="000000"/>
              <w:left w:val="single" w:sz="4" w:space="0" w:color="000000"/>
              <w:bottom w:val="single" w:sz="4" w:space="0" w:color="000000"/>
            </w:tcBorders>
            <w:shd w:val="clear" w:color="auto" w:fill="C00000"/>
          </w:tcPr>
          <w:p w14:paraId="6D808C50" w14:textId="77777777" w:rsidR="00F47506" w:rsidRPr="004C4A98" w:rsidRDefault="00F47506" w:rsidP="006525F8">
            <w:pPr>
              <w:spacing w:after="120"/>
            </w:pPr>
            <w:r w:rsidRPr="006D7DD1">
              <w:rPr>
                <w:rFonts w:eastAsia="SimSun"/>
                <w:b/>
                <w:bCs/>
                <w:i/>
                <w:sz w:val="16"/>
                <w:szCs w:val="16"/>
              </w:rPr>
              <w:t>DENOMINAZIONE</w:t>
            </w:r>
          </w:p>
        </w:tc>
        <w:tc>
          <w:tcPr>
            <w:tcW w:w="5954" w:type="dxa"/>
            <w:tcBorders>
              <w:top w:val="single" w:sz="4" w:space="0" w:color="000000"/>
              <w:left w:val="single" w:sz="4" w:space="0" w:color="000000"/>
              <w:bottom w:val="single" w:sz="4" w:space="0" w:color="000000"/>
              <w:right w:val="single" w:sz="4" w:space="0" w:color="000000"/>
            </w:tcBorders>
          </w:tcPr>
          <w:p w14:paraId="7793DCA2" w14:textId="77777777" w:rsidR="00F47506" w:rsidRPr="004C4A98" w:rsidRDefault="00F47506" w:rsidP="006525F8">
            <w:pPr>
              <w:snapToGrid w:val="0"/>
              <w:spacing w:after="120"/>
              <w:rPr>
                <w:rFonts w:eastAsia="SimSun"/>
                <w:b/>
                <w:bCs/>
                <w:i/>
                <w:sz w:val="14"/>
                <w:szCs w:val="14"/>
              </w:rPr>
            </w:pPr>
          </w:p>
        </w:tc>
      </w:tr>
      <w:tr w:rsidR="006D7DD1" w:rsidRPr="004C4A98" w14:paraId="7F823093" w14:textId="77777777" w:rsidTr="00FD4CDD">
        <w:tc>
          <w:tcPr>
            <w:tcW w:w="3431" w:type="dxa"/>
            <w:tcBorders>
              <w:top w:val="single" w:sz="4" w:space="0" w:color="000000"/>
              <w:left w:val="single" w:sz="4" w:space="0" w:color="000000"/>
              <w:bottom w:val="single" w:sz="4" w:space="0" w:color="000000"/>
            </w:tcBorders>
            <w:shd w:val="clear" w:color="auto" w:fill="C00000"/>
          </w:tcPr>
          <w:p w14:paraId="306DF46C" w14:textId="77777777" w:rsidR="006D7DD1" w:rsidRPr="006D7DD1" w:rsidRDefault="006D7DD1" w:rsidP="006525F8">
            <w:pPr>
              <w:spacing w:after="120"/>
              <w:rPr>
                <w:rFonts w:eastAsia="SimSun"/>
                <w:b/>
                <w:bCs/>
                <w:i/>
                <w:sz w:val="16"/>
                <w:szCs w:val="16"/>
              </w:rPr>
            </w:pPr>
            <w:r>
              <w:rPr>
                <w:rFonts w:eastAsia="SimSun"/>
                <w:b/>
                <w:bCs/>
                <w:i/>
                <w:sz w:val="16"/>
                <w:szCs w:val="16"/>
              </w:rPr>
              <w:t>FORMA GIURIDICA</w:t>
            </w:r>
          </w:p>
        </w:tc>
        <w:tc>
          <w:tcPr>
            <w:tcW w:w="5954" w:type="dxa"/>
            <w:tcBorders>
              <w:top w:val="single" w:sz="4" w:space="0" w:color="000000"/>
              <w:left w:val="single" w:sz="4" w:space="0" w:color="000000"/>
              <w:bottom w:val="single" w:sz="4" w:space="0" w:color="000000"/>
              <w:right w:val="single" w:sz="4" w:space="0" w:color="000000"/>
            </w:tcBorders>
          </w:tcPr>
          <w:p w14:paraId="05469301" w14:textId="77777777" w:rsidR="006D7DD1" w:rsidRPr="004C4A98" w:rsidRDefault="006D7DD1" w:rsidP="006525F8">
            <w:pPr>
              <w:snapToGrid w:val="0"/>
              <w:spacing w:after="120"/>
              <w:rPr>
                <w:rFonts w:eastAsia="SimSun"/>
                <w:b/>
                <w:bCs/>
                <w:i/>
                <w:sz w:val="14"/>
                <w:szCs w:val="14"/>
              </w:rPr>
            </w:pPr>
          </w:p>
        </w:tc>
      </w:tr>
      <w:tr w:rsidR="00F47506" w:rsidRPr="004C4A98" w14:paraId="4FE85BAB" w14:textId="77777777" w:rsidTr="00FD4CDD">
        <w:tc>
          <w:tcPr>
            <w:tcW w:w="3431" w:type="dxa"/>
            <w:tcBorders>
              <w:top w:val="single" w:sz="4" w:space="0" w:color="000000"/>
              <w:left w:val="single" w:sz="4" w:space="0" w:color="000000"/>
              <w:bottom w:val="single" w:sz="4" w:space="0" w:color="000000"/>
            </w:tcBorders>
            <w:shd w:val="clear" w:color="auto" w:fill="C00000"/>
          </w:tcPr>
          <w:p w14:paraId="408E85D7" w14:textId="77777777" w:rsidR="00F47506" w:rsidRPr="006D7DD1" w:rsidRDefault="00F47506" w:rsidP="006525F8">
            <w:pPr>
              <w:spacing w:after="120"/>
              <w:rPr>
                <w:sz w:val="16"/>
                <w:szCs w:val="16"/>
              </w:rPr>
            </w:pPr>
            <w:r w:rsidRPr="006D7DD1">
              <w:rPr>
                <w:rFonts w:eastAsia="SimSun"/>
                <w:b/>
                <w:bCs/>
                <w:i/>
                <w:sz w:val="16"/>
                <w:szCs w:val="16"/>
              </w:rPr>
              <w:t>CODICE FISCALE</w:t>
            </w:r>
          </w:p>
        </w:tc>
        <w:tc>
          <w:tcPr>
            <w:tcW w:w="5954" w:type="dxa"/>
            <w:tcBorders>
              <w:top w:val="single" w:sz="4" w:space="0" w:color="000000"/>
              <w:left w:val="single" w:sz="4" w:space="0" w:color="000000"/>
              <w:bottom w:val="single" w:sz="4" w:space="0" w:color="000000"/>
              <w:right w:val="single" w:sz="4" w:space="0" w:color="000000"/>
            </w:tcBorders>
          </w:tcPr>
          <w:p w14:paraId="36B16E7C" w14:textId="77777777" w:rsidR="00F47506" w:rsidRPr="004C4A98" w:rsidRDefault="00F47506" w:rsidP="006525F8">
            <w:pPr>
              <w:snapToGrid w:val="0"/>
              <w:spacing w:after="120"/>
              <w:rPr>
                <w:rFonts w:eastAsia="MS Mincho"/>
                <w:b/>
                <w:bCs/>
                <w:i/>
                <w:sz w:val="14"/>
                <w:szCs w:val="14"/>
              </w:rPr>
            </w:pPr>
          </w:p>
        </w:tc>
      </w:tr>
      <w:tr w:rsidR="00F47506" w:rsidRPr="004C4A98" w14:paraId="29F70318" w14:textId="77777777" w:rsidTr="00FD4CDD">
        <w:tc>
          <w:tcPr>
            <w:tcW w:w="3431" w:type="dxa"/>
            <w:tcBorders>
              <w:top w:val="single" w:sz="4" w:space="0" w:color="000000"/>
              <w:left w:val="single" w:sz="4" w:space="0" w:color="000000"/>
              <w:bottom w:val="single" w:sz="4" w:space="0" w:color="000000"/>
            </w:tcBorders>
            <w:shd w:val="clear" w:color="auto" w:fill="C00000"/>
          </w:tcPr>
          <w:p w14:paraId="20119A0C" w14:textId="77777777" w:rsidR="00F47506" w:rsidRPr="006D7DD1" w:rsidRDefault="00F47506" w:rsidP="006525F8">
            <w:pPr>
              <w:spacing w:after="120"/>
              <w:rPr>
                <w:sz w:val="16"/>
                <w:szCs w:val="16"/>
              </w:rPr>
            </w:pPr>
            <w:r w:rsidRPr="006D7DD1">
              <w:rPr>
                <w:rFonts w:eastAsia="SimSun"/>
                <w:b/>
                <w:bCs/>
                <w:i/>
                <w:sz w:val="16"/>
                <w:szCs w:val="16"/>
              </w:rPr>
              <w:t>PARTITA IVA</w:t>
            </w:r>
          </w:p>
        </w:tc>
        <w:tc>
          <w:tcPr>
            <w:tcW w:w="5954" w:type="dxa"/>
            <w:tcBorders>
              <w:top w:val="single" w:sz="4" w:space="0" w:color="000000"/>
              <w:left w:val="single" w:sz="4" w:space="0" w:color="000000"/>
              <w:bottom w:val="single" w:sz="4" w:space="0" w:color="000000"/>
              <w:right w:val="single" w:sz="4" w:space="0" w:color="000000"/>
            </w:tcBorders>
          </w:tcPr>
          <w:p w14:paraId="5E4F798D" w14:textId="77777777" w:rsidR="00F47506" w:rsidRPr="004C4A98" w:rsidRDefault="00F47506" w:rsidP="006525F8">
            <w:pPr>
              <w:snapToGrid w:val="0"/>
              <w:spacing w:after="120"/>
              <w:rPr>
                <w:rFonts w:eastAsia="MS Mincho"/>
                <w:b/>
                <w:bCs/>
                <w:i/>
                <w:sz w:val="14"/>
                <w:szCs w:val="14"/>
              </w:rPr>
            </w:pPr>
          </w:p>
        </w:tc>
      </w:tr>
      <w:tr w:rsidR="00F47506" w:rsidRPr="004C4A98" w14:paraId="7673FF6A"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043E86A4" w14:textId="77777777" w:rsidR="00F47506" w:rsidRPr="006D7DD1" w:rsidRDefault="00F47506" w:rsidP="006525F8">
            <w:pPr>
              <w:spacing w:after="120"/>
              <w:rPr>
                <w:sz w:val="16"/>
                <w:szCs w:val="16"/>
              </w:rPr>
            </w:pPr>
            <w:r w:rsidRPr="006D7DD1">
              <w:rPr>
                <w:rFonts w:eastAsia="SimSun"/>
                <w:b/>
                <w:bCs/>
                <w:i/>
                <w:sz w:val="16"/>
                <w:szCs w:val="16"/>
              </w:rPr>
              <w:t>TIPOLOGIA SOGGETTO</w:t>
            </w:r>
          </w:p>
        </w:tc>
        <w:tc>
          <w:tcPr>
            <w:tcW w:w="5954" w:type="dxa"/>
            <w:tcBorders>
              <w:top w:val="single" w:sz="4" w:space="0" w:color="000000"/>
              <w:left w:val="single" w:sz="4" w:space="0" w:color="000000"/>
              <w:bottom w:val="single" w:sz="4" w:space="0" w:color="000000"/>
              <w:right w:val="single" w:sz="4" w:space="0" w:color="000000"/>
            </w:tcBorders>
          </w:tcPr>
          <w:p w14:paraId="6DBFE9AA" w14:textId="77777777" w:rsidR="00F47506" w:rsidRPr="004C4A98" w:rsidRDefault="00F47506" w:rsidP="006525F8">
            <w:pPr>
              <w:snapToGrid w:val="0"/>
              <w:spacing w:line="240" w:lineRule="auto"/>
              <w:rPr>
                <w:b/>
                <w:bCs/>
                <w:i/>
                <w:sz w:val="14"/>
                <w:szCs w:val="14"/>
              </w:rPr>
            </w:pPr>
            <w:r>
              <w:rPr>
                <w:b/>
                <w:bCs/>
                <w:i/>
                <w:sz w:val="14"/>
                <w:szCs w:val="14"/>
              </w:rPr>
              <w:t>Servizio per il lavoro</w:t>
            </w:r>
          </w:p>
        </w:tc>
      </w:tr>
      <w:tr w:rsidR="00F47506" w:rsidRPr="004C4A98" w14:paraId="5B73D4B1"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5B1A6BA2" w14:textId="77777777" w:rsidR="00F47506" w:rsidRPr="006D7DD1" w:rsidRDefault="00F47506" w:rsidP="006525F8">
            <w:pPr>
              <w:spacing w:after="120"/>
              <w:rPr>
                <w:rFonts w:eastAsia="SimSun"/>
                <w:b/>
                <w:bCs/>
                <w:i/>
                <w:sz w:val="16"/>
                <w:szCs w:val="16"/>
              </w:rPr>
            </w:pPr>
            <w:r w:rsidRPr="006D7DD1">
              <w:rPr>
                <w:rFonts w:eastAsia="SimSun"/>
                <w:b/>
                <w:bCs/>
                <w:i/>
                <w:sz w:val="16"/>
                <w:szCs w:val="16"/>
              </w:rPr>
              <w:t>MODALITÀ DI PARTECIPAZIONE</w:t>
            </w:r>
          </w:p>
        </w:tc>
        <w:tc>
          <w:tcPr>
            <w:tcW w:w="5954" w:type="dxa"/>
            <w:tcBorders>
              <w:top w:val="single" w:sz="4" w:space="0" w:color="000000"/>
              <w:left w:val="single" w:sz="4" w:space="0" w:color="000000"/>
              <w:bottom w:val="single" w:sz="4" w:space="0" w:color="000000"/>
              <w:right w:val="single" w:sz="4" w:space="0" w:color="000000"/>
            </w:tcBorders>
          </w:tcPr>
          <w:p w14:paraId="1FA015DF" w14:textId="77777777" w:rsidR="00F47506" w:rsidRPr="004C4A98" w:rsidRDefault="00F47506" w:rsidP="006525F8">
            <w:pPr>
              <w:snapToGrid w:val="0"/>
              <w:spacing w:after="120"/>
              <w:rPr>
                <w:rFonts w:eastAsia="MS Mincho"/>
                <w:b/>
                <w:bCs/>
                <w:i/>
                <w:color w:val="7F7F7F"/>
                <w:sz w:val="14"/>
                <w:szCs w:val="14"/>
              </w:rPr>
            </w:pPr>
            <w:r>
              <w:rPr>
                <w:rFonts w:eastAsia="MS Mincho"/>
                <w:b/>
                <w:bCs/>
                <w:i/>
                <w:color w:val="7F7F7F"/>
                <w:sz w:val="14"/>
                <w:szCs w:val="14"/>
              </w:rPr>
              <w:t>Associazione Temporanea di Scopo</w:t>
            </w:r>
          </w:p>
        </w:tc>
      </w:tr>
      <w:tr w:rsidR="00F47506" w:rsidRPr="004C4A98" w14:paraId="626D4A6C"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05B36B7D" w14:textId="77777777" w:rsidR="00F47506" w:rsidRPr="006D7DD1" w:rsidRDefault="00F47506" w:rsidP="006525F8">
            <w:pPr>
              <w:spacing w:after="120"/>
              <w:rPr>
                <w:rFonts w:eastAsia="SimSun"/>
                <w:b/>
                <w:bCs/>
                <w:i/>
                <w:sz w:val="16"/>
                <w:szCs w:val="16"/>
              </w:rPr>
            </w:pPr>
            <w:r w:rsidRPr="006D7DD1">
              <w:rPr>
                <w:rFonts w:eastAsia="SimSun"/>
                <w:b/>
                <w:bCs/>
                <w:i/>
                <w:sz w:val="16"/>
                <w:szCs w:val="16"/>
              </w:rPr>
              <w:t>ACCREDITAMENTO</w:t>
            </w:r>
          </w:p>
        </w:tc>
        <w:tc>
          <w:tcPr>
            <w:tcW w:w="5954" w:type="dxa"/>
            <w:tcBorders>
              <w:top w:val="single" w:sz="4" w:space="0" w:color="000000"/>
              <w:left w:val="single" w:sz="4" w:space="0" w:color="000000"/>
              <w:bottom w:val="single" w:sz="4" w:space="0" w:color="000000"/>
              <w:right w:val="single" w:sz="4" w:space="0" w:color="000000"/>
            </w:tcBorders>
          </w:tcPr>
          <w:p w14:paraId="4F2F3E13" w14:textId="77777777" w:rsidR="00F47506" w:rsidRPr="004C4A98" w:rsidRDefault="00F47506" w:rsidP="006525F8">
            <w:pPr>
              <w:snapToGrid w:val="0"/>
              <w:spacing w:after="120"/>
              <w:rPr>
                <w:rFonts w:eastAsia="MS Mincho"/>
                <w:b/>
                <w:bCs/>
                <w:i/>
                <w:color w:val="7F7F7F"/>
                <w:sz w:val="14"/>
                <w:szCs w:val="14"/>
              </w:rPr>
            </w:pPr>
            <w:r>
              <w:rPr>
                <w:rFonts w:eastAsia="MS Mincho"/>
                <w:b/>
                <w:bCs/>
                <w:i/>
                <w:color w:val="7F7F7F"/>
                <w:sz w:val="14"/>
                <w:szCs w:val="14"/>
              </w:rPr>
              <w:t>Ai sensi della DGR n. 48/15 del 11.12.2012</w:t>
            </w:r>
          </w:p>
        </w:tc>
      </w:tr>
      <w:tr w:rsidR="00F47506" w:rsidRPr="004C4A98" w14:paraId="4D97B72A"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15CD042D" w14:textId="5FC6464B" w:rsidR="00F47506" w:rsidRPr="006D7DD1" w:rsidRDefault="00F47506" w:rsidP="006525F8">
            <w:pPr>
              <w:spacing w:after="120"/>
              <w:rPr>
                <w:rFonts w:eastAsia="SimSun"/>
                <w:b/>
                <w:bCs/>
                <w:i/>
                <w:sz w:val="16"/>
                <w:szCs w:val="16"/>
              </w:rPr>
            </w:pPr>
            <w:r w:rsidRPr="006D7DD1">
              <w:rPr>
                <w:rFonts w:eastAsia="SimSun"/>
                <w:b/>
                <w:bCs/>
                <w:i/>
                <w:sz w:val="16"/>
                <w:szCs w:val="16"/>
              </w:rPr>
              <w:t>TIPOLOGIA ACCREDITAMENTO</w:t>
            </w:r>
          </w:p>
        </w:tc>
        <w:tc>
          <w:tcPr>
            <w:tcW w:w="5954" w:type="dxa"/>
            <w:tcBorders>
              <w:top w:val="single" w:sz="4" w:space="0" w:color="000000"/>
              <w:left w:val="single" w:sz="4" w:space="0" w:color="000000"/>
              <w:bottom w:val="single" w:sz="4" w:space="0" w:color="000000"/>
              <w:right w:val="single" w:sz="4" w:space="0" w:color="000000"/>
            </w:tcBorders>
          </w:tcPr>
          <w:p w14:paraId="7525FE3F" w14:textId="1BE95639" w:rsidR="00F47506" w:rsidRPr="004C4A98" w:rsidRDefault="00A27047" w:rsidP="006525F8">
            <w:pPr>
              <w:snapToGrid w:val="0"/>
              <w:spacing w:after="120"/>
              <w:rPr>
                <w:rFonts w:eastAsia="MS Mincho"/>
                <w:b/>
                <w:bCs/>
                <w:i/>
                <w:color w:val="7F7F7F"/>
                <w:sz w:val="14"/>
                <w:szCs w:val="14"/>
              </w:rPr>
            </w:pPr>
            <w:r>
              <w:rPr>
                <w:rFonts w:eastAsia="MS Mincho"/>
                <w:b/>
                <w:bCs/>
                <w:i/>
                <w:color w:val="7F7F7F"/>
                <w:sz w:val="14"/>
                <w:szCs w:val="14"/>
              </w:rPr>
              <w:t>Numero accreditamento</w:t>
            </w:r>
          </w:p>
        </w:tc>
      </w:tr>
      <w:tr w:rsidR="00F47506" w:rsidRPr="004C4A98" w14:paraId="20DBE0D9"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505A9EE6" w14:textId="77777777" w:rsidR="00F47506" w:rsidRPr="006D7DD1" w:rsidRDefault="00F47506" w:rsidP="006525F8">
            <w:pPr>
              <w:spacing w:after="120"/>
              <w:rPr>
                <w:rFonts w:eastAsia="SimSun"/>
                <w:b/>
                <w:bCs/>
                <w:i/>
                <w:sz w:val="16"/>
                <w:szCs w:val="16"/>
              </w:rPr>
            </w:pPr>
            <w:r w:rsidRPr="006D7DD1">
              <w:rPr>
                <w:rFonts w:eastAsia="SimSun"/>
                <w:b/>
                <w:bCs/>
                <w:i/>
                <w:sz w:val="16"/>
                <w:szCs w:val="16"/>
              </w:rPr>
              <w:t>RUOLO</w:t>
            </w:r>
          </w:p>
        </w:tc>
        <w:tc>
          <w:tcPr>
            <w:tcW w:w="5954" w:type="dxa"/>
            <w:tcBorders>
              <w:top w:val="single" w:sz="4" w:space="0" w:color="000000"/>
              <w:left w:val="single" w:sz="4" w:space="0" w:color="000000"/>
              <w:bottom w:val="single" w:sz="4" w:space="0" w:color="000000"/>
              <w:right w:val="single" w:sz="4" w:space="0" w:color="000000"/>
            </w:tcBorders>
          </w:tcPr>
          <w:p w14:paraId="3F8EB2D3" w14:textId="77777777" w:rsidR="00F47506" w:rsidRPr="004C4A98" w:rsidRDefault="00F47506" w:rsidP="00F47506">
            <w:pPr>
              <w:snapToGrid w:val="0"/>
              <w:spacing w:after="120"/>
              <w:rPr>
                <w:rFonts w:eastAsia="MS Mincho"/>
                <w:b/>
                <w:bCs/>
                <w:i/>
                <w:color w:val="7F7F7F"/>
                <w:sz w:val="14"/>
                <w:szCs w:val="14"/>
              </w:rPr>
            </w:pPr>
            <w:r w:rsidRPr="004C4A98">
              <w:rPr>
                <w:rFonts w:eastAsia="MS Mincho"/>
                <w:b/>
                <w:bCs/>
                <w:i/>
                <w:color w:val="7F7F7F"/>
                <w:sz w:val="14"/>
                <w:szCs w:val="14"/>
              </w:rPr>
              <w:t>Menù a tendina</w:t>
            </w:r>
          </w:p>
          <w:p w14:paraId="606F1740" w14:textId="4A8DD98C" w:rsidR="00F47506" w:rsidRPr="004C4A98" w:rsidRDefault="00A27047" w:rsidP="006525F8">
            <w:pPr>
              <w:numPr>
                <w:ilvl w:val="0"/>
                <w:numId w:val="45"/>
              </w:numPr>
              <w:snapToGrid w:val="0"/>
              <w:spacing w:after="120"/>
              <w:contextualSpacing/>
              <w:rPr>
                <w:rFonts w:eastAsia="MS Mincho"/>
                <w:b/>
                <w:bCs/>
                <w:i/>
                <w:color w:val="7F7F7F"/>
                <w:sz w:val="14"/>
                <w:szCs w:val="14"/>
              </w:rPr>
            </w:pPr>
            <w:r>
              <w:rPr>
                <w:rFonts w:eastAsia="MS Mincho"/>
                <w:b/>
                <w:bCs/>
                <w:i/>
                <w:color w:val="7F7F7F"/>
                <w:sz w:val="14"/>
                <w:szCs w:val="14"/>
              </w:rPr>
              <w:t>Componente ATS</w:t>
            </w:r>
          </w:p>
        </w:tc>
      </w:tr>
      <w:tr w:rsidR="00F47506" w:rsidRPr="004C4A98" w14:paraId="0E71F838"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2E4D9C35" w14:textId="77777777" w:rsidR="00F47506" w:rsidRPr="006D7DD1" w:rsidRDefault="00F47506" w:rsidP="006525F8">
            <w:pPr>
              <w:spacing w:after="120"/>
              <w:rPr>
                <w:rFonts w:eastAsia="SimSun"/>
                <w:b/>
                <w:bCs/>
                <w:i/>
                <w:sz w:val="16"/>
                <w:szCs w:val="16"/>
              </w:rPr>
            </w:pPr>
            <w:r w:rsidRPr="006D7DD1">
              <w:rPr>
                <w:rFonts w:eastAsia="SimSun"/>
                <w:b/>
                <w:bCs/>
                <w:i/>
                <w:sz w:val="16"/>
                <w:szCs w:val="16"/>
              </w:rPr>
              <w:t>QUOTA FINANZIARIA (%)</w:t>
            </w:r>
          </w:p>
        </w:tc>
        <w:tc>
          <w:tcPr>
            <w:tcW w:w="5954" w:type="dxa"/>
            <w:tcBorders>
              <w:top w:val="single" w:sz="4" w:space="0" w:color="000000"/>
              <w:left w:val="single" w:sz="4" w:space="0" w:color="000000"/>
              <w:bottom w:val="single" w:sz="4" w:space="0" w:color="000000"/>
              <w:right w:val="single" w:sz="4" w:space="0" w:color="000000"/>
            </w:tcBorders>
          </w:tcPr>
          <w:p w14:paraId="726E59A5" w14:textId="77777777" w:rsidR="00F47506" w:rsidRPr="004C4A98" w:rsidRDefault="00F47506" w:rsidP="006525F8">
            <w:pPr>
              <w:snapToGrid w:val="0"/>
              <w:spacing w:after="120"/>
              <w:rPr>
                <w:rFonts w:eastAsia="MS Mincho"/>
                <w:b/>
                <w:bCs/>
                <w:i/>
                <w:color w:val="7F7F7F"/>
                <w:sz w:val="14"/>
                <w:szCs w:val="14"/>
              </w:rPr>
            </w:pPr>
          </w:p>
        </w:tc>
      </w:tr>
    </w:tbl>
    <w:p w14:paraId="55B57032" w14:textId="77777777" w:rsidR="00F47506" w:rsidRDefault="00F47506" w:rsidP="00E53BB2">
      <w:pPr>
        <w:widowControl w:val="0"/>
        <w:autoSpaceDE w:val="0"/>
        <w:spacing w:line="240" w:lineRule="auto"/>
        <w:ind w:left="284" w:right="284"/>
        <w:rPr>
          <w:i/>
          <w:iCs/>
        </w:rPr>
      </w:pPr>
    </w:p>
    <w:p w14:paraId="2C9E0468" w14:textId="77777777" w:rsidR="00F47506" w:rsidRPr="003A19D4" w:rsidRDefault="006D7DD1" w:rsidP="003A19D4">
      <w:pPr>
        <w:pStyle w:val="ListParagraph"/>
        <w:widowControl w:val="0"/>
        <w:autoSpaceDE w:val="0"/>
        <w:spacing w:line="240" w:lineRule="auto"/>
        <w:ind w:right="284"/>
        <w:rPr>
          <w:b/>
          <w:bCs/>
          <w:color w:val="C00000"/>
        </w:rPr>
      </w:pPr>
      <w:r w:rsidRPr="003A19D4">
        <w:rPr>
          <w:b/>
          <w:bCs/>
          <w:color w:val="C00000"/>
        </w:rPr>
        <w:t xml:space="preserve">2.2 – </w:t>
      </w:r>
      <w:r w:rsidR="00F47506" w:rsidRPr="003A19D4">
        <w:rPr>
          <w:b/>
          <w:bCs/>
          <w:color w:val="C00000"/>
        </w:rPr>
        <w:t>Dati identificativi della sede legale</w:t>
      </w:r>
    </w:p>
    <w:p w14:paraId="451BE63E" w14:textId="77777777" w:rsidR="00FD4CDD" w:rsidRPr="004C4A98" w:rsidRDefault="00FD4CDD" w:rsidP="00FD4CDD">
      <w:pPr>
        <w:widowControl w:val="0"/>
        <w:autoSpaceDE w:val="0"/>
        <w:spacing w:line="240" w:lineRule="auto"/>
        <w:ind w:right="284" w:firstLine="709"/>
      </w:pPr>
    </w:p>
    <w:tbl>
      <w:tblPr>
        <w:tblW w:w="0" w:type="auto"/>
        <w:tblInd w:w="108" w:type="dxa"/>
        <w:tblLayout w:type="fixed"/>
        <w:tblCellMar>
          <w:top w:w="57" w:type="dxa"/>
        </w:tblCellMar>
        <w:tblLook w:val="0000" w:firstRow="0" w:lastRow="0" w:firstColumn="0" w:lastColumn="0" w:noHBand="0" w:noVBand="0"/>
      </w:tblPr>
      <w:tblGrid>
        <w:gridCol w:w="3431"/>
        <w:gridCol w:w="5954"/>
      </w:tblGrid>
      <w:tr w:rsidR="00F47506" w:rsidRPr="004C4A98" w14:paraId="7D08DCCD" w14:textId="77777777" w:rsidTr="00FD4CDD">
        <w:tc>
          <w:tcPr>
            <w:tcW w:w="3431" w:type="dxa"/>
            <w:tcBorders>
              <w:top w:val="single" w:sz="4" w:space="0" w:color="000000"/>
              <w:left w:val="single" w:sz="4" w:space="0" w:color="000000"/>
              <w:bottom w:val="single" w:sz="4" w:space="0" w:color="000000"/>
            </w:tcBorders>
            <w:shd w:val="clear" w:color="auto" w:fill="C00000"/>
          </w:tcPr>
          <w:p w14:paraId="5A5CB7E8" w14:textId="77777777" w:rsidR="00F47506" w:rsidRPr="006D7DD1" w:rsidRDefault="00F47506" w:rsidP="006525F8">
            <w:pPr>
              <w:spacing w:after="120"/>
              <w:rPr>
                <w:sz w:val="16"/>
                <w:szCs w:val="16"/>
              </w:rPr>
            </w:pPr>
            <w:r w:rsidRPr="006D7DD1">
              <w:rPr>
                <w:rFonts w:eastAsia="SimSun"/>
                <w:b/>
                <w:bCs/>
                <w:i/>
                <w:sz w:val="16"/>
                <w:szCs w:val="16"/>
              </w:rPr>
              <w:t>PROVINCIA SEDE LEGALE</w:t>
            </w:r>
          </w:p>
        </w:tc>
        <w:tc>
          <w:tcPr>
            <w:tcW w:w="5954" w:type="dxa"/>
            <w:tcBorders>
              <w:top w:val="single" w:sz="4" w:space="0" w:color="000000"/>
              <w:left w:val="single" w:sz="4" w:space="0" w:color="000000"/>
              <w:bottom w:val="single" w:sz="4" w:space="0" w:color="000000"/>
              <w:right w:val="single" w:sz="4" w:space="0" w:color="000000"/>
            </w:tcBorders>
          </w:tcPr>
          <w:p w14:paraId="320821E3" w14:textId="77777777" w:rsidR="00F47506" w:rsidRPr="004C4A98" w:rsidRDefault="00F47506" w:rsidP="006525F8">
            <w:pPr>
              <w:snapToGrid w:val="0"/>
              <w:spacing w:after="120"/>
              <w:rPr>
                <w:rFonts w:eastAsia="MS Mincho"/>
                <w:b/>
                <w:bCs/>
                <w:i/>
                <w:sz w:val="14"/>
                <w:szCs w:val="14"/>
              </w:rPr>
            </w:pPr>
          </w:p>
        </w:tc>
      </w:tr>
      <w:tr w:rsidR="00F47506" w:rsidRPr="004C4A98" w14:paraId="5DF477EB" w14:textId="77777777" w:rsidTr="00FD4CDD">
        <w:tc>
          <w:tcPr>
            <w:tcW w:w="3431" w:type="dxa"/>
            <w:tcBorders>
              <w:top w:val="single" w:sz="4" w:space="0" w:color="000000"/>
              <w:left w:val="single" w:sz="4" w:space="0" w:color="000000"/>
              <w:bottom w:val="single" w:sz="4" w:space="0" w:color="000000"/>
            </w:tcBorders>
            <w:shd w:val="clear" w:color="auto" w:fill="C00000"/>
          </w:tcPr>
          <w:p w14:paraId="580B8E6C" w14:textId="77777777" w:rsidR="00F47506" w:rsidRPr="006D7DD1" w:rsidRDefault="00F47506" w:rsidP="006525F8">
            <w:pPr>
              <w:spacing w:after="120"/>
              <w:rPr>
                <w:sz w:val="16"/>
                <w:szCs w:val="16"/>
              </w:rPr>
            </w:pPr>
            <w:r w:rsidRPr="006D7DD1">
              <w:rPr>
                <w:rFonts w:eastAsia="SimSun"/>
                <w:b/>
                <w:bCs/>
                <w:i/>
                <w:sz w:val="16"/>
                <w:szCs w:val="16"/>
              </w:rPr>
              <w:t>COMUNE SEDE LEGALE</w:t>
            </w:r>
          </w:p>
        </w:tc>
        <w:tc>
          <w:tcPr>
            <w:tcW w:w="5954" w:type="dxa"/>
            <w:tcBorders>
              <w:top w:val="single" w:sz="4" w:space="0" w:color="000000"/>
              <w:left w:val="single" w:sz="4" w:space="0" w:color="000000"/>
              <w:bottom w:val="single" w:sz="4" w:space="0" w:color="000000"/>
              <w:right w:val="single" w:sz="4" w:space="0" w:color="000000"/>
            </w:tcBorders>
          </w:tcPr>
          <w:p w14:paraId="4E639914" w14:textId="77777777" w:rsidR="00F47506" w:rsidRPr="004C4A98" w:rsidRDefault="00F47506" w:rsidP="006525F8">
            <w:pPr>
              <w:snapToGrid w:val="0"/>
              <w:spacing w:after="120"/>
              <w:rPr>
                <w:rFonts w:eastAsia="MS Mincho"/>
                <w:b/>
                <w:bCs/>
                <w:i/>
                <w:sz w:val="14"/>
                <w:szCs w:val="14"/>
              </w:rPr>
            </w:pPr>
          </w:p>
        </w:tc>
      </w:tr>
      <w:tr w:rsidR="00F47506" w:rsidRPr="004C4A98" w14:paraId="564684B0" w14:textId="77777777" w:rsidTr="00FD4CDD">
        <w:tc>
          <w:tcPr>
            <w:tcW w:w="3431" w:type="dxa"/>
            <w:tcBorders>
              <w:top w:val="single" w:sz="4" w:space="0" w:color="000000"/>
              <w:left w:val="single" w:sz="4" w:space="0" w:color="000000"/>
              <w:bottom w:val="single" w:sz="4" w:space="0" w:color="000000"/>
            </w:tcBorders>
            <w:shd w:val="clear" w:color="auto" w:fill="C00000"/>
          </w:tcPr>
          <w:p w14:paraId="06A9628B" w14:textId="77777777" w:rsidR="00F47506" w:rsidRPr="006D7DD1" w:rsidRDefault="00F47506" w:rsidP="006525F8">
            <w:pPr>
              <w:spacing w:after="120"/>
              <w:rPr>
                <w:sz w:val="16"/>
                <w:szCs w:val="16"/>
              </w:rPr>
            </w:pPr>
            <w:r w:rsidRPr="006D7DD1">
              <w:rPr>
                <w:rFonts w:eastAsia="SimSun"/>
                <w:b/>
                <w:bCs/>
                <w:i/>
                <w:sz w:val="16"/>
                <w:szCs w:val="16"/>
              </w:rPr>
              <w:t>INDIRIZZO SEDE LEGALE</w:t>
            </w:r>
          </w:p>
        </w:tc>
        <w:tc>
          <w:tcPr>
            <w:tcW w:w="5954" w:type="dxa"/>
            <w:tcBorders>
              <w:top w:val="single" w:sz="4" w:space="0" w:color="000000"/>
              <w:left w:val="single" w:sz="4" w:space="0" w:color="000000"/>
              <w:bottom w:val="single" w:sz="4" w:space="0" w:color="000000"/>
              <w:right w:val="single" w:sz="4" w:space="0" w:color="000000"/>
            </w:tcBorders>
          </w:tcPr>
          <w:p w14:paraId="2B361EC0" w14:textId="77777777" w:rsidR="00F47506" w:rsidRPr="004C4A98" w:rsidRDefault="00F47506" w:rsidP="006525F8">
            <w:pPr>
              <w:snapToGrid w:val="0"/>
              <w:spacing w:after="120"/>
              <w:rPr>
                <w:rFonts w:eastAsia="MS Mincho"/>
                <w:b/>
                <w:bCs/>
                <w:i/>
                <w:sz w:val="14"/>
                <w:szCs w:val="14"/>
              </w:rPr>
            </w:pPr>
          </w:p>
        </w:tc>
      </w:tr>
      <w:tr w:rsidR="00F47506" w:rsidRPr="004C4A98" w14:paraId="25CD0D1E" w14:textId="77777777" w:rsidTr="00FD4CDD">
        <w:tc>
          <w:tcPr>
            <w:tcW w:w="3431" w:type="dxa"/>
            <w:tcBorders>
              <w:top w:val="single" w:sz="4" w:space="0" w:color="000000"/>
              <w:left w:val="single" w:sz="4" w:space="0" w:color="000000"/>
              <w:bottom w:val="single" w:sz="4" w:space="0" w:color="000000"/>
            </w:tcBorders>
            <w:shd w:val="clear" w:color="auto" w:fill="C00000"/>
          </w:tcPr>
          <w:p w14:paraId="6A5D4514" w14:textId="77777777" w:rsidR="00F47506" w:rsidRPr="006D7DD1" w:rsidRDefault="00F47506" w:rsidP="006525F8">
            <w:pPr>
              <w:spacing w:after="120"/>
              <w:rPr>
                <w:sz w:val="16"/>
                <w:szCs w:val="16"/>
              </w:rPr>
            </w:pPr>
            <w:r w:rsidRPr="006D7DD1">
              <w:rPr>
                <w:rFonts w:eastAsia="SimSun"/>
                <w:b/>
                <w:bCs/>
                <w:i/>
                <w:sz w:val="16"/>
                <w:szCs w:val="16"/>
              </w:rPr>
              <w:t>CAP SEDE LEGALE</w:t>
            </w:r>
          </w:p>
        </w:tc>
        <w:tc>
          <w:tcPr>
            <w:tcW w:w="5954" w:type="dxa"/>
            <w:tcBorders>
              <w:top w:val="single" w:sz="4" w:space="0" w:color="000000"/>
              <w:left w:val="single" w:sz="4" w:space="0" w:color="000000"/>
              <w:bottom w:val="single" w:sz="4" w:space="0" w:color="000000"/>
              <w:right w:val="single" w:sz="4" w:space="0" w:color="000000"/>
            </w:tcBorders>
          </w:tcPr>
          <w:p w14:paraId="172FF4BF" w14:textId="77777777" w:rsidR="00F47506" w:rsidRPr="004C4A98" w:rsidRDefault="00F47506" w:rsidP="006525F8">
            <w:pPr>
              <w:snapToGrid w:val="0"/>
              <w:spacing w:after="120"/>
              <w:rPr>
                <w:rFonts w:eastAsia="MS Mincho"/>
                <w:b/>
                <w:bCs/>
                <w:i/>
                <w:sz w:val="14"/>
                <w:szCs w:val="14"/>
              </w:rPr>
            </w:pPr>
          </w:p>
        </w:tc>
      </w:tr>
    </w:tbl>
    <w:p w14:paraId="467D078C" w14:textId="77777777" w:rsidR="00F47506" w:rsidRPr="004C4A98" w:rsidRDefault="00F47506" w:rsidP="00F47506">
      <w:pPr>
        <w:spacing w:line="240" w:lineRule="auto"/>
        <w:rPr>
          <w:rFonts w:eastAsia="MS Mincho"/>
          <w:bCs/>
          <w:i/>
          <w:color w:val="404040"/>
          <w:lang w:eastAsia="it-IT"/>
        </w:rPr>
      </w:pPr>
    </w:p>
    <w:p w14:paraId="459762EC" w14:textId="77777777" w:rsidR="00F47506" w:rsidRPr="003A19D4" w:rsidRDefault="006D7DD1" w:rsidP="003A19D4">
      <w:pPr>
        <w:pStyle w:val="ListParagraph"/>
        <w:widowControl w:val="0"/>
        <w:autoSpaceDE w:val="0"/>
        <w:spacing w:line="240" w:lineRule="auto"/>
        <w:ind w:right="284"/>
        <w:rPr>
          <w:b/>
          <w:bCs/>
          <w:color w:val="C00000"/>
        </w:rPr>
      </w:pPr>
      <w:r w:rsidRPr="003A19D4">
        <w:rPr>
          <w:b/>
          <w:bCs/>
          <w:color w:val="C00000"/>
        </w:rPr>
        <w:t xml:space="preserve">2.3 </w:t>
      </w:r>
      <w:r w:rsidR="003A19D4">
        <w:rPr>
          <w:b/>
          <w:bCs/>
          <w:color w:val="C00000"/>
        </w:rPr>
        <w:t xml:space="preserve">– </w:t>
      </w:r>
      <w:r w:rsidR="00F47506" w:rsidRPr="003A19D4">
        <w:rPr>
          <w:b/>
          <w:bCs/>
          <w:color w:val="C00000"/>
        </w:rPr>
        <w:t>Recapiti</w:t>
      </w:r>
    </w:p>
    <w:p w14:paraId="5BBAC223" w14:textId="77777777" w:rsidR="00FD4CDD" w:rsidRPr="004C4A98" w:rsidRDefault="00FD4CDD" w:rsidP="00FD4CDD">
      <w:pPr>
        <w:widowControl w:val="0"/>
        <w:autoSpaceDE w:val="0"/>
        <w:spacing w:line="240" w:lineRule="auto"/>
        <w:ind w:right="284" w:firstLine="709"/>
      </w:pPr>
    </w:p>
    <w:tbl>
      <w:tblPr>
        <w:tblW w:w="0" w:type="auto"/>
        <w:tblInd w:w="108" w:type="dxa"/>
        <w:tblLayout w:type="fixed"/>
        <w:tblCellMar>
          <w:top w:w="57" w:type="dxa"/>
        </w:tblCellMar>
        <w:tblLook w:val="0000" w:firstRow="0" w:lastRow="0" w:firstColumn="0" w:lastColumn="0" w:noHBand="0" w:noVBand="0"/>
      </w:tblPr>
      <w:tblGrid>
        <w:gridCol w:w="3431"/>
        <w:gridCol w:w="5954"/>
      </w:tblGrid>
      <w:tr w:rsidR="00F47506" w:rsidRPr="006D7DD1" w14:paraId="0D4EA1B4" w14:textId="77777777" w:rsidTr="00FD4CDD">
        <w:tc>
          <w:tcPr>
            <w:tcW w:w="3431" w:type="dxa"/>
            <w:tcBorders>
              <w:top w:val="single" w:sz="4" w:space="0" w:color="000000"/>
              <w:left w:val="single" w:sz="4" w:space="0" w:color="000000"/>
              <w:bottom w:val="single" w:sz="4" w:space="0" w:color="000000"/>
            </w:tcBorders>
            <w:shd w:val="clear" w:color="auto" w:fill="C00000"/>
          </w:tcPr>
          <w:p w14:paraId="26B6A0B8" w14:textId="77777777" w:rsidR="00F47506" w:rsidRPr="006D7DD1" w:rsidRDefault="00F47506" w:rsidP="006525F8">
            <w:pPr>
              <w:spacing w:after="120"/>
              <w:rPr>
                <w:sz w:val="22"/>
                <w:szCs w:val="22"/>
              </w:rPr>
            </w:pPr>
            <w:r w:rsidRPr="006D7DD1">
              <w:rPr>
                <w:rFonts w:eastAsia="SimSun"/>
                <w:b/>
                <w:bCs/>
                <w:i/>
                <w:sz w:val="16"/>
                <w:szCs w:val="16"/>
              </w:rPr>
              <w:t>TELEFONO AZIENDALE</w:t>
            </w:r>
          </w:p>
        </w:tc>
        <w:tc>
          <w:tcPr>
            <w:tcW w:w="5954" w:type="dxa"/>
            <w:tcBorders>
              <w:top w:val="single" w:sz="4" w:space="0" w:color="000000"/>
              <w:left w:val="single" w:sz="4" w:space="0" w:color="000000"/>
              <w:bottom w:val="single" w:sz="4" w:space="0" w:color="000000"/>
              <w:right w:val="single" w:sz="4" w:space="0" w:color="000000"/>
            </w:tcBorders>
          </w:tcPr>
          <w:p w14:paraId="47406AD1" w14:textId="77777777" w:rsidR="00F47506" w:rsidRPr="006D7DD1" w:rsidRDefault="00F47506" w:rsidP="006525F8">
            <w:pPr>
              <w:snapToGrid w:val="0"/>
              <w:spacing w:after="120"/>
              <w:rPr>
                <w:rFonts w:eastAsia="MS Mincho"/>
                <w:b/>
                <w:bCs/>
                <w:i/>
                <w:sz w:val="16"/>
                <w:szCs w:val="16"/>
              </w:rPr>
            </w:pPr>
          </w:p>
        </w:tc>
      </w:tr>
      <w:tr w:rsidR="00F47506" w:rsidRPr="006D7DD1" w14:paraId="66054FC8" w14:textId="77777777" w:rsidTr="00FD4CDD">
        <w:tc>
          <w:tcPr>
            <w:tcW w:w="3431" w:type="dxa"/>
            <w:tcBorders>
              <w:top w:val="single" w:sz="4" w:space="0" w:color="000000"/>
              <w:left w:val="single" w:sz="4" w:space="0" w:color="000000"/>
              <w:bottom w:val="single" w:sz="4" w:space="0" w:color="000000"/>
            </w:tcBorders>
            <w:shd w:val="clear" w:color="auto" w:fill="C00000"/>
          </w:tcPr>
          <w:p w14:paraId="1C9E3EB3" w14:textId="77777777" w:rsidR="00F47506" w:rsidRPr="006D7DD1" w:rsidRDefault="00F47506" w:rsidP="006525F8">
            <w:pPr>
              <w:spacing w:after="120"/>
              <w:rPr>
                <w:sz w:val="22"/>
                <w:szCs w:val="22"/>
              </w:rPr>
            </w:pPr>
            <w:r w:rsidRPr="006D7DD1">
              <w:rPr>
                <w:rFonts w:eastAsia="SimSun"/>
                <w:b/>
                <w:bCs/>
                <w:i/>
                <w:sz w:val="16"/>
                <w:szCs w:val="16"/>
              </w:rPr>
              <w:t>INDIRIZZO DI POSTA ELETTRONICA</w:t>
            </w:r>
          </w:p>
        </w:tc>
        <w:tc>
          <w:tcPr>
            <w:tcW w:w="5954" w:type="dxa"/>
            <w:tcBorders>
              <w:top w:val="single" w:sz="4" w:space="0" w:color="000000"/>
              <w:left w:val="single" w:sz="4" w:space="0" w:color="000000"/>
              <w:bottom w:val="single" w:sz="4" w:space="0" w:color="000000"/>
              <w:right w:val="single" w:sz="4" w:space="0" w:color="000000"/>
            </w:tcBorders>
          </w:tcPr>
          <w:p w14:paraId="7DD8175D" w14:textId="77777777" w:rsidR="00F47506" w:rsidRPr="006D7DD1" w:rsidRDefault="00F47506" w:rsidP="006525F8">
            <w:pPr>
              <w:snapToGrid w:val="0"/>
              <w:spacing w:after="120"/>
              <w:rPr>
                <w:rFonts w:eastAsia="MS Mincho"/>
                <w:b/>
                <w:bCs/>
                <w:i/>
                <w:sz w:val="16"/>
                <w:szCs w:val="16"/>
              </w:rPr>
            </w:pPr>
          </w:p>
        </w:tc>
      </w:tr>
      <w:tr w:rsidR="00F47506" w:rsidRPr="006D7DD1" w14:paraId="62BED18F" w14:textId="77777777" w:rsidTr="00FD4CDD">
        <w:tc>
          <w:tcPr>
            <w:tcW w:w="3431" w:type="dxa"/>
            <w:tcBorders>
              <w:top w:val="single" w:sz="4" w:space="0" w:color="000000"/>
              <w:left w:val="single" w:sz="4" w:space="0" w:color="000000"/>
              <w:bottom w:val="single" w:sz="4" w:space="0" w:color="000000"/>
            </w:tcBorders>
            <w:shd w:val="clear" w:color="auto" w:fill="C00000"/>
          </w:tcPr>
          <w:p w14:paraId="74D29561" w14:textId="66B19351" w:rsidR="00F47506" w:rsidRPr="006D7DD1" w:rsidRDefault="00F47506" w:rsidP="006525F8">
            <w:pPr>
              <w:spacing w:after="120"/>
              <w:rPr>
                <w:sz w:val="22"/>
                <w:szCs w:val="22"/>
              </w:rPr>
            </w:pPr>
            <w:r w:rsidRPr="006D7DD1">
              <w:rPr>
                <w:rFonts w:eastAsia="SimSun"/>
                <w:b/>
                <w:bCs/>
                <w:i/>
                <w:sz w:val="16"/>
                <w:szCs w:val="16"/>
              </w:rPr>
              <w:t>INDIRIZZO DI POSTA ELETTRONICA</w:t>
            </w:r>
            <w:r w:rsidR="00A27047">
              <w:rPr>
                <w:rFonts w:eastAsia="SimSun"/>
                <w:b/>
                <w:bCs/>
                <w:i/>
                <w:sz w:val="16"/>
                <w:szCs w:val="16"/>
              </w:rPr>
              <w:t xml:space="preserve"> </w:t>
            </w:r>
            <w:proofErr w:type="gramStart"/>
            <w:r w:rsidR="00A27047">
              <w:rPr>
                <w:rFonts w:eastAsia="SimSun"/>
                <w:b/>
                <w:bCs/>
                <w:i/>
                <w:sz w:val="16"/>
                <w:szCs w:val="16"/>
              </w:rPr>
              <w:t xml:space="preserve">CERTIFICATA </w:t>
            </w:r>
            <w:r w:rsidRPr="006D7DD1">
              <w:rPr>
                <w:rFonts w:eastAsia="SimSun"/>
                <w:b/>
                <w:bCs/>
                <w:i/>
                <w:sz w:val="16"/>
                <w:szCs w:val="16"/>
              </w:rPr>
              <w:t xml:space="preserve"> (</w:t>
            </w:r>
            <w:proofErr w:type="gramEnd"/>
            <w:r w:rsidRPr="006D7DD1">
              <w:rPr>
                <w:rFonts w:eastAsia="SimSun"/>
                <w:b/>
                <w:bCs/>
                <w:i/>
                <w:sz w:val="16"/>
                <w:szCs w:val="16"/>
              </w:rPr>
              <w:t>PEC)</w:t>
            </w:r>
          </w:p>
        </w:tc>
        <w:tc>
          <w:tcPr>
            <w:tcW w:w="5954" w:type="dxa"/>
            <w:tcBorders>
              <w:top w:val="single" w:sz="4" w:space="0" w:color="000000"/>
              <w:left w:val="single" w:sz="4" w:space="0" w:color="000000"/>
              <w:bottom w:val="single" w:sz="4" w:space="0" w:color="000000"/>
              <w:right w:val="single" w:sz="4" w:space="0" w:color="000000"/>
            </w:tcBorders>
          </w:tcPr>
          <w:p w14:paraId="4DB98F64" w14:textId="77777777" w:rsidR="00F47506" w:rsidRPr="006D7DD1" w:rsidRDefault="00F47506" w:rsidP="006525F8">
            <w:pPr>
              <w:snapToGrid w:val="0"/>
              <w:spacing w:after="120"/>
              <w:rPr>
                <w:rFonts w:eastAsia="MS Mincho"/>
                <w:b/>
                <w:bCs/>
                <w:i/>
                <w:sz w:val="16"/>
                <w:szCs w:val="16"/>
              </w:rPr>
            </w:pPr>
          </w:p>
        </w:tc>
      </w:tr>
    </w:tbl>
    <w:p w14:paraId="3E4E8217" w14:textId="77777777" w:rsidR="00451E5E" w:rsidRDefault="00451E5E" w:rsidP="006E0138">
      <w:pPr>
        <w:pStyle w:val="ListParagraph"/>
        <w:widowControl w:val="0"/>
        <w:autoSpaceDE w:val="0"/>
        <w:spacing w:line="240" w:lineRule="auto"/>
        <w:ind w:right="284"/>
        <w:rPr>
          <w:b/>
          <w:bCs/>
          <w:color w:val="C00000"/>
          <w:sz w:val="22"/>
          <w:szCs w:val="22"/>
        </w:rPr>
      </w:pPr>
    </w:p>
    <w:p w14:paraId="14E4D827" w14:textId="542689A6" w:rsidR="00F47506" w:rsidRPr="001B79A6" w:rsidRDefault="00FD4CDD" w:rsidP="003A19D4">
      <w:pPr>
        <w:pStyle w:val="ListParagraph"/>
        <w:widowControl w:val="0"/>
        <w:numPr>
          <w:ilvl w:val="0"/>
          <w:numId w:val="115"/>
        </w:numPr>
        <w:autoSpaceDE w:val="0"/>
        <w:spacing w:line="240" w:lineRule="auto"/>
        <w:ind w:right="284"/>
        <w:rPr>
          <w:b/>
          <w:bCs/>
          <w:color w:val="C00000"/>
          <w:sz w:val="22"/>
          <w:szCs w:val="22"/>
        </w:rPr>
      </w:pPr>
      <w:r w:rsidRPr="006D7DD1">
        <w:rPr>
          <w:b/>
          <w:bCs/>
          <w:color w:val="C00000"/>
          <w:sz w:val="22"/>
          <w:szCs w:val="22"/>
        </w:rPr>
        <w:t>ANAGRAFICA IMPRESA/</w:t>
      </w:r>
      <w:r w:rsidRPr="001B79A6">
        <w:rPr>
          <w:b/>
          <w:bCs/>
          <w:color w:val="C00000"/>
          <w:sz w:val="22"/>
          <w:szCs w:val="22"/>
        </w:rPr>
        <w:t>ASSOC</w:t>
      </w:r>
      <w:r w:rsidR="00047EDA" w:rsidRPr="001B79A6">
        <w:rPr>
          <w:b/>
          <w:bCs/>
          <w:color w:val="C00000"/>
          <w:sz w:val="22"/>
          <w:szCs w:val="22"/>
        </w:rPr>
        <w:t>I</w:t>
      </w:r>
      <w:r w:rsidRPr="001B79A6">
        <w:rPr>
          <w:b/>
          <w:bCs/>
          <w:color w:val="C00000"/>
          <w:sz w:val="22"/>
          <w:szCs w:val="22"/>
        </w:rPr>
        <w:t>AZIONE DATORIALE</w:t>
      </w:r>
      <w:r w:rsidR="008B049A" w:rsidRPr="001B79A6">
        <w:rPr>
          <w:b/>
          <w:bCs/>
          <w:color w:val="C00000"/>
          <w:sz w:val="22"/>
          <w:szCs w:val="22"/>
        </w:rPr>
        <w:t>/CONSORZIO</w:t>
      </w:r>
      <w:r w:rsidRPr="001B79A6">
        <w:rPr>
          <w:rStyle w:val="FootnoteReference"/>
          <w:b/>
          <w:bCs/>
          <w:color w:val="C00000"/>
          <w:sz w:val="22"/>
          <w:szCs w:val="22"/>
        </w:rPr>
        <w:footnoteReference w:id="3"/>
      </w:r>
    </w:p>
    <w:p w14:paraId="2A451122" w14:textId="77777777" w:rsidR="00FD4CDD" w:rsidRPr="001B79A6" w:rsidRDefault="00FD4CDD" w:rsidP="00E53BB2">
      <w:pPr>
        <w:widowControl w:val="0"/>
        <w:autoSpaceDE w:val="0"/>
        <w:spacing w:line="240" w:lineRule="auto"/>
        <w:ind w:left="284" w:right="284"/>
        <w:rPr>
          <w:b/>
          <w:bCs/>
          <w:i/>
          <w:iCs/>
          <w:color w:val="C00000"/>
        </w:rPr>
      </w:pPr>
    </w:p>
    <w:p w14:paraId="36AF0B56" w14:textId="3D6E79D7" w:rsidR="00F47506" w:rsidRPr="003A19D4" w:rsidRDefault="006D7DD1" w:rsidP="003A19D4">
      <w:pPr>
        <w:pStyle w:val="ListParagraph"/>
        <w:widowControl w:val="0"/>
        <w:autoSpaceDE w:val="0"/>
        <w:spacing w:line="240" w:lineRule="auto"/>
        <w:ind w:right="284"/>
        <w:rPr>
          <w:b/>
          <w:bCs/>
          <w:color w:val="C00000"/>
        </w:rPr>
      </w:pPr>
      <w:r w:rsidRPr="001B79A6">
        <w:rPr>
          <w:b/>
          <w:bCs/>
          <w:color w:val="C00000"/>
        </w:rPr>
        <w:t>3.1</w:t>
      </w:r>
      <w:r w:rsidR="003A19D4" w:rsidRPr="001B79A6">
        <w:rPr>
          <w:b/>
          <w:bCs/>
          <w:color w:val="C00000"/>
        </w:rPr>
        <w:t xml:space="preserve"> – </w:t>
      </w:r>
      <w:r w:rsidR="00F47506" w:rsidRPr="001B79A6">
        <w:rPr>
          <w:b/>
          <w:bCs/>
          <w:color w:val="C00000"/>
        </w:rPr>
        <w:t>Dati identificativi Impresa/Associazione datoriale</w:t>
      </w:r>
      <w:r w:rsidR="00B534D5" w:rsidRPr="001B79A6">
        <w:rPr>
          <w:b/>
          <w:bCs/>
          <w:color w:val="C00000"/>
        </w:rPr>
        <w:t>/Consorzio</w:t>
      </w:r>
    </w:p>
    <w:p w14:paraId="7452AEBE" w14:textId="77777777" w:rsidR="00FD4CDD" w:rsidRDefault="00FD4CDD" w:rsidP="00FD4CDD">
      <w:pPr>
        <w:widowControl w:val="0"/>
        <w:autoSpaceDE w:val="0"/>
        <w:spacing w:line="240" w:lineRule="auto"/>
        <w:ind w:right="284" w:firstLine="709"/>
        <w:rPr>
          <w:i/>
          <w:iCs/>
        </w:rPr>
      </w:pPr>
    </w:p>
    <w:tbl>
      <w:tblPr>
        <w:tblW w:w="9385" w:type="dxa"/>
        <w:tblInd w:w="108" w:type="dxa"/>
        <w:tblLayout w:type="fixed"/>
        <w:tblCellMar>
          <w:top w:w="57" w:type="dxa"/>
        </w:tblCellMar>
        <w:tblLook w:val="0000" w:firstRow="0" w:lastRow="0" w:firstColumn="0" w:lastColumn="0" w:noHBand="0" w:noVBand="0"/>
      </w:tblPr>
      <w:tblGrid>
        <w:gridCol w:w="3431"/>
        <w:gridCol w:w="5954"/>
      </w:tblGrid>
      <w:tr w:rsidR="00F47506" w:rsidRPr="004C4A98" w14:paraId="74FA8BEA" w14:textId="77777777" w:rsidTr="00FD4CDD">
        <w:tc>
          <w:tcPr>
            <w:tcW w:w="3431" w:type="dxa"/>
            <w:tcBorders>
              <w:top w:val="single" w:sz="4" w:space="0" w:color="000000"/>
              <w:left w:val="single" w:sz="4" w:space="0" w:color="000000"/>
              <w:bottom w:val="single" w:sz="4" w:space="0" w:color="000000"/>
            </w:tcBorders>
            <w:shd w:val="clear" w:color="auto" w:fill="C00000"/>
          </w:tcPr>
          <w:p w14:paraId="23069A53" w14:textId="77777777" w:rsidR="00F47506" w:rsidRPr="006D7DD1" w:rsidRDefault="00F47506" w:rsidP="006525F8">
            <w:pPr>
              <w:spacing w:after="120"/>
              <w:rPr>
                <w:sz w:val="16"/>
                <w:szCs w:val="16"/>
              </w:rPr>
            </w:pPr>
            <w:r w:rsidRPr="006D7DD1">
              <w:rPr>
                <w:rFonts w:eastAsia="SimSun"/>
                <w:b/>
                <w:bCs/>
                <w:i/>
                <w:sz w:val="16"/>
                <w:szCs w:val="16"/>
              </w:rPr>
              <w:t>DENOMINAZIONE</w:t>
            </w:r>
          </w:p>
        </w:tc>
        <w:tc>
          <w:tcPr>
            <w:tcW w:w="5954" w:type="dxa"/>
            <w:tcBorders>
              <w:top w:val="single" w:sz="4" w:space="0" w:color="000000"/>
              <w:left w:val="single" w:sz="4" w:space="0" w:color="000000"/>
              <w:bottom w:val="single" w:sz="4" w:space="0" w:color="000000"/>
              <w:right w:val="single" w:sz="4" w:space="0" w:color="000000"/>
            </w:tcBorders>
          </w:tcPr>
          <w:p w14:paraId="4F5B19D3" w14:textId="77777777" w:rsidR="00F47506" w:rsidRPr="004C4A98" w:rsidRDefault="00F47506" w:rsidP="006525F8">
            <w:pPr>
              <w:snapToGrid w:val="0"/>
              <w:spacing w:after="120"/>
              <w:rPr>
                <w:rFonts w:eastAsia="SimSun"/>
                <w:b/>
                <w:bCs/>
                <w:i/>
                <w:sz w:val="14"/>
                <w:szCs w:val="14"/>
              </w:rPr>
            </w:pPr>
          </w:p>
        </w:tc>
      </w:tr>
      <w:tr w:rsidR="006D7DD1" w:rsidRPr="004C4A98" w14:paraId="1F36BAAD" w14:textId="77777777" w:rsidTr="00FD4CDD">
        <w:tc>
          <w:tcPr>
            <w:tcW w:w="3431" w:type="dxa"/>
            <w:tcBorders>
              <w:top w:val="single" w:sz="4" w:space="0" w:color="000000"/>
              <w:left w:val="single" w:sz="4" w:space="0" w:color="000000"/>
              <w:bottom w:val="single" w:sz="4" w:space="0" w:color="000000"/>
            </w:tcBorders>
            <w:shd w:val="clear" w:color="auto" w:fill="C00000"/>
          </w:tcPr>
          <w:p w14:paraId="4AD68F29" w14:textId="77777777" w:rsidR="006D7DD1" w:rsidRPr="006D7DD1" w:rsidRDefault="006D7DD1" w:rsidP="006525F8">
            <w:pPr>
              <w:spacing w:after="120"/>
              <w:rPr>
                <w:rFonts w:eastAsia="SimSun"/>
                <w:b/>
                <w:bCs/>
                <w:i/>
                <w:sz w:val="16"/>
                <w:szCs w:val="16"/>
              </w:rPr>
            </w:pPr>
            <w:r w:rsidRPr="006D7DD1">
              <w:rPr>
                <w:rFonts w:eastAsia="SimSun"/>
                <w:b/>
                <w:bCs/>
                <w:i/>
                <w:sz w:val="16"/>
                <w:szCs w:val="16"/>
              </w:rPr>
              <w:t>FORMA GIURIDICA</w:t>
            </w:r>
          </w:p>
        </w:tc>
        <w:tc>
          <w:tcPr>
            <w:tcW w:w="5954" w:type="dxa"/>
            <w:tcBorders>
              <w:top w:val="single" w:sz="4" w:space="0" w:color="000000"/>
              <w:left w:val="single" w:sz="4" w:space="0" w:color="000000"/>
              <w:bottom w:val="single" w:sz="4" w:space="0" w:color="000000"/>
              <w:right w:val="single" w:sz="4" w:space="0" w:color="000000"/>
            </w:tcBorders>
          </w:tcPr>
          <w:p w14:paraId="243EFB2D" w14:textId="77777777" w:rsidR="006D7DD1" w:rsidRPr="004C4A98" w:rsidRDefault="006D7DD1" w:rsidP="006525F8">
            <w:pPr>
              <w:snapToGrid w:val="0"/>
              <w:spacing w:after="120"/>
              <w:rPr>
                <w:rFonts w:eastAsia="SimSun"/>
                <w:b/>
                <w:bCs/>
                <w:i/>
                <w:sz w:val="14"/>
                <w:szCs w:val="14"/>
              </w:rPr>
            </w:pPr>
          </w:p>
        </w:tc>
      </w:tr>
      <w:tr w:rsidR="00F47506" w:rsidRPr="004C4A98" w14:paraId="03A44DAE" w14:textId="77777777" w:rsidTr="00FD4CDD">
        <w:tc>
          <w:tcPr>
            <w:tcW w:w="3431" w:type="dxa"/>
            <w:tcBorders>
              <w:top w:val="single" w:sz="4" w:space="0" w:color="000000"/>
              <w:left w:val="single" w:sz="4" w:space="0" w:color="000000"/>
              <w:bottom w:val="single" w:sz="4" w:space="0" w:color="000000"/>
            </w:tcBorders>
            <w:shd w:val="clear" w:color="auto" w:fill="C00000"/>
          </w:tcPr>
          <w:p w14:paraId="11A443B6" w14:textId="77777777" w:rsidR="00F47506" w:rsidRPr="006D7DD1" w:rsidRDefault="00F47506" w:rsidP="006525F8">
            <w:pPr>
              <w:spacing w:after="120"/>
              <w:rPr>
                <w:sz w:val="16"/>
                <w:szCs w:val="16"/>
              </w:rPr>
            </w:pPr>
            <w:r w:rsidRPr="006D7DD1">
              <w:rPr>
                <w:rFonts w:eastAsia="SimSun"/>
                <w:b/>
                <w:bCs/>
                <w:i/>
                <w:sz w:val="16"/>
                <w:szCs w:val="16"/>
              </w:rPr>
              <w:t>CODICE FISCALE</w:t>
            </w:r>
          </w:p>
        </w:tc>
        <w:tc>
          <w:tcPr>
            <w:tcW w:w="5954" w:type="dxa"/>
            <w:tcBorders>
              <w:top w:val="single" w:sz="4" w:space="0" w:color="000000"/>
              <w:left w:val="single" w:sz="4" w:space="0" w:color="000000"/>
              <w:bottom w:val="single" w:sz="4" w:space="0" w:color="000000"/>
              <w:right w:val="single" w:sz="4" w:space="0" w:color="000000"/>
            </w:tcBorders>
          </w:tcPr>
          <w:p w14:paraId="65C64DD2" w14:textId="77777777" w:rsidR="00F47506" w:rsidRPr="004C4A98" w:rsidRDefault="00F47506" w:rsidP="006525F8">
            <w:pPr>
              <w:snapToGrid w:val="0"/>
              <w:spacing w:after="120"/>
              <w:rPr>
                <w:rFonts w:eastAsia="MS Mincho"/>
                <w:b/>
                <w:bCs/>
                <w:i/>
                <w:sz w:val="14"/>
                <w:szCs w:val="14"/>
              </w:rPr>
            </w:pPr>
          </w:p>
        </w:tc>
      </w:tr>
      <w:tr w:rsidR="00F47506" w:rsidRPr="004C4A98" w14:paraId="2B6A2224" w14:textId="77777777" w:rsidTr="00FD4CDD">
        <w:tc>
          <w:tcPr>
            <w:tcW w:w="3431" w:type="dxa"/>
            <w:tcBorders>
              <w:top w:val="single" w:sz="4" w:space="0" w:color="000000"/>
              <w:left w:val="single" w:sz="4" w:space="0" w:color="000000"/>
              <w:bottom w:val="single" w:sz="4" w:space="0" w:color="000000"/>
            </w:tcBorders>
            <w:shd w:val="clear" w:color="auto" w:fill="C00000"/>
          </w:tcPr>
          <w:p w14:paraId="5144BE43" w14:textId="77777777" w:rsidR="00F47506" w:rsidRPr="006D7DD1" w:rsidRDefault="00F47506" w:rsidP="006525F8">
            <w:pPr>
              <w:spacing w:after="120"/>
              <w:rPr>
                <w:sz w:val="16"/>
                <w:szCs w:val="16"/>
              </w:rPr>
            </w:pPr>
            <w:r w:rsidRPr="006D7DD1">
              <w:rPr>
                <w:rFonts w:eastAsia="SimSun"/>
                <w:b/>
                <w:bCs/>
                <w:i/>
                <w:sz w:val="16"/>
                <w:szCs w:val="16"/>
              </w:rPr>
              <w:t>PARTITA IVA</w:t>
            </w:r>
          </w:p>
        </w:tc>
        <w:tc>
          <w:tcPr>
            <w:tcW w:w="5954" w:type="dxa"/>
            <w:tcBorders>
              <w:top w:val="single" w:sz="4" w:space="0" w:color="000000"/>
              <w:left w:val="single" w:sz="4" w:space="0" w:color="000000"/>
              <w:bottom w:val="single" w:sz="4" w:space="0" w:color="000000"/>
              <w:right w:val="single" w:sz="4" w:space="0" w:color="000000"/>
            </w:tcBorders>
          </w:tcPr>
          <w:p w14:paraId="5543F711" w14:textId="77777777" w:rsidR="00F47506" w:rsidRPr="004C4A98" w:rsidRDefault="00F47506" w:rsidP="006525F8">
            <w:pPr>
              <w:snapToGrid w:val="0"/>
              <w:spacing w:after="120"/>
              <w:rPr>
                <w:rFonts w:eastAsia="MS Mincho"/>
                <w:b/>
                <w:bCs/>
                <w:i/>
                <w:sz w:val="14"/>
                <w:szCs w:val="14"/>
              </w:rPr>
            </w:pPr>
          </w:p>
        </w:tc>
      </w:tr>
      <w:tr w:rsidR="00F47506" w:rsidRPr="004C4A98" w14:paraId="30CFB3B9"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21AC8630" w14:textId="77777777" w:rsidR="00F47506" w:rsidRPr="006D7DD1" w:rsidRDefault="00F47506" w:rsidP="006525F8">
            <w:pPr>
              <w:spacing w:after="120"/>
              <w:rPr>
                <w:sz w:val="16"/>
                <w:szCs w:val="16"/>
              </w:rPr>
            </w:pPr>
            <w:r w:rsidRPr="006D7DD1">
              <w:rPr>
                <w:rFonts w:eastAsia="SimSun"/>
                <w:b/>
                <w:bCs/>
                <w:i/>
                <w:sz w:val="16"/>
                <w:szCs w:val="16"/>
              </w:rPr>
              <w:t>TIPOLOGIA SOGGETTO</w:t>
            </w:r>
          </w:p>
        </w:tc>
        <w:tc>
          <w:tcPr>
            <w:tcW w:w="5954" w:type="dxa"/>
            <w:tcBorders>
              <w:top w:val="single" w:sz="4" w:space="0" w:color="000000"/>
              <w:left w:val="single" w:sz="4" w:space="0" w:color="000000"/>
              <w:bottom w:val="single" w:sz="4" w:space="0" w:color="000000"/>
              <w:right w:val="single" w:sz="4" w:space="0" w:color="000000"/>
            </w:tcBorders>
          </w:tcPr>
          <w:p w14:paraId="3A182338" w14:textId="2E3281F5" w:rsidR="00A27047" w:rsidRPr="009A57ED" w:rsidRDefault="00A27047" w:rsidP="009A57ED">
            <w:pPr>
              <w:snapToGrid w:val="0"/>
              <w:spacing w:after="120"/>
              <w:rPr>
                <w:rFonts w:eastAsia="MS Mincho"/>
                <w:b/>
                <w:bCs/>
                <w:i/>
                <w:color w:val="7F7F7F"/>
                <w:sz w:val="14"/>
                <w:szCs w:val="14"/>
              </w:rPr>
            </w:pPr>
            <w:r w:rsidRPr="004C4A98">
              <w:rPr>
                <w:rFonts w:eastAsia="MS Mincho"/>
                <w:b/>
                <w:bCs/>
                <w:i/>
                <w:color w:val="7F7F7F"/>
                <w:sz w:val="14"/>
                <w:szCs w:val="14"/>
              </w:rPr>
              <w:t>Menù a tendina</w:t>
            </w:r>
          </w:p>
          <w:p w14:paraId="0F7C05CF" w14:textId="77777777" w:rsidR="00A27047" w:rsidRDefault="00F47506" w:rsidP="00A27047">
            <w:pPr>
              <w:pStyle w:val="ListParagraph"/>
              <w:numPr>
                <w:ilvl w:val="0"/>
                <w:numId w:val="45"/>
              </w:numPr>
              <w:snapToGrid w:val="0"/>
              <w:spacing w:line="240" w:lineRule="auto"/>
              <w:rPr>
                <w:b/>
                <w:bCs/>
                <w:i/>
                <w:sz w:val="14"/>
                <w:szCs w:val="14"/>
              </w:rPr>
            </w:pPr>
            <w:r w:rsidRPr="009A57ED">
              <w:rPr>
                <w:b/>
                <w:bCs/>
                <w:i/>
                <w:sz w:val="14"/>
                <w:szCs w:val="14"/>
              </w:rPr>
              <w:t>Impresa</w:t>
            </w:r>
          </w:p>
          <w:p w14:paraId="743AB0FC" w14:textId="77777777" w:rsidR="00F47506" w:rsidRDefault="00F47506" w:rsidP="009A57ED">
            <w:pPr>
              <w:pStyle w:val="ListParagraph"/>
              <w:numPr>
                <w:ilvl w:val="0"/>
                <w:numId w:val="45"/>
              </w:numPr>
              <w:snapToGrid w:val="0"/>
              <w:spacing w:line="240" w:lineRule="auto"/>
              <w:rPr>
                <w:b/>
                <w:bCs/>
                <w:i/>
                <w:sz w:val="14"/>
                <w:szCs w:val="14"/>
              </w:rPr>
            </w:pPr>
            <w:r w:rsidRPr="009A57ED">
              <w:rPr>
                <w:b/>
                <w:bCs/>
                <w:i/>
                <w:sz w:val="14"/>
                <w:szCs w:val="14"/>
              </w:rPr>
              <w:t>Associazione datoriale</w:t>
            </w:r>
          </w:p>
          <w:p w14:paraId="79B74BC7" w14:textId="77777777" w:rsidR="006C187E" w:rsidRPr="00B534D5" w:rsidRDefault="006C187E" w:rsidP="009A57ED">
            <w:pPr>
              <w:pStyle w:val="ListParagraph"/>
              <w:numPr>
                <w:ilvl w:val="0"/>
                <w:numId w:val="45"/>
              </w:numPr>
              <w:snapToGrid w:val="0"/>
              <w:spacing w:line="240" w:lineRule="auto"/>
              <w:rPr>
                <w:b/>
                <w:bCs/>
                <w:i/>
                <w:sz w:val="14"/>
                <w:szCs w:val="14"/>
              </w:rPr>
            </w:pPr>
            <w:r w:rsidRPr="006C187E">
              <w:rPr>
                <w:b/>
                <w:bCs/>
                <w:i/>
                <w:color w:val="EE0000"/>
                <w:sz w:val="14"/>
                <w:szCs w:val="14"/>
              </w:rPr>
              <w:t>Consorzio di tutela riconosciuto</w:t>
            </w:r>
          </w:p>
          <w:p w14:paraId="72A4A15F" w14:textId="12F03081" w:rsidR="00B534D5" w:rsidRPr="009A57ED" w:rsidRDefault="00B534D5" w:rsidP="00B534D5">
            <w:pPr>
              <w:pStyle w:val="ListParagraph"/>
              <w:snapToGrid w:val="0"/>
              <w:spacing w:line="240" w:lineRule="auto"/>
              <w:rPr>
                <w:b/>
                <w:bCs/>
                <w:i/>
                <w:sz w:val="14"/>
                <w:szCs w:val="14"/>
              </w:rPr>
            </w:pPr>
          </w:p>
        </w:tc>
      </w:tr>
      <w:tr w:rsidR="00F47506" w:rsidRPr="004C4A98" w14:paraId="58FE11AA"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390C90C9" w14:textId="0EFF0D85" w:rsidR="00F47506" w:rsidRPr="006D7DD1" w:rsidRDefault="00A27047" w:rsidP="006525F8">
            <w:pPr>
              <w:spacing w:after="120"/>
              <w:rPr>
                <w:rFonts w:eastAsia="SimSun"/>
                <w:b/>
                <w:bCs/>
                <w:i/>
                <w:sz w:val="16"/>
                <w:szCs w:val="16"/>
              </w:rPr>
            </w:pPr>
            <w:r>
              <w:rPr>
                <w:rFonts w:eastAsia="SimSun"/>
                <w:b/>
                <w:bCs/>
                <w:i/>
                <w:sz w:val="16"/>
                <w:szCs w:val="16"/>
              </w:rPr>
              <w:t>CODICE ATECO</w:t>
            </w:r>
            <w:r w:rsidR="001B32F7">
              <w:rPr>
                <w:rFonts w:eastAsia="SimSun"/>
                <w:b/>
                <w:bCs/>
                <w:i/>
                <w:sz w:val="16"/>
                <w:szCs w:val="16"/>
              </w:rPr>
              <w:t xml:space="preserve"> (se impresa)</w:t>
            </w:r>
          </w:p>
        </w:tc>
        <w:tc>
          <w:tcPr>
            <w:tcW w:w="5954" w:type="dxa"/>
            <w:tcBorders>
              <w:top w:val="single" w:sz="4" w:space="0" w:color="000000"/>
              <w:left w:val="single" w:sz="4" w:space="0" w:color="000000"/>
              <w:bottom w:val="single" w:sz="4" w:space="0" w:color="000000"/>
              <w:right w:val="single" w:sz="4" w:space="0" w:color="000000"/>
            </w:tcBorders>
          </w:tcPr>
          <w:p w14:paraId="321B3647" w14:textId="77777777" w:rsidR="00F47506" w:rsidRPr="004C4A98" w:rsidRDefault="00F47506" w:rsidP="006525F8">
            <w:pPr>
              <w:snapToGrid w:val="0"/>
              <w:spacing w:after="120"/>
              <w:rPr>
                <w:rFonts w:eastAsia="MS Mincho"/>
                <w:b/>
                <w:bCs/>
                <w:i/>
                <w:color w:val="7F7F7F"/>
                <w:sz w:val="14"/>
                <w:szCs w:val="14"/>
              </w:rPr>
            </w:pPr>
          </w:p>
        </w:tc>
      </w:tr>
      <w:tr w:rsidR="00F47506" w:rsidRPr="004C4A98" w14:paraId="552A98EC"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089727E2" w14:textId="77777777" w:rsidR="00F47506" w:rsidRPr="006D7DD1" w:rsidRDefault="00F47506" w:rsidP="006525F8">
            <w:pPr>
              <w:spacing w:after="120"/>
              <w:rPr>
                <w:rFonts w:eastAsia="SimSun"/>
                <w:b/>
                <w:bCs/>
                <w:i/>
                <w:sz w:val="16"/>
                <w:szCs w:val="16"/>
              </w:rPr>
            </w:pPr>
            <w:r w:rsidRPr="006D7DD1">
              <w:rPr>
                <w:rFonts w:eastAsia="SimSun"/>
                <w:b/>
                <w:bCs/>
                <w:i/>
                <w:sz w:val="16"/>
                <w:szCs w:val="16"/>
              </w:rPr>
              <w:t>RUOLO</w:t>
            </w:r>
          </w:p>
        </w:tc>
        <w:tc>
          <w:tcPr>
            <w:tcW w:w="5954" w:type="dxa"/>
            <w:tcBorders>
              <w:top w:val="single" w:sz="4" w:space="0" w:color="000000"/>
              <w:left w:val="single" w:sz="4" w:space="0" w:color="000000"/>
              <w:bottom w:val="single" w:sz="4" w:space="0" w:color="000000"/>
              <w:right w:val="single" w:sz="4" w:space="0" w:color="000000"/>
            </w:tcBorders>
          </w:tcPr>
          <w:p w14:paraId="29E1BF6D" w14:textId="77777777" w:rsidR="00F47506" w:rsidRDefault="00F47506" w:rsidP="00F47506">
            <w:pPr>
              <w:snapToGrid w:val="0"/>
              <w:spacing w:after="120"/>
              <w:rPr>
                <w:rFonts w:eastAsia="MS Mincho"/>
                <w:b/>
                <w:bCs/>
                <w:i/>
                <w:color w:val="7F7F7F"/>
                <w:sz w:val="14"/>
                <w:szCs w:val="14"/>
              </w:rPr>
            </w:pPr>
            <w:r w:rsidRPr="004C4A98">
              <w:rPr>
                <w:rFonts w:eastAsia="MS Mincho"/>
                <w:b/>
                <w:bCs/>
                <w:i/>
                <w:color w:val="7F7F7F"/>
                <w:sz w:val="14"/>
                <w:szCs w:val="14"/>
              </w:rPr>
              <w:t>Menù a tendina</w:t>
            </w:r>
          </w:p>
          <w:p w14:paraId="54798686" w14:textId="18A64675" w:rsidR="00F47506" w:rsidRPr="009A57ED" w:rsidRDefault="00A27047" w:rsidP="009A57ED">
            <w:pPr>
              <w:pStyle w:val="ListParagraph"/>
              <w:numPr>
                <w:ilvl w:val="0"/>
                <w:numId w:val="45"/>
              </w:numPr>
              <w:snapToGrid w:val="0"/>
              <w:spacing w:after="120"/>
              <w:rPr>
                <w:rFonts w:eastAsia="MS Mincho"/>
                <w:b/>
                <w:bCs/>
                <w:i/>
                <w:color w:val="7F7F7F"/>
                <w:sz w:val="14"/>
                <w:szCs w:val="14"/>
              </w:rPr>
            </w:pPr>
            <w:r>
              <w:rPr>
                <w:rFonts w:eastAsia="MS Mincho"/>
                <w:b/>
                <w:bCs/>
                <w:i/>
                <w:color w:val="7F7F7F"/>
                <w:sz w:val="14"/>
                <w:szCs w:val="14"/>
              </w:rPr>
              <w:t>Componente ATS</w:t>
            </w:r>
          </w:p>
        </w:tc>
      </w:tr>
      <w:tr w:rsidR="00F47506" w:rsidRPr="004C4A98" w14:paraId="699A2876" w14:textId="77777777" w:rsidTr="00FD4CDD">
        <w:trPr>
          <w:trHeight w:val="225"/>
        </w:trPr>
        <w:tc>
          <w:tcPr>
            <w:tcW w:w="3431" w:type="dxa"/>
            <w:tcBorders>
              <w:top w:val="single" w:sz="4" w:space="0" w:color="000000"/>
              <w:left w:val="single" w:sz="4" w:space="0" w:color="000000"/>
              <w:bottom w:val="single" w:sz="4" w:space="0" w:color="000000"/>
            </w:tcBorders>
            <w:shd w:val="clear" w:color="auto" w:fill="C00000"/>
          </w:tcPr>
          <w:p w14:paraId="5E397232" w14:textId="77777777" w:rsidR="00F47506" w:rsidRPr="006D7DD1" w:rsidRDefault="00F47506" w:rsidP="006525F8">
            <w:pPr>
              <w:spacing w:after="120"/>
              <w:rPr>
                <w:rFonts w:eastAsia="SimSun"/>
                <w:b/>
                <w:bCs/>
                <w:i/>
                <w:sz w:val="16"/>
                <w:szCs w:val="16"/>
              </w:rPr>
            </w:pPr>
            <w:r w:rsidRPr="006D7DD1">
              <w:rPr>
                <w:rFonts w:eastAsia="SimSun"/>
                <w:b/>
                <w:bCs/>
                <w:i/>
                <w:sz w:val="16"/>
                <w:szCs w:val="16"/>
              </w:rPr>
              <w:t>QUOTA FINANZIARIA (%)</w:t>
            </w:r>
          </w:p>
        </w:tc>
        <w:tc>
          <w:tcPr>
            <w:tcW w:w="5954" w:type="dxa"/>
            <w:tcBorders>
              <w:top w:val="single" w:sz="4" w:space="0" w:color="000000"/>
              <w:left w:val="single" w:sz="4" w:space="0" w:color="000000"/>
              <w:bottom w:val="single" w:sz="4" w:space="0" w:color="000000"/>
              <w:right w:val="single" w:sz="4" w:space="0" w:color="000000"/>
            </w:tcBorders>
          </w:tcPr>
          <w:p w14:paraId="5CDEC78C" w14:textId="77777777" w:rsidR="00F47506" w:rsidRPr="004C4A98" w:rsidRDefault="00F47506" w:rsidP="006525F8">
            <w:pPr>
              <w:snapToGrid w:val="0"/>
              <w:spacing w:after="120"/>
              <w:rPr>
                <w:rFonts w:eastAsia="MS Mincho"/>
                <w:b/>
                <w:bCs/>
                <w:i/>
                <w:color w:val="7F7F7F"/>
                <w:sz w:val="14"/>
                <w:szCs w:val="14"/>
              </w:rPr>
            </w:pPr>
          </w:p>
        </w:tc>
      </w:tr>
    </w:tbl>
    <w:p w14:paraId="794BA301" w14:textId="77777777" w:rsidR="00F47506" w:rsidRDefault="00F47506" w:rsidP="00E53BB2">
      <w:pPr>
        <w:widowControl w:val="0"/>
        <w:autoSpaceDE w:val="0"/>
        <w:spacing w:line="240" w:lineRule="auto"/>
        <w:ind w:left="284" w:right="284"/>
        <w:rPr>
          <w:i/>
          <w:iCs/>
        </w:rPr>
      </w:pPr>
    </w:p>
    <w:p w14:paraId="65B955C5" w14:textId="77777777" w:rsidR="00F47506" w:rsidRPr="003A19D4" w:rsidRDefault="006D7DD1" w:rsidP="003A19D4">
      <w:pPr>
        <w:pStyle w:val="ListParagraph"/>
        <w:widowControl w:val="0"/>
        <w:autoSpaceDE w:val="0"/>
        <w:spacing w:line="240" w:lineRule="auto"/>
        <w:ind w:right="284"/>
        <w:rPr>
          <w:b/>
          <w:bCs/>
          <w:color w:val="C00000"/>
        </w:rPr>
      </w:pPr>
      <w:r w:rsidRPr="003A19D4">
        <w:rPr>
          <w:b/>
          <w:bCs/>
          <w:color w:val="C00000"/>
        </w:rPr>
        <w:t xml:space="preserve">3.2 </w:t>
      </w:r>
      <w:r w:rsidR="003A19D4" w:rsidRPr="003A19D4">
        <w:rPr>
          <w:b/>
          <w:bCs/>
          <w:color w:val="C00000"/>
        </w:rPr>
        <w:t xml:space="preserve">– </w:t>
      </w:r>
      <w:r w:rsidR="00F47506" w:rsidRPr="003A19D4">
        <w:rPr>
          <w:b/>
          <w:bCs/>
          <w:color w:val="C00000"/>
        </w:rPr>
        <w:t>Dati identificativi della sede legale</w:t>
      </w:r>
    </w:p>
    <w:p w14:paraId="121C62E0" w14:textId="77777777" w:rsidR="00FD4CDD" w:rsidRPr="00FD4CDD" w:rsidRDefault="00FD4CDD" w:rsidP="00FD4CDD">
      <w:pPr>
        <w:widowControl w:val="0"/>
        <w:autoSpaceDE w:val="0"/>
        <w:spacing w:line="240" w:lineRule="auto"/>
        <w:ind w:right="284" w:firstLine="709"/>
        <w:rPr>
          <w:b/>
          <w:bCs/>
          <w:color w:val="C00000"/>
        </w:rPr>
      </w:pPr>
    </w:p>
    <w:tbl>
      <w:tblPr>
        <w:tblW w:w="0" w:type="auto"/>
        <w:tblInd w:w="108" w:type="dxa"/>
        <w:tblLayout w:type="fixed"/>
        <w:tblCellMar>
          <w:top w:w="57" w:type="dxa"/>
        </w:tblCellMar>
        <w:tblLook w:val="0000" w:firstRow="0" w:lastRow="0" w:firstColumn="0" w:lastColumn="0" w:noHBand="0" w:noVBand="0"/>
      </w:tblPr>
      <w:tblGrid>
        <w:gridCol w:w="3431"/>
        <w:gridCol w:w="5954"/>
      </w:tblGrid>
      <w:tr w:rsidR="00F47506" w:rsidRPr="004C4A98" w14:paraId="25E3DAE8" w14:textId="77777777" w:rsidTr="00952B31">
        <w:tc>
          <w:tcPr>
            <w:tcW w:w="3431" w:type="dxa"/>
            <w:tcBorders>
              <w:top w:val="single" w:sz="4" w:space="0" w:color="000000"/>
              <w:left w:val="single" w:sz="4" w:space="0" w:color="000000"/>
              <w:bottom w:val="single" w:sz="4" w:space="0" w:color="000000"/>
            </w:tcBorders>
            <w:shd w:val="clear" w:color="auto" w:fill="C00000"/>
          </w:tcPr>
          <w:p w14:paraId="6609EBF6" w14:textId="77777777" w:rsidR="00F47506" w:rsidRPr="006D7DD1" w:rsidRDefault="00F47506" w:rsidP="006525F8">
            <w:pPr>
              <w:spacing w:after="120"/>
              <w:rPr>
                <w:sz w:val="16"/>
                <w:szCs w:val="16"/>
              </w:rPr>
            </w:pPr>
            <w:r w:rsidRPr="006D7DD1">
              <w:rPr>
                <w:rFonts w:eastAsia="SimSun"/>
                <w:b/>
                <w:bCs/>
                <w:i/>
                <w:sz w:val="16"/>
                <w:szCs w:val="16"/>
              </w:rPr>
              <w:t>PROVINCIA SEDE LEGALE</w:t>
            </w:r>
          </w:p>
        </w:tc>
        <w:tc>
          <w:tcPr>
            <w:tcW w:w="5954" w:type="dxa"/>
            <w:tcBorders>
              <w:top w:val="single" w:sz="4" w:space="0" w:color="000000"/>
              <w:left w:val="single" w:sz="4" w:space="0" w:color="000000"/>
              <w:bottom w:val="single" w:sz="4" w:space="0" w:color="000000"/>
              <w:right w:val="single" w:sz="4" w:space="0" w:color="000000"/>
            </w:tcBorders>
          </w:tcPr>
          <w:p w14:paraId="25AE2C3D" w14:textId="77777777" w:rsidR="00F47506" w:rsidRPr="004C4A98" w:rsidRDefault="00F47506" w:rsidP="006525F8">
            <w:pPr>
              <w:snapToGrid w:val="0"/>
              <w:spacing w:after="120"/>
              <w:rPr>
                <w:rFonts w:eastAsia="MS Mincho"/>
                <w:b/>
                <w:bCs/>
                <w:i/>
                <w:sz w:val="14"/>
                <w:szCs w:val="14"/>
              </w:rPr>
            </w:pPr>
          </w:p>
        </w:tc>
      </w:tr>
      <w:tr w:rsidR="00F47506" w:rsidRPr="004C4A98" w14:paraId="643B1973" w14:textId="77777777" w:rsidTr="00952B31">
        <w:tc>
          <w:tcPr>
            <w:tcW w:w="3431" w:type="dxa"/>
            <w:tcBorders>
              <w:top w:val="single" w:sz="4" w:space="0" w:color="000000"/>
              <w:left w:val="single" w:sz="4" w:space="0" w:color="000000"/>
              <w:bottom w:val="single" w:sz="4" w:space="0" w:color="000000"/>
            </w:tcBorders>
            <w:shd w:val="clear" w:color="auto" w:fill="C00000"/>
          </w:tcPr>
          <w:p w14:paraId="3151B958" w14:textId="77777777" w:rsidR="00F47506" w:rsidRPr="006D7DD1" w:rsidRDefault="00F47506" w:rsidP="006525F8">
            <w:pPr>
              <w:spacing w:after="120"/>
              <w:rPr>
                <w:sz w:val="16"/>
                <w:szCs w:val="16"/>
              </w:rPr>
            </w:pPr>
            <w:r w:rsidRPr="006D7DD1">
              <w:rPr>
                <w:rFonts w:eastAsia="SimSun"/>
                <w:b/>
                <w:bCs/>
                <w:i/>
                <w:sz w:val="16"/>
                <w:szCs w:val="16"/>
              </w:rPr>
              <w:t>COMUNE SEDE LEGALE</w:t>
            </w:r>
          </w:p>
        </w:tc>
        <w:tc>
          <w:tcPr>
            <w:tcW w:w="5954" w:type="dxa"/>
            <w:tcBorders>
              <w:top w:val="single" w:sz="4" w:space="0" w:color="000000"/>
              <w:left w:val="single" w:sz="4" w:space="0" w:color="000000"/>
              <w:bottom w:val="single" w:sz="4" w:space="0" w:color="000000"/>
              <w:right w:val="single" w:sz="4" w:space="0" w:color="000000"/>
            </w:tcBorders>
          </w:tcPr>
          <w:p w14:paraId="27402E40" w14:textId="77777777" w:rsidR="00F47506" w:rsidRPr="004C4A98" w:rsidRDefault="00F47506" w:rsidP="006525F8">
            <w:pPr>
              <w:snapToGrid w:val="0"/>
              <w:spacing w:after="120"/>
              <w:rPr>
                <w:rFonts w:eastAsia="MS Mincho"/>
                <w:b/>
                <w:bCs/>
                <w:i/>
                <w:sz w:val="14"/>
                <w:szCs w:val="14"/>
              </w:rPr>
            </w:pPr>
          </w:p>
        </w:tc>
      </w:tr>
      <w:tr w:rsidR="00F47506" w:rsidRPr="004C4A98" w14:paraId="7592F225" w14:textId="77777777" w:rsidTr="00952B31">
        <w:tc>
          <w:tcPr>
            <w:tcW w:w="3431" w:type="dxa"/>
            <w:tcBorders>
              <w:top w:val="single" w:sz="4" w:space="0" w:color="000000"/>
              <w:left w:val="single" w:sz="4" w:space="0" w:color="000000"/>
              <w:bottom w:val="single" w:sz="4" w:space="0" w:color="000000"/>
            </w:tcBorders>
            <w:shd w:val="clear" w:color="auto" w:fill="C00000"/>
          </w:tcPr>
          <w:p w14:paraId="4A4C4690" w14:textId="77777777" w:rsidR="00F47506" w:rsidRPr="006D7DD1" w:rsidRDefault="00F47506" w:rsidP="006525F8">
            <w:pPr>
              <w:spacing w:after="120"/>
              <w:rPr>
                <w:sz w:val="16"/>
                <w:szCs w:val="16"/>
              </w:rPr>
            </w:pPr>
            <w:r w:rsidRPr="006D7DD1">
              <w:rPr>
                <w:rFonts w:eastAsia="SimSun"/>
                <w:b/>
                <w:bCs/>
                <w:i/>
                <w:sz w:val="16"/>
                <w:szCs w:val="16"/>
              </w:rPr>
              <w:t>INDIRIZZO SEDE LEGALE</w:t>
            </w:r>
          </w:p>
        </w:tc>
        <w:tc>
          <w:tcPr>
            <w:tcW w:w="5954" w:type="dxa"/>
            <w:tcBorders>
              <w:top w:val="single" w:sz="4" w:space="0" w:color="000000"/>
              <w:left w:val="single" w:sz="4" w:space="0" w:color="000000"/>
              <w:bottom w:val="single" w:sz="4" w:space="0" w:color="000000"/>
              <w:right w:val="single" w:sz="4" w:space="0" w:color="000000"/>
            </w:tcBorders>
          </w:tcPr>
          <w:p w14:paraId="6B3BF0D4" w14:textId="77777777" w:rsidR="00F47506" w:rsidRPr="004C4A98" w:rsidRDefault="00F47506" w:rsidP="006525F8">
            <w:pPr>
              <w:snapToGrid w:val="0"/>
              <w:spacing w:after="120"/>
              <w:rPr>
                <w:rFonts w:eastAsia="MS Mincho"/>
                <w:b/>
                <w:bCs/>
                <w:i/>
                <w:sz w:val="14"/>
                <w:szCs w:val="14"/>
              </w:rPr>
            </w:pPr>
          </w:p>
        </w:tc>
      </w:tr>
      <w:tr w:rsidR="00F47506" w:rsidRPr="004C4A98" w14:paraId="041EA109" w14:textId="77777777" w:rsidTr="00952B31">
        <w:tc>
          <w:tcPr>
            <w:tcW w:w="3431" w:type="dxa"/>
            <w:tcBorders>
              <w:top w:val="single" w:sz="4" w:space="0" w:color="000000"/>
              <w:left w:val="single" w:sz="4" w:space="0" w:color="000000"/>
              <w:bottom w:val="single" w:sz="4" w:space="0" w:color="000000"/>
            </w:tcBorders>
            <w:shd w:val="clear" w:color="auto" w:fill="C00000"/>
          </w:tcPr>
          <w:p w14:paraId="21605C78" w14:textId="77777777" w:rsidR="00F47506" w:rsidRPr="006D7DD1" w:rsidRDefault="00F47506" w:rsidP="006525F8">
            <w:pPr>
              <w:spacing w:after="120"/>
              <w:rPr>
                <w:sz w:val="16"/>
                <w:szCs w:val="16"/>
              </w:rPr>
            </w:pPr>
            <w:r w:rsidRPr="006D7DD1">
              <w:rPr>
                <w:rFonts w:eastAsia="SimSun"/>
                <w:b/>
                <w:bCs/>
                <w:i/>
                <w:sz w:val="16"/>
                <w:szCs w:val="16"/>
              </w:rPr>
              <w:t>CAP SEDE LEGALE</w:t>
            </w:r>
          </w:p>
        </w:tc>
        <w:tc>
          <w:tcPr>
            <w:tcW w:w="5954" w:type="dxa"/>
            <w:tcBorders>
              <w:top w:val="single" w:sz="4" w:space="0" w:color="000000"/>
              <w:left w:val="single" w:sz="4" w:space="0" w:color="000000"/>
              <w:bottom w:val="single" w:sz="4" w:space="0" w:color="000000"/>
              <w:right w:val="single" w:sz="4" w:space="0" w:color="000000"/>
            </w:tcBorders>
          </w:tcPr>
          <w:p w14:paraId="08C83825" w14:textId="77777777" w:rsidR="00F47506" w:rsidRPr="004C4A98" w:rsidRDefault="00F47506" w:rsidP="006525F8">
            <w:pPr>
              <w:snapToGrid w:val="0"/>
              <w:spacing w:after="120"/>
              <w:rPr>
                <w:rFonts w:eastAsia="MS Mincho"/>
                <w:b/>
                <w:bCs/>
                <w:i/>
                <w:sz w:val="14"/>
                <w:szCs w:val="14"/>
              </w:rPr>
            </w:pPr>
          </w:p>
        </w:tc>
      </w:tr>
    </w:tbl>
    <w:p w14:paraId="60C1A6E1" w14:textId="77777777" w:rsidR="0087679C" w:rsidRDefault="0087679C" w:rsidP="003A19D4">
      <w:pPr>
        <w:widowControl w:val="0"/>
        <w:autoSpaceDE w:val="0"/>
        <w:spacing w:line="240" w:lineRule="auto"/>
        <w:ind w:right="284" w:firstLine="709"/>
        <w:rPr>
          <w:b/>
          <w:bCs/>
          <w:color w:val="C00000"/>
          <w:highlight w:val="yellow"/>
        </w:rPr>
      </w:pPr>
    </w:p>
    <w:p w14:paraId="7EBB619F" w14:textId="69B655B2" w:rsidR="00F47506" w:rsidRPr="003A19D4" w:rsidRDefault="006D7DD1" w:rsidP="003A19D4">
      <w:pPr>
        <w:widowControl w:val="0"/>
        <w:autoSpaceDE w:val="0"/>
        <w:spacing w:line="240" w:lineRule="auto"/>
        <w:ind w:right="284" w:firstLine="709"/>
        <w:rPr>
          <w:b/>
          <w:bCs/>
          <w:i/>
          <w:iCs/>
          <w:color w:val="C00000"/>
        </w:rPr>
      </w:pPr>
      <w:r w:rsidRPr="0087679C">
        <w:rPr>
          <w:b/>
          <w:bCs/>
          <w:color w:val="C00000"/>
        </w:rPr>
        <w:t>3.3</w:t>
      </w:r>
      <w:r w:rsidR="003A19D4" w:rsidRPr="0087679C">
        <w:rPr>
          <w:b/>
          <w:bCs/>
          <w:color w:val="C00000"/>
        </w:rPr>
        <w:t xml:space="preserve"> – </w:t>
      </w:r>
      <w:r w:rsidR="00F47506" w:rsidRPr="0087679C">
        <w:rPr>
          <w:b/>
          <w:bCs/>
          <w:color w:val="C00000"/>
        </w:rPr>
        <w:t xml:space="preserve">Composizione operativa </w:t>
      </w:r>
    </w:p>
    <w:p w14:paraId="759D118F" w14:textId="77777777" w:rsidR="00952B31" w:rsidRPr="00497A67" w:rsidRDefault="00952B31" w:rsidP="00952B31">
      <w:pPr>
        <w:widowControl w:val="0"/>
        <w:autoSpaceDE w:val="0"/>
        <w:spacing w:line="240" w:lineRule="auto"/>
        <w:ind w:right="284" w:firstLine="709"/>
        <w:rPr>
          <w:i/>
          <w:iCs/>
          <w:color w:val="808080" w:themeColor="background1" w:themeShade="80"/>
        </w:rPr>
      </w:pPr>
    </w:p>
    <w:tbl>
      <w:tblPr>
        <w:tblW w:w="0" w:type="auto"/>
        <w:tblInd w:w="108" w:type="dxa"/>
        <w:tblLayout w:type="fixed"/>
        <w:tblCellMar>
          <w:top w:w="57" w:type="dxa"/>
        </w:tblCellMar>
        <w:tblLook w:val="0000" w:firstRow="0" w:lastRow="0" w:firstColumn="0" w:lastColumn="0" w:noHBand="0" w:noVBand="0"/>
      </w:tblPr>
      <w:tblGrid>
        <w:gridCol w:w="3402"/>
        <w:gridCol w:w="2835"/>
        <w:gridCol w:w="3119"/>
      </w:tblGrid>
      <w:tr w:rsidR="00F47506" w:rsidRPr="004C4A98" w14:paraId="405BFE65" w14:textId="77777777" w:rsidTr="00A57A5E">
        <w:tc>
          <w:tcPr>
            <w:tcW w:w="3402" w:type="dxa"/>
            <w:tcBorders>
              <w:top w:val="single" w:sz="4" w:space="0" w:color="000000"/>
              <w:left w:val="single" w:sz="4" w:space="0" w:color="000000"/>
              <w:bottom w:val="single" w:sz="4" w:space="0" w:color="000000"/>
            </w:tcBorders>
            <w:shd w:val="clear" w:color="auto" w:fill="C00000"/>
            <w:vAlign w:val="center"/>
          </w:tcPr>
          <w:p w14:paraId="25B7A472" w14:textId="77777777" w:rsidR="00F47506" w:rsidRPr="00952B31" w:rsidRDefault="00F47506" w:rsidP="006525F8">
            <w:pPr>
              <w:spacing w:after="120" w:line="240" w:lineRule="auto"/>
              <w:rPr>
                <w:sz w:val="16"/>
                <w:szCs w:val="16"/>
              </w:rPr>
            </w:pPr>
            <w:r w:rsidRPr="00952B31">
              <w:rPr>
                <w:rFonts w:eastAsia="SimSun"/>
                <w:b/>
                <w:bCs/>
                <w:i/>
                <w:smallCaps/>
                <w:sz w:val="16"/>
                <w:szCs w:val="16"/>
                <w:lang w:eastAsia="it-IT"/>
              </w:rPr>
              <w:t xml:space="preserve">Unità locale operativa </w:t>
            </w:r>
          </w:p>
        </w:tc>
        <w:tc>
          <w:tcPr>
            <w:tcW w:w="2835" w:type="dxa"/>
            <w:tcBorders>
              <w:top w:val="single" w:sz="4" w:space="0" w:color="000000"/>
              <w:left w:val="single" w:sz="4" w:space="0" w:color="000000"/>
              <w:bottom w:val="single" w:sz="4" w:space="0" w:color="000000"/>
            </w:tcBorders>
            <w:shd w:val="clear" w:color="auto" w:fill="C00000"/>
          </w:tcPr>
          <w:p w14:paraId="112C68E2" w14:textId="57360C14" w:rsidR="00F47506" w:rsidRPr="00952B31" w:rsidRDefault="001B32F7" w:rsidP="006525F8">
            <w:pPr>
              <w:autoSpaceDE w:val="0"/>
              <w:spacing w:line="240" w:lineRule="auto"/>
              <w:rPr>
                <w:sz w:val="16"/>
                <w:szCs w:val="16"/>
              </w:rPr>
            </w:pPr>
            <w:r>
              <w:rPr>
                <w:rFonts w:eastAsia="SimSun"/>
                <w:b/>
                <w:bCs/>
                <w:i/>
                <w:smallCaps/>
                <w:sz w:val="16"/>
                <w:szCs w:val="16"/>
                <w:lang w:eastAsia="it-IT"/>
              </w:rPr>
              <w:t>Comune</w:t>
            </w:r>
          </w:p>
        </w:tc>
        <w:tc>
          <w:tcPr>
            <w:tcW w:w="3119" w:type="dxa"/>
            <w:tcBorders>
              <w:top w:val="single" w:sz="4" w:space="0" w:color="000000"/>
              <w:left w:val="single" w:sz="4" w:space="0" w:color="000000"/>
              <w:bottom w:val="single" w:sz="4" w:space="0" w:color="000000"/>
              <w:right w:val="single" w:sz="4" w:space="0" w:color="000000"/>
            </w:tcBorders>
            <w:shd w:val="clear" w:color="auto" w:fill="C00000"/>
          </w:tcPr>
          <w:p w14:paraId="6FC053CE" w14:textId="77777777" w:rsidR="00F47506" w:rsidRPr="00952B31" w:rsidRDefault="00F47506" w:rsidP="006525F8">
            <w:pPr>
              <w:autoSpaceDE w:val="0"/>
              <w:spacing w:line="240" w:lineRule="auto"/>
              <w:rPr>
                <w:sz w:val="16"/>
                <w:szCs w:val="16"/>
              </w:rPr>
            </w:pPr>
            <w:r w:rsidRPr="00952B31">
              <w:rPr>
                <w:rFonts w:eastAsia="SimSun"/>
                <w:b/>
                <w:bCs/>
                <w:i/>
                <w:smallCaps/>
                <w:sz w:val="16"/>
                <w:szCs w:val="16"/>
                <w:lang w:eastAsia="it-IT"/>
              </w:rPr>
              <w:t>provincia</w:t>
            </w:r>
          </w:p>
        </w:tc>
      </w:tr>
      <w:tr w:rsidR="00F47506" w:rsidRPr="004C4A98" w14:paraId="4759C36D" w14:textId="77777777" w:rsidTr="00A57A5E">
        <w:tc>
          <w:tcPr>
            <w:tcW w:w="3402" w:type="dxa"/>
            <w:tcBorders>
              <w:top w:val="single" w:sz="4" w:space="0" w:color="000000"/>
              <w:left w:val="single" w:sz="4" w:space="0" w:color="000000"/>
              <w:bottom w:val="single" w:sz="4" w:space="0" w:color="000000"/>
            </w:tcBorders>
            <w:vAlign w:val="center"/>
          </w:tcPr>
          <w:p w14:paraId="243B4C93" w14:textId="77777777" w:rsidR="00F47506" w:rsidRPr="004C4A98" w:rsidRDefault="00F47506" w:rsidP="006525F8">
            <w:pPr>
              <w:spacing w:after="120" w:line="240" w:lineRule="auto"/>
            </w:pPr>
          </w:p>
        </w:tc>
        <w:tc>
          <w:tcPr>
            <w:tcW w:w="2835" w:type="dxa"/>
            <w:tcBorders>
              <w:top w:val="single" w:sz="4" w:space="0" w:color="000000"/>
              <w:left w:val="single" w:sz="4" w:space="0" w:color="000000"/>
              <w:bottom w:val="single" w:sz="4" w:space="0" w:color="000000"/>
            </w:tcBorders>
          </w:tcPr>
          <w:p w14:paraId="11F55BC0" w14:textId="77777777" w:rsidR="00F47506" w:rsidRPr="004C4A98" w:rsidRDefault="00F47506" w:rsidP="006525F8">
            <w:pPr>
              <w:autoSpaceDE w:val="0"/>
              <w:snapToGrid w:val="0"/>
              <w:spacing w:line="240" w:lineRule="auto"/>
              <w:rPr>
                <w:rFonts w:eastAsia="MS Mincho"/>
                <w:b/>
                <w:bCs/>
                <w:i/>
                <w:smallCaps/>
                <w:sz w:val="14"/>
                <w:szCs w:val="14"/>
                <w:lang w:eastAsia="it-IT"/>
              </w:rPr>
            </w:pPr>
          </w:p>
        </w:tc>
        <w:tc>
          <w:tcPr>
            <w:tcW w:w="3119" w:type="dxa"/>
            <w:tcBorders>
              <w:top w:val="single" w:sz="4" w:space="0" w:color="000000"/>
              <w:left w:val="single" w:sz="4" w:space="0" w:color="000000"/>
              <w:bottom w:val="single" w:sz="4" w:space="0" w:color="000000"/>
              <w:right w:val="single" w:sz="4" w:space="0" w:color="000000"/>
            </w:tcBorders>
          </w:tcPr>
          <w:p w14:paraId="0CCD9F02" w14:textId="77777777" w:rsidR="00F47506" w:rsidRPr="004C4A98" w:rsidRDefault="00F47506" w:rsidP="006525F8">
            <w:pPr>
              <w:autoSpaceDE w:val="0"/>
              <w:snapToGrid w:val="0"/>
              <w:spacing w:line="240" w:lineRule="auto"/>
              <w:rPr>
                <w:rFonts w:eastAsia="MS Mincho"/>
                <w:b/>
                <w:bCs/>
                <w:i/>
                <w:smallCaps/>
                <w:sz w:val="14"/>
                <w:szCs w:val="14"/>
                <w:lang w:eastAsia="it-IT"/>
              </w:rPr>
            </w:pPr>
          </w:p>
        </w:tc>
      </w:tr>
      <w:tr w:rsidR="00F47506" w:rsidRPr="004C4A98" w14:paraId="72891E41" w14:textId="77777777" w:rsidTr="00A57A5E">
        <w:tc>
          <w:tcPr>
            <w:tcW w:w="3402" w:type="dxa"/>
            <w:tcBorders>
              <w:top w:val="single" w:sz="4" w:space="0" w:color="000000"/>
              <w:left w:val="single" w:sz="4" w:space="0" w:color="000000"/>
              <w:bottom w:val="single" w:sz="4" w:space="0" w:color="000000"/>
            </w:tcBorders>
            <w:vAlign w:val="center"/>
          </w:tcPr>
          <w:p w14:paraId="59AB132C" w14:textId="77777777" w:rsidR="00F47506" w:rsidRPr="004C4A98" w:rsidRDefault="00F47506" w:rsidP="006525F8">
            <w:pPr>
              <w:spacing w:after="120" w:line="240" w:lineRule="auto"/>
            </w:pPr>
          </w:p>
        </w:tc>
        <w:tc>
          <w:tcPr>
            <w:tcW w:w="2835" w:type="dxa"/>
            <w:tcBorders>
              <w:top w:val="single" w:sz="4" w:space="0" w:color="000000"/>
              <w:left w:val="single" w:sz="4" w:space="0" w:color="000000"/>
              <w:bottom w:val="single" w:sz="4" w:space="0" w:color="000000"/>
            </w:tcBorders>
          </w:tcPr>
          <w:p w14:paraId="130B7261" w14:textId="77777777" w:rsidR="00F47506" w:rsidRPr="004C4A98" w:rsidRDefault="00F47506" w:rsidP="006525F8">
            <w:pPr>
              <w:autoSpaceDE w:val="0"/>
              <w:snapToGrid w:val="0"/>
              <w:spacing w:line="240" w:lineRule="auto"/>
              <w:rPr>
                <w:rFonts w:eastAsia="MS Mincho"/>
                <w:b/>
                <w:bCs/>
                <w:i/>
                <w:smallCaps/>
                <w:sz w:val="14"/>
                <w:szCs w:val="14"/>
                <w:lang w:eastAsia="it-IT"/>
              </w:rPr>
            </w:pPr>
          </w:p>
        </w:tc>
        <w:tc>
          <w:tcPr>
            <w:tcW w:w="3119" w:type="dxa"/>
            <w:tcBorders>
              <w:top w:val="single" w:sz="4" w:space="0" w:color="000000"/>
              <w:left w:val="single" w:sz="4" w:space="0" w:color="000000"/>
              <w:bottom w:val="single" w:sz="4" w:space="0" w:color="000000"/>
              <w:right w:val="single" w:sz="4" w:space="0" w:color="000000"/>
            </w:tcBorders>
          </w:tcPr>
          <w:p w14:paraId="392F9C3A" w14:textId="77777777" w:rsidR="00F47506" w:rsidRPr="004C4A98" w:rsidRDefault="00F47506" w:rsidP="006525F8">
            <w:pPr>
              <w:autoSpaceDE w:val="0"/>
              <w:snapToGrid w:val="0"/>
              <w:spacing w:line="240" w:lineRule="auto"/>
              <w:rPr>
                <w:rFonts w:eastAsia="MS Mincho"/>
                <w:b/>
                <w:bCs/>
                <w:i/>
                <w:smallCaps/>
                <w:sz w:val="14"/>
                <w:szCs w:val="14"/>
                <w:lang w:eastAsia="it-IT"/>
              </w:rPr>
            </w:pPr>
          </w:p>
        </w:tc>
      </w:tr>
      <w:tr w:rsidR="00F47506" w:rsidRPr="004C4A98" w14:paraId="6AA38369" w14:textId="77777777" w:rsidTr="00A57A5E">
        <w:tc>
          <w:tcPr>
            <w:tcW w:w="3402" w:type="dxa"/>
            <w:tcBorders>
              <w:top w:val="single" w:sz="4" w:space="0" w:color="000000"/>
              <w:left w:val="single" w:sz="4" w:space="0" w:color="000000"/>
              <w:bottom w:val="single" w:sz="4" w:space="0" w:color="000000"/>
            </w:tcBorders>
            <w:vAlign w:val="center"/>
          </w:tcPr>
          <w:p w14:paraId="115AA4DE" w14:textId="77777777" w:rsidR="00F47506" w:rsidRPr="004C4A98" w:rsidRDefault="00F47506" w:rsidP="006525F8">
            <w:pPr>
              <w:spacing w:after="120" w:line="240" w:lineRule="auto"/>
            </w:pPr>
          </w:p>
        </w:tc>
        <w:tc>
          <w:tcPr>
            <w:tcW w:w="2835" w:type="dxa"/>
            <w:tcBorders>
              <w:top w:val="single" w:sz="4" w:space="0" w:color="000000"/>
              <w:left w:val="single" w:sz="4" w:space="0" w:color="000000"/>
              <w:bottom w:val="single" w:sz="4" w:space="0" w:color="000000"/>
            </w:tcBorders>
          </w:tcPr>
          <w:p w14:paraId="5D7398DC" w14:textId="77777777" w:rsidR="00F47506" w:rsidRPr="004C4A98" w:rsidRDefault="00F47506" w:rsidP="006525F8">
            <w:pPr>
              <w:autoSpaceDE w:val="0"/>
              <w:snapToGrid w:val="0"/>
              <w:spacing w:line="240" w:lineRule="auto"/>
              <w:rPr>
                <w:rFonts w:eastAsia="MS Mincho"/>
                <w:b/>
                <w:bCs/>
                <w:i/>
                <w:smallCaps/>
                <w:sz w:val="14"/>
                <w:szCs w:val="14"/>
                <w:lang w:eastAsia="it-IT"/>
              </w:rPr>
            </w:pPr>
          </w:p>
        </w:tc>
        <w:tc>
          <w:tcPr>
            <w:tcW w:w="3119" w:type="dxa"/>
            <w:tcBorders>
              <w:top w:val="single" w:sz="4" w:space="0" w:color="000000"/>
              <w:left w:val="single" w:sz="4" w:space="0" w:color="000000"/>
              <w:bottom w:val="single" w:sz="4" w:space="0" w:color="000000"/>
              <w:right w:val="single" w:sz="4" w:space="0" w:color="000000"/>
            </w:tcBorders>
          </w:tcPr>
          <w:p w14:paraId="36BC2350" w14:textId="77777777" w:rsidR="00F47506" w:rsidRPr="004C4A98" w:rsidRDefault="00F47506" w:rsidP="006525F8">
            <w:pPr>
              <w:autoSpaceDE w:val="0"/>
              <w:snapToGrid w:val="0"/>
              <w:spacing w:line="240" w:lineRule="auto"/>
              <w:rPr>
                <w:rFonts w:eastAsia="MS Mincho"/>
                <w:b/>
                <w:bCs/>
                <w:i/>
                <w:smallCaps/>
                <w:sz w:val="14"/>
                <w:szCs w:val="14"/>
                <w:lang w:eastAsia="it-IT"/>
              </w:rPr>
            </w:pPr>
          </w:p>
        </w:tc>
      </w:tr>
    </w:tbl>
    <w:p w14:paraId="1DF53AB3" w14:textId="77777777" w:rsidR="00F47506" w:rsidRDefault="00F47506" w:rsidP="003A19D4">
      <w:pPr>
        <w:widowControl w:val="0"/>
        <w:autoSpaceDE w:val="0"/>
        <w:spacing w:line="240" w:lineRule="auto"/>
        <w:ind w:right="284"/>
        <w:rPr>
          <w:rFonts w:eastAsia="MS Mincho"/>
          <w:bCs/>
          <w:i/>
          <w:color w:val="404040"/>
          <w:lang w:eastAsia="it-IT"/>
        </w:rPr>
      </w:pPr>
    </w:p>
    <w:p w14:paraId="63D9998D" w14:textId="77777777" w:rsidR="003A19D4" w:rsidRPr="003A19D4" w:rsidRDefault="003A19D4" w:rsidP="003A19D4">
      <w:pPr>
        <w:pStyle w:val="ListParagraph"/>
        <w:widowControl w:val="0"/>
        <w:numPr>
          <w:ilvl w:val="1"/>
          <w:numId w:val="115"/>
        </w:numPr>
        <w:autoSpaceDE w:val="0"/>
        <w:spacing w:line="240" w:lineRule="auto"/>
        <w:ind w:right="284"/>
        <w:rPr>
          <w:b/>
          <w:iCs/>
          <w:color w:val="C00000"/>
        </w:rPr>
      </w:pPr>
      <w:r>
        <w:rPr>
          <w:rFonts w:eastAsia="MS Mincho"/>
          <w:b/>
          <w:iCs/>
          <w:color w:val="C00000"/>
          <w:lang w:eastAsia="it-IT"/>
        </w:rPr>
        <w:t xml:space="preserve">– </w:t>
      </w:r>
      <w:r w:rsidRPr="003A19D4">
        <w:rPr>
          <w:rFonts w:eastAsia="MS Mincho"/>
          <w:b/>
          <w:iCs/>
          <w:color w:val="C00000"/>
          <w:lang w:eastAsia="it-IT"/>
        </w:rPr>
        <w:t>Recapiti</w:t>
      </w:r>
    </w:p>
    <w:p w14:paraId="2DE49CBA" w14:textId="77777777" w:rsidR="00952B31" w:rsidRPr="004C4A98" w:rsidRDefault="00952B31" w:rsidP="00952B31">
      <w:pPr>
        <w:widowControl w:val="0"/>
        <w:autoSpaceDE w:val="0"/>
        <w:spacing w:line="240" w:lineRule="auto"/>
        <w:ind w:right="284" w:firstLine="709"/>
      </w:pPr>
    </w:p>
    <w:tbl>
      <w:tblPr>
        <w:tblW w:w="0" w:type="auto"/>
        <w:tblInd w:w="108" w:type="dxa"/>
        <w:tblLayout w:type="fixed"/>
        <w:tblCellMar>
          <w:top w:w="57" w:type="dxa"/>
        </w:tblCellMar>
        <w:tblLook w:val="0000" w:firstRow="0" w:lastRow="0" w:firstColumn="0" w:lastColumn="0" w:noHBand="0" w:noVBand="0"/>
      </w:tblPr>
      <w:tblGrid>
        <w:gridCol w:w="3431"/>
        <w:gridCol w:w="5954"/>
      </w:tblGrid>
      <w:tr w:rsidR="00F47506" w:rsidRPr="004C4A98" w14:paraId="76C17E2D" w14:textId="77777777" w:rsidTr="00952B31">
        <w:tc>
          <w:tcPr>
            <w:tcW w:w="3431" w:type="dxa"/>
            <w:tcBorders>
              <w:top w:val="single" w:sz="4" w:space="0" w:color="000000"/>
              <w:left w:val="single" w:sz="4" w:space="0" w:color="000000"/>
              <w:bottom w:val="single" w:sz="4" w:space="0" w:color="000000"/>
            </w:tcBorders>
            <w:shd w:val="clear" w:color="auto" w:fill="C00000"/>
          </w:tcPr>
          <w:p w14:paraId="365D51A1" w14:textId="77777777" w:rsidR="00F47506" w:rsidRPr="006D7DD1" w:rsidRDefault="00F47506" w:rsidP="006525F8">
            <w:pPr>
              <w:spacing w:after="120"/>
              <w:rPr>
                <w:sz w:val="16"/>
                <w:szCs w:val="16"/>
              </w:rPr>
            </w:pPr>
            <w:r w:rsidRPr="006D7DD1">
              <w:rPr>
                <w:rFonts w:eastAsia="SimSun"/>
                <w:b/>
                <w:bCs/>
                <w:i/>
                <w:sz w:val="16"/>
                <w:szCs w:val="16"/>
              </w:rPr>
              <w:t>TELEFONO AZIENDALE</w:t>
            </w:r>
          </w:p>
        </w:tc>
        <w:tc>
          <w:tcPr>
            <w:tcW w:w="5954" w:type="dxa"/>
            <w:tcBorders>
              <w:top w:val="single" w:sz="4" w:space="0" w:color="000000"/>
              <w:left w:val="single" w:sz="4" w:space="0" w:color="000000"/>
              <w:bottom w:val="single" w:sz="4" w:space="0" w:color="000000"/>
              <w:right w:val="single" w:sz="4" w:space="0" w:color="000000"/>
            </w:tcBorders>
          </w:tcPr>
          <w:p w14:paraId="351160F6" w14:textId="77777777" w:rsidR="00F47506" w:rsidRPr="004C4A98" w:rsidRDefault="00F47506" w:rsidP="006525F8">
            <w:pPr>
              <w:snapToGrid w:val="0"/>
              <w:spacing w:after="120"/>
              <w:rPr>
                <w:rFonts w:eastAsia="MS Mincho"/>
                <w:b/>
                <w:bCs/>
                <w:i/>
                <w:sz w:val="14"/>
                <w:szCs w:val="14"/>
              </w:rPr>
            </w:pPr>
          </w:p>
        </w:tc>
      </w:tr>
      <w:tr w:rsidR="00F47506" w:rsidRPr="004C4A98" w14:paraId="3534F3FD" w14:textId="77777777" w:rsidTr="00952B31">
        <w:tc>
          <w:tcPr>
            <w:tcW w:w="3431" w:type="dxa"/>
            <w:tcBorders>
              <w:top w:val="single" w:sz="4" w:space="0" w:color="000000"/>
              <w:left w:val="single" w:sz="4" w:space="0" w:color="000000"/>
              <w:bottom w:val="single" w:sz="4" w:space="0" w:color="000000"/>
            </w:tcBorders>
            <w:shd w:val="clear" w:color="auto" w:fill="C00000"/>
          </w:tcPr>
          <w:p w14:paraId="7812891E" w14:textId="77777777" w:rsidR="00F47506" w:rsidRPr="006D7DD1" w:rsidRDefault="00F47506" w:rsidP="006525F8">
            <w:pPr>
              <w:spacing w:after="120"/>
              <w:rPr>
                <w:sz w:val="16"/>
                <w:szCs w:val="16"/>
              </w:rPr>
            </w:pPr>
            <w:r w:rsidRPr="006D7DD1">
              <w:rPr>
                <w:rFonts w:eastAsia="SimSun"/>
                <w:b/>
                <w:bCs/>
                <w:i/>
                <w:sz w:val="16"/>
                <w:szCs w:val="16"/>
              </w:rPr>
              <w:t>INDIRIZZO DI POSTA ELETTRONICA</w:t>
            </w:r>
          </w:p>
        </w:tc>
        <w:tc>
          <w:tcPr>
            <w:tcW w:w="5954" w:type="dxa"/>
            <w:tcBorders>
              <w:top w:val="single" w:sz="4" w:space="0" w:color="000000"/>
              <w:left w:val="single" w:sz="4" w:space="0" w:color="000000"/>
              <w:bottom w:val="single" w:sz="4" w:space="0" w:color="000000"/>
              <w:right w:val="single" w:sz="4" w:space="0" w:color="000000"/>
            </w:tcBorders>
          </w:tcPr>
          <w:p w14:paraId="7A233F01" w14:textId="77777777" w:rsidR="00F47506" w:rsidRPr="004C4A98" w:rsidRDefault="00F47506" w:rsidP="006525F8">
            <w:pPr>
              <w:snapToGrid w:val="0"/>
              <w:spacing w:after="120"/>
              <w:rPr>
                <w:rFonts w:eastAsia="MS Mincho"/>
                <w:b/>
                <w:bCs/>
                <w:i/>
                <w:sz w:val="14"/>
                <w:szCs w:val="14"/>
              </w:rPr>
            </w:pPr>
          </w:p>
        </w:tc>
      </w:tr>
      <w:tr w:rsidR="00F47506" w:rsidRPr="004C4A98" w14:paraId="369EE2ED" w14:textId="77777777" w:rsidTr="00952B31">
        <w:tc>
          <w:tcPr>
            <w:tcW w:w="3431" w:type="dxa"/>
            <w:tcBorders>
              <w:top w:val="single" w:sz="4" w:space="0" w:color="000000"/>
              <w:left w:val="single" w:sz="4" w:space="0" w:color="000000"/>
              <w:bottom w:val="single" w:sz="4" w:space="0" w:color="000000"/>
            </w:tcBorders>
            <w:shd w:val="clear" w:color="auto" w:fill="C00000"/>
          </w:tcPr>
          <w:p w14:paraId="4B80F6AB" w14:textId="3EB1F08C" w:rsidR="00F47506" w:rsidRPr="006D7DD1" w:rsidRDefault="00F47506" w:rsidP="006525F8">
            <w:pPr>
              <w:spacing w:after="120"/>
              <w:rPr>
                <w:sz w:val="16"/>
                <w:szCs w:val="16"/>
              </w:rPr>
            </w:pPr>
            <w:r w:rsidRPr="006D7DD1">
              <w:rPr>
                <w:rFonts w:eastAsia="SimSun"/>
                <w:b/>
                <w:bCs/>
                <w:i/>
                <w:sz w:val="16"/>
                <w:szCs w:val="16"/>
              </w:rPr>
              <w:t>INDIRIZZO DI POSTA ELETTRONICA</w:t>
            </w:r>
            <w:r w:rsidR="00274430">
              <w:rPr>
                <w:rFonts w:eastAsia="SimSun"/>
                <w:b/>
                <w:bCs/>
                <w:i/>
                <w:sz w:val="16"/>
                <w:szCs w:val="16"/>
              </w:rPr>
              <w:t xml:space="preserve"> CERTIFICATA</w:t>
            </w:r>
            <w:r w:rsidRPr="006D7DD1">
              <w:rPr>
                <w:rFonts w:eastAsia="SimSun"/>
                <w:b/>
                <w:bCs/>
                <w:i/>
                <w:sz w:val="16"/>
                <w:szCs w:val="16"/>
              </w:rPr>
              <w:t xml:space="preserve"> (PEC)</w:t>
            </w:r>
          </w:p>
        </w:tc>
        <w:tc>
          <w:tcPr>
            <w:tcW w:w="5954" w:type="dxa"/>
            <w:tcBorders>
              <w:top w:val="single" w:sz="4" w:space="0" w:color="000000"/>
              <w:left w:val="single" w:sz="4" w:space="0" w:color="000000"/>
              <w:bottom w:val="single" w:sz="4" w:space="0" w:color="000000"/>
              <w:right w:val="single" w:sz="4" w:space="0" w:color="000000"/>
            </w:tcBorders>
          </w:tcPr>
          <w:p w14:paraId="2D83DC15" w14:textId="77777777" w:rsidR="00F47506" w:rsidRPr="004C4A98" w:rsidRDefault="00F47506" w:rsidP="006525F8">
            <w:pPr>
              <w:snapToGrid w:val="0"/>
              <w:spacing w:after="120"/>
              <w:rPr>
                <w:rFonts w:eastAsia="MS Mincho"/>
                <w:b/>
                <w:bCs/>
                <w:i/>
                <w:sz w:val="14"/>
                <w:szCs w:val="14"/>
              </w:rPr>
            </w:pPr>
          </w:p>
        </w:tc>
      </w:tr>
    </w:tbl>
    <w:p w14:paraId="08747B03" w14:textId="77777777" w:rsidR="00F47506" w:rsidRDefault="00F47506" w:rsidP="00952B31">
      <w:pPr>
        <w:widowControl w:val="0"/>
        <w:autoSpaceDE w:val="0"/>
        <w:spacing w:line="240" w:lineRule="auto"/>
        <w:ind w:right="284"/>
        <w:rPr>
          <w:i/>
          <w:iCs/>
        </w:rPr>
      </w:pPr>
    </w:p>
    <w:p w14:paraId="779FDE8E" w14:textId="77777777" w:rsidR="00F47506" w:rsidRDefault="00F47506" w:rsidP="00E53BB2">
      <w:pPr>
        <w:widowControl w:val="0"/>
        <w:autoSpaceDE w:val="0"/>
        <w:spacing w:line="240" w:lineRule="auto"/>
        <w:ind w:left="284" w:right="284"/>
        <w:rPr>
          <w:i/>
          <w:iCs/>
        </w:rPr>
      </w:pPr>
    </w:p>
    <w:p w14:paraId="4B29DDD4" w14:textId="52B2432B" w:rsidR="00E53BB2" w:rsidRPr="0087679C" w:rsidRDefault="003A19D4" w:rsidP="003A19D4">
      <w:pPr>
        <w:pStyle w:val="ListParagraph"/>
        <w:widowControl w:val="0"/>
        <w:numPr>
          <w:ilvl w:val="1"/>
          <w:numId w:val="115"/>
        </w:numPr>
        <w:autoSpaceDE w:val="0"/>
        <w:spacing w:line="240" w:lineRule="auto"/>
        <w:ind w:right="284"/>
        <w:rPr>
          <w:b/>
          <w:bCs/>
          <w:i/>
          <w:iCs/>
          <w:color w:val="C00000"/>
        </w:rPr>
      </w:pPr>
      <w:r w:rsidRPr="0087679C">
        <w:rPr>
          <w:b/>
          <w:bCs/>
          <w:color w:val="C00000"/>
        </w:rPr>
        <w:t>–</w:t>
      </w:r>
      <w:r w:rsidR="006D7DD1" w:rsidRPr="0087679C">
        <w:rPr>
          <w:b/>
          <w:bCs/>
          <w:color w:val="C00000"/>
        </w:rPr>
        <w:t xml:space="preserve"> </w:t>
      </w:r>
      <w:r w:rsidR="00E53BB2" w:rsidRPr="0087679C">
        <w:rPr>
          <w:b/>
          <w:bCs/>
          <w:color w:val="C00000"/>
        </w:rPr>
        <w:t xml:space="preserve">Riepilogo Componenti </w:t>
      </w:r>
      <w:r w:rsidR="00451E5E">
        <w:rPr>
          <w:b/>
          <w:bCs/>
          <w:color w:val="C00000"/>
        </w:rPr>
        <w:t xml:space="preserve">Soggetto </w:t>
      </w:r>
      <w:r w:rsidR="00E53BB2" w:rsidRPr="0087679C">
        <w:rPr>
          <w:b/>
          <w:bCs/>
          <w:color w:val="C00000"/>
        </w:rPr>
        <w:t xml:space="preserve">Proponente </w:t>
      </w:r>
    </w:p>
    <w:p w14:paraId="202FEBC1" w14:textId="77777777" w:rsidR="00952B31" w:rsidRPr="00952B31" w:rsidRDefault="00952B31" w:rsidP="00E53BB2">
      <w:pPr>
        <w:widowControl w:val="0"/>
        <w:autoSpaceDE w:val="0"/>
        <w:spacing w:line="240" w:lineRule="auto"/>
        <w:ind w:left="284" w:right="284"/>
        <w:rPr>
          <w:b/>
          <w:bCs/>
          <w:i/>
          <w:iCs/>
          <w:color w:val="C00000"/>
        </w:rPr>
      </w:pPr>
    </w:p>
    <w:tbl>
      <w:tblPr>
        <w:tblW w:w="0" w:type="auto"/>
        <w:tblInd w:w="108" w:type="dxa"/>
        <w:tblLayout w:type="fixed"/>
        <w:tblCellMar>
          <w:top w:w="57" w:type="dxa"/>
        </w:tblCellMar>
        <w:tblLook w:val="0000" w:firstRow="0" w:lastRow="0" w:firstColumn="0" w:lastColumn="0" w:noHBand="0" w:noVBand="0"/>
      </w:tblPr>
      <w:tblGrid>
        <w:gridCol w:w="3968"/>
        <w:gridCol w:w="2906"/>
        <w:gridCol w:w="2511"/>
      </w:tblGrid>
      <w:tr w:rsidR="00E53BB2" w:rsidRPr="004C4A98" w14:paraId="774574AD" w14:textId="77777777" w:rsidTr="00952B31">
        <w:tc>
          <w:tcPr>
            <w:tcW w:w="3968" w:type="dxa"/>
            <w:tcBorders>
              <w:top w:val="single" w:sz="4" w:space="0" w:color="000000"/>
              <w:left w:val="single" w:sz="4" w:space="0" w:color="000000"/>
              <w:bottom w:val="single" w:sz="4" w:space="0" w:color="000000"/>
            </w:tcBorders>
            <w:shd w:val="clear" w:color="auto" w:fill="C00000"/>
            <w:vAlign w:val="center"/>
          </w:tcPr>
          <w:p w14:paraId="69740781" w14:textId="302EE54B" w:rsidR="00E53BB2" w:rsidRPr="00952B31" w:rsidRDefault="00E53BB2" w:rsidP="006525F8">
            <w:pPr>
              <w:spacing w:after="120" w:line="240" w:lineRule="auto"/>
              <w:rPr>
                <w:sz w:val="16"/>
                <w:szCs w:val="16"/>
              </w:rPr>
            </w:pPr>
            <w:r w:rsidRPr="00952B31">
              <w:rPr>
                <w:rFonts w:eastAsia="SimSun"/>
                <w:b/>
                <w:bCs/>
                <w:i/>
                <w:smallCaps/>
                <w:sz w:val="16"/>
                <w:szCs w:val="16"/>
                <w:lang w:eastAsia="it-IT"/>
              </w:rPr>
              <w:t>COMPONENTE</w:t>
            </w:r>
            <w:r w:rsidR="00D97C51">
              <w:rPr>
                <w:rFonts w:eastAsia="SimSun"/>
                <w:b/>
                <w:bCs/>
                <w:i/>
                <w:smallCaps/>
                <w:sz w:val="16"/>
                <w:szCs w:val="16"/>
                <w:lang w:eastAsia="it-IT"/>
              </w:rPr>
              <w:t xml:space="preserve"> (</w:t>
            </w:r>
            <w:proofErr w:type="gramStart"/>
            <w:r w:rsidR="00451E5E">
              <w:rPr>
                <w:rFonts w:eastAsia="SimSun"/>
                <w:b/>
                <w:bCs/>
                <w:i/>
                <w:smallCaps/>
                <w:sz w:val="16"/>
                <w:szCs w:val="16"/>
                <w:lang w:eastAsia="it-IT"/>
              </w:rPr>
              <w:t xml:space="preserve">composizione  </w:t>
            </w:r>
            <w:r w:rsidR="00D97C51">
              <w:rPr>
                <w:rFonts w:eastAsia="SimSun"/>
                <w:b/>
                <w:bCs/>
                <w:i/>
                <w:smallCaps/>
                <w:sz w:val="16"/>
                <w:szCs w:val="16"/>
                <w:lang w:eastAsia="it-IT"/>
              </w:rPr>
              <w:t>minim</w:t>
            </w:r>
            <w:r w:rsidR="00451E5E">
              <w:rPr>
                <w:rFonts w:eastAsia="SimSun"/>
                <w:b/>
                <w:bCs/>
                <w:i/>
                <w:smallCaps/>
                <w:sz w:val="16"/>
                <w:szCs w:val="16"/>
                <w:lang w:eastAsia="it-IT"/>
              </w:rPr>
              <w:t>a</w:t>
            </w:r>
            <w:proofErr w:type="gramEnd"/>
            <w:r w:rsidR="00D97C51">
              <w:rPr>
                <w:rFonts w:eastAsia="SimSun"/>
                <w:b/>
                <w:bCs/>
                <w:i/>
                <w:smallCaps/>
                <w:sz w:val="16"/>
                <w:szCs w:val="16"/>
                <w:lang w:eastAsia="it-IT"/>
              </w:rPr>
              <w:t>)</w:t>
            </w:r>
          </w:p>
        </w:tc>
        <w:tc>
          <w:tcPr>
            <w:tcW w:w="2906" w:type="dxa"/>
            <w:tcBorders>
              <w:top w:val="single" w:sz="4" w:space="0" w:color="000000"/>
              <w:left w:val="single" w:sz="4" w:space="0" w:color="000000"/>
              <w:bottom w:val="single" w:sz="4" w:space="0" w:color="000000"/>
            </w:tcBorders>
            <w:shd w:val="clear" w:color="auto" w:fill="C00000"/>
          </w:tcPr>
          <w:p w14:paraId="2350C924" w14:textId="77777777" w:rsidR="00E53BB2" w:rsidRPr="00952B31" w:rsidRDefault="00E53BB2" w:rsidP="006525F8">
            <w:pPr>
              <w:autoSpaceDE w:val="0"/>
              <w:spacing w:line="240" w:lineRule="auto"/>
              <w:rPr>
                <w:sz w:val="16"/>
                <w:szCs w:val="16"/>
              </w:rPr>
            </w:pPr>
            <w:r w:rsidRPr="00952B31">
              <w:rPr>
                <w:rFonts w:eastAsia="SimSun"/>
                <w:b/>
                <w:bCs/>
                <w:i/>
                <w:smallCaps/>
                <w:sz w:val="16"/>
                <w:szCs w:val="16"/>
                <w:lang w:eastAsia="it-IT"/>
              </w:rPr>
              <w:t>Denominazione - CF</w:t>
            </w:r>
          </w:p>
        </w:tc>
        <w:tc>
          <w:tcPr>
            <w:tcW w:w="2511" w:type="dxa"/>
            <w:tcBorders>
              <w:top w:val="single" w:sz="4" w:space="0" w:color="000000"/>
              <w:left w:val="single" w:sz="4" w:space="0" w:color="000000"/>
              <w:bottom w:val="single" w:sz="4" w:space="0" w:color="000000"/>
              <w:right w:val="single" w:sz="4" w:space="0" w:color="000000"/>
            </w:tcBorders>
            <w:shd w:val="clear" w:color="auto" w:fill="C00000"/>
          </w:tcPr>
          <w:p w14:paraId="6D41256B" w14:textId="77777777" w:rsidR="00E53BB2" w:rsidRPr="00952B31" w:rsidRDefault="00E53BB2" w:rsidP="006525F8">
            <w:pPr>
              <w:autoSpaceDE w:val="0"/>
              <w:spacing w:line="240" w:lineRule="auto"/>
              <w:rPr>
                <w:sz w:val="16"/>
                <w:szCs w:val="16"/>
              </w:rPr>
            </w:pPr>
            <w:r w:rsidRPr="00952B31">
              <w:rPr>
                <w:rFonts w:eastAsia="SimSun"/>
                <w:b/>
                <w:bCs/>
                <w:i/>
                <w:smallCaps/>
                <w:sz w:val="16"/>
                <w:szCs w:val="16"/>
                <w:lang w:eastAsia="it-IT"/>
              </w:rPr>
              <w:t>Quota finanziaria %</w:t>
            </w:r>
          </w:p>
        </w:tc>
      </w:tr>
      <w:tr w:rsidR="00E53BB2" w:rsidRPr="004C4A98" w14:paraId="1C60C4BD" w14:textId="77777777" w:rsidTr="00952B31">
        <w:tc>
          <w:tcPr>
            <w:tcW w:w="3968" w:type="dxa"/>
            <w:tcBorders>
              <w:top w:val="single" w:sz="4" w:space="0" w:color="000000"/>
              <w:left w:val="single" w:sz="4" w:space="0" w:color="000000"/>
              <w:bottom w:val="single" w:sz="4" w:space="0" w:color="000000"/>
            </w:tcBorders>
            <w:shd w:val="clear" w:color="auto" w:fill="C00000"/>
            <w:vAlign w:val="center"/>
          </w:tcPr>
          <w:p w14:paraId="3E9A05F6" w14:textId="77777777" w:rsidR="00E53BB2" w:rsidRPr="00952B31" w:rsidRDefault="00F47506" w:rsidP="006525F8">
            <w:pPr>
              <w:spacing w:after="120" w:line="240" w:lineRule="auto"/>
              <w:rPr>
                <w:sz w:val="16"/>
                <w:szCs w:val="16"/>
              </w:rPr>
            </w:pPr>
            <w:r w:rsidRPr="00952B31">
              <w:rPr>
                <w:rFonts w:eastAsia="SimSun"/>
                <w:b/>
                <w:bCs/>
                <w:i/>
                <w:smallCaps/>
                <w:sz w:val="16"/>
                <w:szCs w:val="16"/>
                <w:lang w:eastAsia="it-IT"/>
              </w:rPr>
              <w:t xml:space="preserve">capofila (agenzia </w:t>
            </w:r>
            <w:r w:rsidR="00952B31" w:rsidRPr="00952B31">
              <w:rPr>
                <w:rFonts w:eastAsia="SimSun"/>
                <w:b/>
                <w:bCs/>
                <w:i/>
                <w:smallCaps/>
                <w:sz w:val="16"/>
                <w:szCs w:val="16"/>
                <w:lang w:eastAsia="it-IT"/>
              </w:rPr>
              <w:t>formativa</w:t>
            </w:r>
            <w:r w:rsidRPr="00952B31">
              <w:rPr>
                <w:rFonts w:eastAsia="SimSun"/>
                <w:b/>
                <w:bCs/>
                <w:i/>
                <w:smallCaps/>
                <w:sz w:val="16"/>
                <w:szCs w:val="16"/>
                <w:lang w:eastAsia="it-IT"/>
              </w:rPr>
              <w:t>)</w:t>
            </w:r>
            <w:r w:rsidR="00D97C51">
              <w:rPr>
                <w:rFonts w:eastAsia="SimSun"/>
                <w:b/>
                <w:bCs/>
                <w:i/>
                <w:smallCaps/>
                <w:sz w:val="16"/>
                <w:szCs w:val="16"/>
                <w:lang w:eastAsia="it-IT"/>
              </w:rPr>
              <w:t xml:space="preserve"> </w:t>
            </w:r>
          </w:p>
        </w:tc>
        <w:tc>
          <w:tcPr>
            <w:tcW w:w="2906" w:type="dxa"/>
            <w:tcBorders>
              <w:top w:val="single" w:sz="4" w:space="0" w:color="000000"/>
              <w:left w:val="single" w:sz="4" w:space="0" w:color="000000"/>
              <w:bottom w:val="single" w:sz="4" w:space="0" w:color="000000"/>
            </w:tcBorders>
          </w:tcPr>
          <w:p w14:paraId="35E3849C" w14:textId="77777777" w:rsidR="00E53BB2" w:rsidRPr="004C4A98" w:rsidRDefault="00E53BB2" w:rsidP="006525F8">
            <w:pPr>
              <w:autoSpaceDE w:val="0"/>
              <w:snapToGrid w:val="0"/>
              <w:spacing w:line="240" w:lineRule="auto"/>
              <w:rPr>
                <w:rFonts w:eastAsia="MS Mincho"/>
                <w:b/>
                <w:bCs/>
                <w:i/>
                <w:smallCaps/>
                <w:sz w:val="14"/>
                <w:szCs w:val="14"/>
                <w:lang w:eastAsia="it-IT"/>
              </w:rPr>
            </w:pPr>
          </w:p>
        </w:tc>
        <w:tc>
          <w:tcPr>
            <w:tcW w:w="2511" w:type="dxa"/>
            <w:tcBorders>
              <w:top w:val="single" w:sz="4" w:space="0" w:color="000000"/>
              <w:left w:val="single" w:sz="4" w:space="0" w:color="000000"/>
              <w:bottom w:val="single" w:sz="4" w:space="0" w:color="000000"/>
              <w:right w:val="single" w:sz="4" w:space="0" w:color="000000"/>
            </w:tcBorders>
          </w:tcPr>
          <w:p w14:paraId="74633121" w14:textId="77777777" w:rsidR="00E53BB2" w:rsidRPr="004C4A98" w:rsidRDefault="00E53BB2" w:rsidP="006525F8">
            <w:pPr>
              <w:autoSpaceDE w:val="0"/>
              <w:snapToGrid w:val="0"/>
              <w:spacing w:line="240" w:lineRule="auto"/>
              <w:rPr>
                <w:rFonts w:eastAsia="MS Mincho"/>
                <w:b/>
                <w:bCs/>
                <w:i/>
                <w:smallCaps/>
                <w:sz w:val="14"/>
                <w:szCs w:val="14"/>
                <w:lang w:eastAsia="it-IT"/>
              </w:rPr>
            </w:pPr>
          </w:p>
        </w:tc>
      </w:tr>
      <w:tr w:rsidR="00E53BB2" w:rsidRPr="004C4A98" w14:paraId="3CA7AE36" w14:textId="77777777" w:rsidTr="00952B31">
        <w:tc>
          <w:tcPr>
            <w:tcW w:w="3968" w:type="dxa"/>
            <w:tcBorders>
              <w:top w:val="single" w:sz="4" w:space="0" w:color="000000"/>
              <w:left w:val="single" w:sz="4" w:space="0" w:color="000000"/>
              <w:bottom w:val="single" w:sz="4" w:space="0" w:color="000000"/>
            </w:tcBorders>
            <w:shd w:val="clear" w:color="auto" w:fill="C00000"/>
            <w:vAlign w:val="center"/>
          </w:tcPr>
          <w:p w14:paraId="476842FA" w14:textId="77777777" w:rsidR="00E53BB2" w:rsidRPr="00952B31" w:rsidRDefault="00952B31" w:rsidP="006525F8">
            <w:pPr>
              <w:spacing w:after="120" w:line="240" w:lineRule="auto"/>
              <w:rPr>
                <w:sz w:val="16"/>
                <w:szCs w:val="16"/>
              </w:rPr>
            </w:pPr>
            <w:r>
              <w:rPr>
                <w:rFonts w:eastAsia="SimSun"/>
                <w:b/>
                <w:bCs/>
                <w:i/>
                <w:smallCaps/>
                <w:sz w:val="16"/>
                <w:szCs w:val="16"/>
                <w:lang w:eastAsia="it-IT"/>
              </w:rPr>
              <w:t>c</w:t>
            </w:r>
            <w:r w:rsidR="00E53BB2" w:rsidRPr="00952B31">
              <w:rPr>
                <w:rFonts w:eastAsia="SimSun"/>
                <w:b/>
                <w:bCs/>
                <w:i/>
                <w:smallCaps/>
                <w:sz w:val="16"/>
                <w:szCs w:val="16"/>
                <w:lang w:eastAsia="it-IT"/>
              </w:rPr>
              <w:t>omponen</w:t>
            </w:r>
            <w:r w:rsidR="00F47506" w:rsidRPr="00952B31">
              <w:rPr>
                <w:rFonts w:eastAsia="SimSun"/>
                <w:b/>
                <w:bCs/>
                <w:i/>
                <w:smallCaps/>
                <w:sz w:val="16"/>
                <w:szCs w:val="16"/>
                <w:lang w:eastAsia="it-IT"/>
              </w:rPr>
              <w:t>te</w:t>
            </w:r>
            <w:r w:rsidR="00E53BB2" w:rsidRPr="00952B31">
              <w:rPr>
                <w:rFonts w:eastAsia="SimSun"/>
                <w:b/>
                <w:bCs/>
                <w:i/>
                <w:smallCaps/>
                <w:sz w:val="16"/>
                <w:szCs w:val="16"/>
                <w:lang w:eastAsia="it-IT"/>
              </w:rPr>
              <w:t xml:space="preserve">  </w:t>
            </w:r>
            <w:r w:rsidR="00D97C51">
              <w:rPr>
                <w:rFonts w:eastAsia="SimSun"/>
                <w:b/>
                <w:bCs/>
                <w:i/>
                <w:smallCaps/>
                <w:sz w:val="16"/>
                <w:szCs w:val="16"/>
                <w:lang w:eastAsia="it-IT"/>
              </w:rPr>
              <w:t>2</w:t>
            </w:r>
            <w:r w:rsidR="00F47506" w:rsidRPr="00952B31">
              <w:rPr>
                <w:rFonts w:eastAsia="SimSun"/>
                <w:b/>
                <w:bCs/>
                <w:i/>
                <w:smallCaps/>
                <w:sz w:val="16"/>
                <w:szCs w:val="16"/>
                <w:lang w:eastAsia="it-IT"/>
              </w:rPr>
              <w:t xml:space="preserve"> (</w:t>
            </w:r>
            <w:r w:rsidR="00D97C51">
              <w:rPr>
                <w:rFonts w:eastAsia="SimSun"/>
                <w:b/>
                <w:bCs/>
                <w:i/>
                <w:smallCaps/>
                <w:sz w:val="16"/>
                <w:szCs w:val="16"/>
                <w:lang w:eastAsia="it-IT"/>
              </w:rPr>
              <w:t xml:space="preserve">servizio </w:t>
            </w:r>
            <w:r w:rsidR="00F47506" w:rsidRPr="00952B31">
              <w:rPr>
                <w:rFonts w:eastAsia="SimSun"/>
                <w:b/>
                <w:bCs/>
                <w:i/>
                <w:smallCaps/>
                <w:sz w:val="16"/>
                <w:szCs w:val="16"/>
                <w:lang w:eastAsia="it-IT"/>
              </w:rPr>
              <w:t>per il lavoro)</w:t>
            </w:r>
          </w:p>
        </w:tc>
        <w:tc>
          <w:tcPr>
            <w:tcW w:w="2906" w:type="dxa"/>
            <w:tcBorders>
              <w:top w:val="single" w:sz="4" w:space="0" w:color="000000"/>
              <w:left w:val="single" w:sz="4" w:space="0" w:color="000000"/>
              <w:bottom w:val="single" w:sz="4" w:space="0" w:color="000000"/>
            </w:tcBorders>
          </w:tcPr>
          <w:p w14:paraId="05DE5321" w14:textId="77777777" w:rsidR="00E53BB2" w:rsidRPr="004C4A98" w:rsidRDefault="00E53BB2" w:rsidP="006525F8">
            <w:pPr>
              <w:autoSpaceDE w:val="0"/>
              <w:snapToGrid w:val="0"/>
              <w:spacing w:line="240" w:lineRule="auto"/>
              <w:rPr>
                <w:rFonts w:eastAsia="MS Mincho"/>
                <w:b/>
                <w:bCs/>
                <w:i/>
                <w:smallCaps/>
                <w:sz w:val="14"/>
                <w:szCs w:val="14"/>
                <w:lang w:eastAsia="it-IT"/>
              </w:rPr>
            </w:pPr>
          </w:p>
        </w:tc>
        <w:tc>
          <w:tcPr>
            <w:tcW w:w="2511" w:type="dxa"/>
            <w:tcBorders>
              <w:top w:val="single" w:sz="4" w:space="0" w:color="000000"/>
              <w:left w:val="single" w:sz="4" w:space="0" w:color="000000"/>
              <w:bottom w:val="single" w:sz="4" w:space="0" w:color="000000"/>
              <w:right w:val="single" w:sz="4" w:space="0" w:color="000000"/>
            </w:tcBorders>
          </w:tcPr>
          <w:p w14:paraId="3D27D874" w14:textId="77777777" w:rsidR="00E53BB2" w:rsidRPr="004C4A98" w:rsidRDefault="00E53BB2" w:rsidP="006525F8">
            <w:pPr>
              <w:autoSpaceDE w:val="0"/>
              <w:snapToGrid w:val="0"/>
              <w:spacing w:line="240" w:lineRule="auto"/>
              <w:rPr>
                <w:rFonts w:eastAsia="MS Mincho"/>
                <w:b/>
                <w:bCs/>
                <w:i/>
                <w:smallCaps/>
                <w:sz w:val="14"/>
                <w:szCs w:val="14"/>
                <w:lang w:eastAsia="it-IT"/>
              </w:rPr>
            </w:pPr>
          </w:p>
        </w:tc>
      </w:tr>
      <w:tr w:rsidR="00E53BB2" w:rsidRPr="004C4A98" w14:paraId="25277435" w14:textId="77777777" w:rsidTr="00952B31">
        <w:tc>
          <w:tcPr>
            <w:tcW w:w="3968" w:type="dxa"/>
            <w:tcBorders>
              <w:top w:val="single" w:sz="4" w:space="0" w:color="000000"/>
              <w:left w:val="single" w:sz="4" w:space="0" w:color="000000"/>
              <w:bottom w:val="single" w:sz="4" w:space="0" w:color="000000"/>
            </w:tcBorders>
            <w:shd w:val="clear" w:color="auto" w:fill="C00000"/>
            <w:vAlign w:val="center"/>
          </w:tcPr>
          <w:p w14:paraId="07D31FD1" w14:textId="77777777" w:rsidR="00E53BB2" w:rsidRPr="00952B31" w:rsidRDefault="00952B31" w:rsidP="006525F8">
            <w:pPr>
              <w:spacing w:after="120" w:line="240" w:lineRule="auto"/>
              <w:rPr>
                <w:sz w:val="16"/>
                <w:szCs w:val="16"/>
              </w:rPr>
            </w:pPr>
            <w:r>
              <w:rPr>
                <w:rFonts w:eastAsia="SimSun"/>
                <w:b/>
                <w:bCs/>
                <w:i/>
                <w:smallCaps/>
                <w:sz w:val="16"/>
                <w:szCs w:val="16"/>
                <w:lang w:eastAsia="it-IT"/>
              </w:rPr>
              <w:t>c</w:t>
            </w:r>
            <w:r w:rsidR="00E53BB2" w:rsidRPr="00952B31">
              <w:rPr>
                <w:rFonts w:eastAsia="SimSun"/>
                <w:b/>
                <w:bCs/>
                <w:i/>
                <w:smallCaps/>
                <w:sz w:val="16"/>
                <w:szCs w:val="16"/>
                <w:lang w:eastAsia="it-IT"/>
              </w:rPr>
              <w:t xml:space="preserve">omponente </w:t>
            </w:r>
            <w:r w:rsidR="00D97C51">
              <w:rPr>
                <w:rFonts w:eastAsia="SimSun"/>
                <w:b/>
                <w:bCs/>
                <w:i/>
                <w:smallCaps/>
                <w:sz w:val="16"/>
                <w:szCs w:val="16"/>
                <w:lang w:eastAsia="it-IT"/>
              </w:rPr>
              <w:t>3</w:t>
            </w:r>
            <w:r w:rsidR="00F47506" w:rsidRPr="00952B31">
              <w:rPr>
                <w:rFonts w:eastAsia="SimSun"/>
                <w:b/>
                <w:bCs/>
                <w:i/>
                <w:smallCaps/>
                <w:sz w:val="16"/>
                <w:szCs w:val="16"/>
                <w:lang w:eastAsia="it-IT"/>
              </w:rPr>
              <w:t xml:space="preserve"> (</w:t>
            </w:r>
            <w:r w:rsidR="00D97C51">
              <w:rPr>
                <w:rFonts w:eastAsia="SimSun"/>
                <w:b/>
                <w:bCs/>
                <w:i/>
                <w:smallCaps/>
                <w:sz w:val="16"/>
                <w:szCs w:val="16"/>
                <w:lang w:eastAsia="it-IT"/>
              </w:rPr>
              <w:t>impresa e/o associazione datoriale</w:t>
            </w:r>
            <w:r w:rsidR="00F47506" w:rsidRPr="00952B31">
              <w:rPr>
                <w:rFonts w:eastAsia="SimSun"/>
                <w:b/>
                <w:bCs/>
                <w:i/>
                <w:smallCaps/>
                <w:sz w:val="16"/>
                <w:szCs w:val="16"/>
                <w:lang w:eastAsia="it-IT"/>
              </w:rPr>
              <w:t>)</w:t>
            </w:r>
          </w:p>
        </w:tc>
        <w:tc>
          <w:tcPr>
            <w:tcW w:w="2906" w:type="dxa"/>
            <w:tcBorders>
              <w:top w:val="single" w:sz="4" w:space="0" w:color="000000"/>
              <w:left w:val="single" w:sz="4" w:space="0" w:color="000000"/>
              <w:bottom w:val="single" w:sz="4" w:space="0" w:color="000000"/>
            </w:tcBorders>
          </w:tcPr>
          <w:p w14:paraId="4978525E" w14:textId="77777777" w:rsidR="00E53BB2" w:rsidRPr="004C4A98" w:rsidRDefault="00E53BB2" w:rsidP="006525F8">
            <w:pPr>
              <w:autoSpaceDE w:val="0"/>
              <w:snapToGrid w:val="0"/>
              <w:spacing w:line="240" w:lineRule="auto"/>
              <w:rPr>
                <w:rFonts w:eastAsia="MS Mincho"/>
                <w:b/>
                <w:bCs/>
                <w:i/>
                <w:smallCaps/>
                <w:sz w:val="14"/>
                <w:szCs w:val="14"/>
                <w:lang w:eastAsia="it-IT"/>
              </w:rPr>
            </w:pPr>
          </w:p>
        </w:tc>
        <w:tc>
          <w:tcPr>
            <w:tcW w:w="2511" w:type="dxa"/>
            <w:tcBorders>
              <w:top w:val="single" w:sz="4" w:space="0" w:color="000000"/>
              <w:left w:val="single" w:sz="4" w:space="0" w:color="000000"/>
              <w:bottom w:val="single" w:sz="4" w:space="0" w:color="000000"/>
              <w:right w:val="single" w:sz="4" w:space="0" w:color="000000"/>
            </w:tcBorders>
          </w:tcPr>
          <w:p w14:paraId="27FCB7E4" w14:textId="77777777" w:rsidR="00E53BB2" w:rsidRPr="004C4A98" w:rsidRDefault="00E53BB2" w:rsidP="006525F8">
            <w:pPr>
              <w:autoSpaceDE w:val="0"/>
              <w:snapToGrid w:val="0"/>
              <w:spacing w:line="240" w:lineRule="auto"/>
              <w:rPr>
                <w:rFonts w:eastAsia="MS Mincho"/>
                <w:b/>
                <w:bCs/>
                <w:i/>
                <w:smallCaps/>
                <w:sz w:val="14"/>
                <w:szCs w:val="14"/>
                <w:lang w:eastAsia="it-IT"/>
              </w:rPr>
            </w:pPr>
          </w:p>
        </w:tc>
      </w:tr>
      <w:tr w:rsidR="00D97C51" w:rsidRPr="004C4A98" w14:paraId="36B09ED9" w14:textId="77777777" w:rsidTr="00D97C51">
        <w:tc>
          <w:tcPr>
            <w:tcW w:w="3968" w:type="dxa"/>
            <w:tcBorders>
              <w:top w:val="single" w:sz="4" w:space="0" w:color="000000"/>
              <w:left w:val="single" w:sz="4" w:space="0" w:color="000000"/>
              <w:bottom w:val="single" w:sz="4" w:space="0" w:color="000000"/>
            </w:tcBorders>
            <w:shd w:val="clear" w:color="auto" w:fill="C00000"/>
            <w:vAlign w:val="center"/>
          </w:tcPr>
          <w:p w14:paraId="75A1C894" w14:textId="121F3F2C" w:rsidR="00D97C51" w:rsidRPr="00952B31" w:rsidRDefault="00D97C51" w:rsidP="00D97C51">
            <w:pPr>
              <w:spacing w:after="120" w:line="240" w:lineRule="auto"/>
              <w:rPr>
                <w:rFonts w:eastAsia="SimSun"/>
                <w:b/>
                <w:bCs/>
                <w:i/>
                <w:smallCaps/>
                <w:sz w:val="16"/>
                <w:szCs w:val="16"/>
                <w:lang w:eastAsia="it-IT"/>
              </w:rPr>
            </w:pPr>
            <w:r w:rsidRPr="00952B31">
              <w:rPr>
                <w:rFonts w:eastAsia="SimSun"/>
                <w:b/>
                <w:bCs/>
                <w:i/>
                <w:smallCaps/>
                <w:sz w:val="16"/>
                <w:szCs w:val="16"/>
                <w:lang w:eastAsia="it-IT"/>
              </w:rPr>
              <w:t>COMPONENTE</w:t>
            </w:r>
            <w:r>
              <w:rPr>
                <w:rFonts w:eastAsia="SimSun"/>
                <w:b/>
                <w:bCs/>
                <w:i/>
                <w:smallCaps/>
                <w:sz w:val="16"/>
                <w:szCs w:val="16"/>
                <w:lang w:eastAsia="it-IT"/>
              </w:rPr>
              <w:t xml:space="preserve"> (</w:t>
            </w:r>
            <w:r w:rsidR="00451E5E">
              <w:rPr>
                <w:rFonts w:eastAsia="SimSun"/>
                <w:b/>
                <w:bCs/>
                <w:i/>
                <w:smallCaps/>
                <w:sz w:val="16"/>
                <w:szCs w:val="16"/>
                <w:lang w:eastAsia="it-IT"/>
              </w:rPr>
              <w:t xml:space="preserve">Ulteriori </w:t>
            </w:r>
            <w:proofErr w:type="spellStart"/>
            <w:r w:rsidR="00451E5E">
              <w:rPr>
                <w:rFonts w:eastAsia="SimSun"/>
                <w:b/>
                <w:bCs/>
                <w:i/>
                <w:smallCaps/>
                <w:sz w:val="16"/>
                <w:szCs w:val="16"/>
                <w:lang w:eastAsia="it-IT"/>
              </w:rPr>
              <w:t>comòponenti</w:t>
            </w:r>
            <w:proofErr w:type="spellEnd"/>
            <w:r>
              <w:rPr>
                <w:rFonts w:eastAsia="SimSun"/>
                <w:b/>
                <w:bCs/>
                <w:i/>
                <w:smallCaps/>
                <w:sz w:val="16"/>
                <w:szCs w:val="16"/>
                <w:lang w:eastAsia="it-IT"/>
              </w:rPr>
              <w:t>)</w:t>
            </w:r>
          </w:p>
        </w:tc>
        <w:tc>
          <w:tcPr>
            <w:tcW w:w="2906" w:type="dxa"/>
            <w:tcBorders>
              <w:top w:val="single" w:sz="4" w:space="0" w:color="000000"/>
              <w:left w:val="single" w:sz="4" w:space="0" w:color="000000"/>
              <w:bottom w:val="single" w:sz="4" w:space="0" w:color="000000"/>
            </w:tcBorders>
            <w:shd w:val="clear" w:color="auto" w:fill="C00000"/>
          </w:tcPr>
          <w:p w14:paraId="5A98BFDD" w14:textId="77777777" w:rsidR="00D97C51" w:rsidRPr="004C4A98" w:rsidRDefault="00D97C51" w:rsidP="00D97C51">
            <w:pPr>
              <w:autoSpaceDE w:val="0"/>
              <w:snapToGrid w:val="0"/>
              <w:spacing w:line="240" w:lineRule="auto"/>
              <w:rPr>
                <w:rFonts w:eastAsia="MS Mincho"/>
                <w:b/>
                <w:bCs/>
                <w:i/>
                <w:smallCaps/>
                <w:sz w:val="14"/>
                <w:szCs w:val="14"/>
                <w:lang w:eastAsia="it-IT"/>
              </w:rPr>
            </w:pPr>
            <w:r w:rsidRPr="00952B31">
              <w:rPr>
                <w:rFonts w:eastAsia="SimSun"/>
                <w:b/>
                <w:bCs/>
                <w:i/>
                <w:smallCaps/>
                <w:sz w:val="16"/>
                <w:szCs w:val="16"/>
                <w:lang w:eastAsia="it-IT"/>
              </w:rPr>
              <w:t>Denominazione - CF</w:t>
            </w:r>
          </w:p>
        </w:tc>
        <w:tc>
          <w:tcPr>
            <w:tcW w:w="2511" w:type="dxa"/>
            <w:tcBorders>
              <w:top w:val="single" w:sz="4" w:space="0" w:color="000000"/>
              <w:left w:val="single" w:sz="4" w:space="0" w:color="000000"/>
              <w:bottom w:val="single" w:sz="4" w:space="0" w:color="000000"/>
              <w:right w:val="single" w:sz="4" w:space="0" w:color="000000"/>
            </w:tcBorders>
            <w:shd w:val="clear" w:color="auto" w:fill="C00000"/>
          </w:tcPr>
          <w:p w14:paraId="310562EB" w14:textId="77777777" w:rsidR="00D97C51" w:rsidRPr="004C4A98" w:rsidRDefault="00D97C51" w:rsidP="00D97C51">
            <w:pPr>
              <w:autoSpaceDE w:val="0"/>
              <w:snapToGrid w:val="0"/>
              <w:spacing w:line="240" w:lineRule="auto"/>
              <w:rPr>
                <w:rFonts w:eastAsia="MS Mincho"/>
                <w:b/>
                <w:bCs/>
                <w:i/>
                <w:smallCaps/>
                <w:sz w:val="14"/>
                <w:szCs w:val="14"/>
                <w:lang w:eastAsia="it-IT"/>
              </w:rPr>
            </w:pPr>
            <w:r w:rsidRPr="00952B31">
              <w:rPr>
                <w:rFonts w:eastAsia="SimSun"/>
                <w:b/>
                <w:bCs/>
                <w:i/>
                <w:smallCaps/>
                <w:sz w:val="16"/>
                <w:szCs w:val="16"/>
                <w:lang w:eastAsia="it-IT"/>
              </w:rPr>
              <w:t>Quota finanziaria %</w:t>
            </w:r>
          </w:p>
        </w:tc>
      </w:tr>
      <w:tr w:rsidR="00F47506" w:rsidRPr="004C4A98" w14:paraId="2787FFFA" w14:textId="77777777" w:rsidTr="00952B31">
        <w:tc>
          <w:tcPr>
            <w:tcW w:w="3968" w:type="dxa"/>
            <w:tcBorders>
              <w:top w:val="single" w:sz="4" w:space="0" w:color="000000"/>
              <w:left w:val="single" w:sz="4" w:space="0" w:color="000000"/>
              <w:bottom w:val="single" w:sz="4" w:space="0" w:color="000000"/>
            </w:tcBorders>
            <w:shd w:val="clear" w:color="auto" w:fill="C00000"/>
            <w:vAlign w:val="center"/>
          </w:tcPr>
          <w:p w14:paraId="30CABDA1" w14:textId="77777777" w:rsidR="00F47506" w:rsidRPr="00952B31" w:rsidRDefault="00F47506" w:rsidP="006525F8">
            <w:pPr>
              <w:spacing w:after="120" w:line="240" w:lineRule="auto"/>
              <w:rPr>
                <w:rFonts w:eastAsia="SimSun"/>
                <w:b/>
                <w:bCs/>
                <w:i/>
                <w:smallCaps/>
                <w:sz w:val="16"/>
                <w:szCs w:val="16"/>
                <w:lang w:eastAsia="it-IT"/>
              </w:rPr>
            </w:pPr>
            <w:r w:rsidRPr="00952B31">
              <w:rPr>
                <w:rFonts w:eastAsia="SimSun"/>
                <w:b/>
                <w:bCs/>
                <w:i/>
                <w:smallCaps/>
                <w:sz w:val="16"/>
                <w:szCs w:val="16"/>
                <w:lang w:eastAsia="it-IT"/>
              </w:rPr>
              <w:t>componente n (</w:t>
            </w:r>
            <w:r w:rsidR="00D97C51">
              <w:rPr>
                <w:rFonts w:eastAsia="SimSun"/>
                <w:b/>
                <w:bCs/>
                <w:i/>
                <w:smallCaps/>
                <w:sz w:val="16"/>
                <w:szCs w:val="16"/>
                <w:lang w:eastAsia="it-IT"/>
              </w:rPr>
              <w:t>agenzia formativa</w:t>
            </w:r>
            <w:r w:rsidRPr="00952B31">
              <w:rPr>
                <w:rFonts w:eastAsia="SimSun"/>
                <w:b/>
                <w:bCs/>
                <w:i/>
                <w:smallCaps/>
                <w:sz w:val="16"/>
                <w:szCs w:val="16"/>
                <w:lang w:eastAsia="it-IT"/>
              </w:rPr>
              <w:t>)</w:t>
            </w:r>
          </w:p>
        </w:tc>
        <w:tc>
          <w:tcPr>
            <w:tcW w:w="2906" w:type="dxa"/>
            <w:tcBorders>
              <w:top w:val="single" w:sz="4" w:space="0" w:color="000000"/>
              <w:left w:val="single" w:sz="4" w:space="0" w:color="000000"/>
              <w:bottom w:val="single" w:sz="4" w:space="0" w:color="000000"/>
            </w:tcBorders>
          </w:tcPr>
          <w:p w14:paraId="6CD9984F" w14:textId="77777777" w:rsidR="00F47506" w:rsidRPr="004C4A98" w:rsidRDefault="00F47506" w:rsidP="006525F8">
            <w:pPr>
              <w:autoSpaceDE w:val="0"/>
              <w:snapToGrid w:val="0"/>
              <w:spacing w:line="240" w:lineRule="auto"/>
              <w:rPr>
                <w:rFonts w:eastAsia="MS Mincho"/>
                <w:b/>
                <w:bCs/>
                <w:i/>
                <w:smallCaps/>
                <w:sz w:val="14"/>
                <w:szCs w:val="14"/>
                <w:lang w:eastAsia="it-IT"/>
              </w:rPr>
            </w:pPr>
          </w:p>
        </w:tc>
        <w:tc>
          <w:tcPr>
            <w:tcW w:w="2511" w:type="dxa"/>
            <w:tcBorders>
              <w:top w:val="single" w:sz="4" w:space="0" w:color="000000"/>
              <w:left w:val="single" w:sz="4" w:space="0" w:color="000000"/>
              <w:bottom w:val="single" w:sz="4" w:space="0" w:color="000000"/>
              <w:right w:val="single" w:sz="4" w:space="0" w:color="000000"/>
            </w:tcBorders>
          </w:tcPr>
          <w:p w14:paraId="72B51232" w14:textId="77777777" w:rsidR="00F47506" w:rsidRPr="004C4A98" w:rsidRDefault="00F47506" w:rsidP="006525F8">
            <w:pPr>
              <w:autoSpaceDE w:val="0"/>
              <w:snapToGrid w:val="0"/>
              <w:spacing w:line="240" w:lineRule="auto"/>
              <w:rPr>
                <w:rFonts w:eastAsia="MS Mincho"/>
                <w:b/>
                <w:bCs/>
                <w:i/>
                <w:smallCaps/>
                <w:sz w:val="14"/>
                <w:szCs w:val="14"/>
                <w:lang w:eastAsia="it-IT"/>
              </w:rPr>
            </w:pPr>
          </w:p>
        </w:tc>
      </w:tr>
      <w:tr w:rsidR="00D97C51" w:rsidRPr="004C4A98" w14:paraId="496F0C51" w14:textId="77777777" w:rsidTr="00952B31">
        <w:tc>
          <w:tcPr>
            <w:tcW w:w="3968" w:type="dxa"/>
            <w:tcBorders>
              <w:top w:val="single" w:sz="4" w:space="0" w:color="000000"/>
              <w:left w:val="single" w:sz="4" w:space="0" w:color="000000"/>
              <w:bottom w:val="single" w:sz="4" w:space="0" w:color="000000"/>
            </w:tcBorders>
            <w:shd w:val="clear" w:color="auto" w:fill="C00000"/>
            <w:vAlign w:val="center"/>
          </w:tcPr>
          <w:p w14:paraId="2773DE62" w14:textId="77777777" w:rsidR="00D97C51" w:rsidRPr="00952B31" w:rsidRDefault="00D97C51" w:rsidP="00D97C51">
            <w:pPr>
              <w:spacing w:after="120" w:line="240" w:lineRule="auto"/>
              <w:rPr>
                <w:rFonts w:eastAsia="SimSun"/>
                <w:b/>
                <w:bCs/>
                <w:i/>
                <w:smallCaps/>
                <w:sz w:val="16"/>
                <w:szCs w:val="16"/>
                <w:lang w:eastAsia="it-IT"/>
              </w:rPr>
            </w:pPr>
            <w:r w:rsidRPr="00952B31">
              <w:rPr>
                <w:rFonts w:eastAsia="SimSun"/>
                <w:b/>
                <w:bCs/>
                <w:i/>
                <w:smallCaps/>
                <w:sz w:val="16"/>
                <w:szCs w:val="16"/>
                <w:lang w:eastAsia="it-IT"/>
              </w:rPr>
              <w:t xml:space="preserve">componente n </w:t>
            </w:r>
            <w:r>
              <w:rPr>
                <w:rFonts w:eastAsia="SimSun"/>
                <w:b/>
                <w:bCs/>
                <w:i/>
                <w:smallCaps/>
                <w:sz w:val="16"/>
                <w:szCs w:val="16"/>
                <w:lang w:eastAsia="it-IT"/>
              </w:rPr>
              <w:t>(servizio per il lavoro</w:t>
            </w:r>
            <w:r w:rsidRPr="00952B31">
              <w:rPr>
                <w:rFonts w:eastAsia="SimSun"/>
                <w:b/>
                <w:bCs/>
                <w:i/>
                <w:smallCaps/>
                <w:sz w:val="16"/>
                <w:szCs w:val="16"/>
                <w:lang w:eastAsia="it-IT"/>
              </w:rPr>
              <w:t>)</w:t>
            </w:r>
          </w:p>
        </w:tc>
        <w:tc>
          <w:tcPr>
            <w:tcW w:w="2906" w:type="dxa"/>
            <w:tcBorders>
              <w:top w:val="single" w:sz="4" w:space="0" w:color="000000"/>
              <w:left w:val="single" w:sz="4" w:space="0" w:color="000000"/>
              <w:bottom w:val="single" w:sz="4" w:space="0" w:color="000000"/>
            </w:tcBorders>
          </w:tcPr>
          <w:p w14:paraId="232710CC" w14:textId="77777777" w:rsidR="00D97C51" w:rsidRPr="004C4A98" w:rsidRDefault="00D97C51" w:rsidP="00D97C51">
            <w:pPr>
              <w:autoSpaceDE w:val="0"/>
              <w:snapToGrid w:val="0"/>
              <w:spacing w:line="240" w:lineRule="auto"/>
              <w:rPr>
                <w:rFonts w:eastAsia="MS Mincho"/>
                <w:b/>
                <w:bCs/>
                <w:i/>
                <w:smallCaps/>
                <w:sz w:val="14"/>
                <w:szCs w:val="14"/>
                <w:lang w:eastAsia="it-IT"/>
              </w:rPr>
            </w:pPr>
          </w:p>
        </w:tc>
        <w:tc>
          <w:tcPr>
            <w:tcW w:w="2511" w:type="dxa"/>
            <w:tcBorders>
              <w:top w:val="single" w:sz="4" w:space="0" w:color="000000"/>
              <w:left w:val="single" w:sz="4" w:space="0" w:color="000000"/>
              <w:bottom w:val="single" w:sz="4" w:space="0" w:color="000000"/>
              <w:right w:val="single" w:sz="4" w:space="0" w:color="000000"/>
            </w:tcBorders>
          </w:tcPr>
          <w:p w14:paraId="2CBC289E" w14:textId="77777777" w:rsidR="00D97C51" w:rsidRPr="004C4A98" w:rsidRDefault="00D97C51" w:rsidP="00D97C51">
            <w:pPr>
              <w:autoSpaceDE w:val="0"/>
              <w:snapToGrid w:val="0"/>
              <w:spacing w:line="240" w:lineRule="auto"/>
              <w:rPr>
                <w:rFonts w:eastAsia="MS Mincho"/>
                <w:b/>
                <w:bCs/>
                <w:i/>
                <w:smallCaps/>
                <w:sz w:val="14"/>
                <w:szCs w:val="14"/>
                <w:lang w:eastAsia="it-IT"/>
              </w:rPr>
            </w:pPr>
          </w:p>
        </w:tc>
      </w:tr>
      <w:tr w:rsidR="00274430" w:rsidRPr="004C4A98" w14:paraId="4AE6CA22" w14:textId="77777777" w:rsidTr="00952B31">
        <w:tc>
          <w:tcPr>
            <w:tcW w:w="3968" w:type="dxa"/>
            <w:tcBorders>
              <w:top w:val="single" w:sz="4" w:space="0" w:color="000000"/>
              <w:left w:val="single" w:sz="4" w:space="0" w:color="000000"/>
              <w:bottom w:val="single" w:sz="4" w:space="0" w:color="000000"/>
            </w:tcBorders>
            <w:shd w:val="clear" w:color="auto" w:fill="C00000"/>
            <w:vAlign w:val="center"/>
          </w:tcPr>
          <w:p w14:paraId="26026B44" w14:textId="6B556543" w:rsidR="00274430" w:rsidRPr="00952B31" w:rsidRDefault="00274430" w:rsidP="00D97C51">
            <w:pPr>
              <w:spacing w:after="120" w:line="240" w:lineRule="auto"/>
              <w:rPr>
                <w:rFonts w:eastAsia="SimSun"/>
                <w:b/>
                <w:bCs/>
                <w:i/>
                <w:smallCaps/>
                <w:sz w:val="16"/>
                <w:szCs w:val="16"/>
                <w:lang w:eastAsia="it-IT"/>
              </w:rPr>
            </w:pPr>
            <w:r>
              <w:rPr>
                <w:rFonts w:eastAsia="SimSun"/>
                <w:b/>
                <w:bCs/>
                <w:i/>
                <w:smallCaps/>
                <w:sz w:val="16"/>
                <w:szCs w:val="16"/>
                <w:lang w:eastAsia="it-IT"/>
              </w:rPr>
              <w:t>COMPONENTE N ___________</w:t>
            </w:r>
          </w:p>
        </w:tc>
        <w:tc>
          <w:tcPr>
            <w:tcW w:w="2906" w:type="dxa"/>
            <w:tcBorders>
              <w:top w:val="single" w:sz="4" w:space="0" w:color="000000"/>
              <w:left w:val="single" w:sz="4" w:space="0" w:color="000000"/>
              <w:bottom w:val="single" w:sz="4" w:space="0" w:color="000000"/>
            </w:tcBorders>
          </w:tcPr>
          <w:p w14:paraId="45D9C474" w14:textId="77777777" w:rsidR="00274430" w:rsidRPr="004C4A98" w:rsidRDefault="00274430" w:rsidP="00D97C51">
            <w:pPr>
              <w:autoSpaceDE w:val="0"/>
              <w:snapToGrid w:val="0"/>
              <w:spacing w:line="240" w:lineRule="auto"/>
              <w:rPr>
                <w:rFonts w:eastAsia="MS Mincho"/>
                <w:b/>
                <w:bCs/>
                <w:i/>
                <w:smallCaps/>
                <w:sz w:val="14"/>
                <w:szCs w:val="14"/>
                <w:lang w:eastAsia="it-IT"/>
              </w:rPr>
            </w:pPr>
          </w:p>
        </w:tc>
        <w:tc>
          <w:tcPr>
            <w:tcW w:w="2511" w:type="dxa"/>
            <w:tcBorders>
              <w:top w:val="single" w:sz="4" w:space="0" w:color="000000"/>
              <w:left w:val="single" w:sz="4" w:space="0" w:color="000000"/>
              <w:bottom w:val="single" w:sz="4" w:space="0" w:color="000000"/>
              <w:right w:val="single" w:sz="4" w:space="0" w:color="000000"/>
            </w:tcBorders>
          </w:tcPr>
          <w:p w14:paraId="4E526B2F" w14:textId="77777777" w:rsidR="00274430" w:rsidRPr="004C4A98" w:rsidRDefault="00274430" w:rsidP="00D97C51">
            <w:pPr>
              <w:autoSpaceDE w:val="0"/>
              <w:snapToGrid w:val="0"/>
              <w:spacing w:line="240" w:lineRule="auto"/>
              <w:rPr>
                <w:rFonts w:eastAsia="MS Mincho"/>
                <w:b/>
                <w:bCs/>
                <w:i/>
                <w:smallCaps/>
                <w:sz w:val="14"/>
                <w:szCs w:val="14"/>
                <w:lang w:eastAsia="it-IT"/>
              </w:rPr>
            </w:pPr>
          </w:p>
        </w:tc>
      </w:tr>
    </w:tbl>
    <w:p w14:paraId="44384DE0" w14:textId="77777777" w:rsidR="00952B31" w:rsidRPr="003A19D4" w:rsidRDefault="00952B31" w:rsidP="003A19D4">
      <w:pPr>
        <w:widowControl w:val="0"/>
        <w:autoSpaceDE w:val="0"/>
        <w:spacing w:line="240" w:lineRule="auto"/>
        <w:ind w:right="284"/>
        <w:rPr>
          <w:b/>
          <w:bCs/>
          <w:color w:val="C00000"/>
        </w:rPr>
      </w:pPr>
    </w:p>
    <w:p w14:paraId="3F106B08" w14:textId="3DCB2345" w:rsidR="001B32F7" w:rsidRDefault="001B32F7">
      <w:pPr>
        <w:suppressAutoHyphens w:val="0"/>
        <w:spacing w:line="240" w:lineRule="auto"/>
        <w:jc w:val="left"/>
        <w:rPr>
          <w:b/>
          <w:bCs/>
          <w:color w:val="C00000"/>
        </w:rPr>
      </w:pPr>
      <w:r>
        <w:rPr>
          <w:b/>
          <w:bCs/>
          <w:color w:val="C00000"/>
        </w:rPr>
        <w:br w:type="page"/>
      </w:r>
    </w:p>
    <w:p w14:paraId="3514E18A" w14:textId="77777777" w:rsidR="00952B31" w:rsidRDefault="00952B31" w:rsidP="00952B31">
      <w:pPr>
        <w:pStyle w:val="ListParagraph"/>
        <w:widowControl w:val="0"/>
        <w:autoSpaceDE w:val="0"/>
        <w:spacing w:line="240" w:lineRule="auto"/>
        <w:ind w:left="1069" w:right="284"/>
        <w:rPr>
          <w:b/>
          <w:bCs/>
          <w:color w:val="C00000"/>
        </w:rPr>
      </w:pPr>
    </w:p>
    <w:p w14:paraId="73E6F7E1" w14:textId="77777777" w:rsidR="00E53BB2" w:rsidRPr="006D7DD1" w:rsidRDefault="00952B31" w:rsidP="003A19D4">
      <w:pPr>
        <w:pStyle w:val="ListParagraph"/>
        <w:widowControl w:val="0"/>
        <w:numPr>
          <w:ilvl w:val="0"/>
          <w:numId w:val="115"/>
        </w:numPr>
        <w:autoSpaceDE w:val="0"/>
        <w:spacing w:line="240" w:lineRule="auto"/>
        <w:ind w:right="284"/>
        <w:rPr>
          <w:b/>
          <w:bCs/>
          <w:color w:val="C00000"/>
          <w:sz w:val="22"/>
          <w:szCs w:val="22"/>
        </w:rPr>
      </w:pPr>
      <w:r w:rsidRPr="006D7DD1">
        <w:rPr>
          <w:b/>
          <w:bCs/>
          <w:color w:val="C00000"/>
          <w:sz w:val="22"/>
          <w:szCs w:val="22"/>
        </w:rPr>
        <w:t>ANAGRAFICA COMPLESSIVA ATS</w:t>
      </w:r>
    </w:p>
    <w:p w14:paraId="7EC07B1B" w14:textId="77777777" w:rsidR="00952B31" w:rsidRDefault="00952B31" w:rsidP="00E53BB2">
      <w:pPr>
        <w:widowControl w:val="0"/>
        <w:autoSpaceDE w:val="0"/>
        <w:spacing w:line="240" w:lineRule="auto"/>
        <w:ind w:left="284" w:right="284"/>
      </w:pPr>
    </w:p>
    <w:p w14:paraId="393FAB20" w14:textId="77777777" w:rsidR="00E53BB2" w:rsidRPr="003A19D4" w:rsidRDefault="006D7DD1" w:rsidP="003A19D4">
      <w:pPr>
        <w:pStyle w:val="ListParagraph"/>
        <w:widowControl w:val="0"/>
        <w:autoSpaceDE w:val="0"/>
        <w:spacing w:line="240" w:lineRule="auto"/>
        <w:ind w:right="284"/>
        <w:rPr>
          <w:b/>
          <w:bCs/>
          <w:color w:val="C00000"/>
        </w:rPr>
      </w:pPr>
      <w:r w:rsidRPr="003A19D4">
        <w:rPr>
          <w:b/>
          <w:bCs/>
          <w:color w:val="C00000"/>
        </w:rPr>
        <w:t>4.1</w:t>
      </w:r>
      <w:r w:rsidR="003A19D4" w:rsidRPr="003A19D4">
        <w:rPr>
          <w:b/>
          <w:bCs/>
          <w:color w:val="C00000"/>
        </w:rPr>
        <w:t xml:space="preserve"> – </w:t>
      </w:r>
      <w:r w:rsidR="00E53BB2" w:rsidRPr="003A19D4">
        <w:rPr>
          <w:b/>
          <w:bCs/>
          <w:color w:val="C00000"/>
        </w:rPr>
        <w:t xml:space="preserve">Dati </w:t>
      </w:r>
      <w:r w:rsidR="00916070" w:rsidRPr="003A19D4">
        <w:rPr>
          <w:b/>
          <w:bCs/>
          <w:color w:val="C00000"/>
        </w:rPr>
        <w:t>Associazione Temporanea di Scopo</w:t>
      </w:r>
    </w:p>
    <w:p w14:paraId="5A94CF41" w14:textId="77777777" w:rsidR="00952B31" w:rsidRPr="00952B31" w:rsidRDefault="00952B31" w:rsidP="00952B31">
      <w:pPr>
        <w:widowControl w:val="0"/>
        <w:autoSpaceDE w:val="0"/>
        <w:spacing w:line="240" w:lineRule="auto"/>
        <w:ind w:right="284" w:firstLine="709"/>
        <w:rPr>
          <w:b/>
          <w:bCs/>
          <w:color w:val="C00000"/>
        </w:rPr>
      </w:pPr>
    </w:p>
    <w:tbl>
      <w:tblPr>
        <w:tblW w:w="0" w:type="auto"/>
        <w:tblInd w:w="108" w:type="dxa"/>
        <w:tblLayout w:type="fixed"/>
        <w:tblCellMar>
          <w:top w:w="57" w:type="dxa"/>
        </w:tblCellMar>
        <w:tblLook w:val="0000" w:firstRow="0" w:lastRow="0" w:firstColumn="0" w:lastColumn="0" w:noHBand="0" w:noVBand="0"/>
      </w:tblPr>
      <w:tblGrid>
        <w:gridCol w:w="3998"/>
        <w:gridCol w:w="5387"/>
      </w:tblGrid>
      <w:tr w:rsidR="00E53BB2" w:rsidRPr="004C4A98" w14:paraId="31942720" w14:textId="77777777" w:rsidTr="00952B31">
        <w:tc>
          <w:tcPr>
            <w:tcW w:w="3998" w:type="dxa"/>
            <w:tcBorders>
              <w:top w:val="single" w:sz="4" w:space="0" w:color="000000"/>
              <w:left w:val="single" w:sz="4" w:space="0" w:color="000000"/>
              <w:bottom w:val="single" w:sz="4" w:space="0" w:color="000000"/>
            </w:tcBorders>
            <w:shd w:val="clear" w:color="auto" w:fill="C00000"/>
          </w:tcPr>
          <w:p w14:paraId="19DFC848" w14:textId="77777777" w:rsidR="00E53BB2" w:rsidRPr="006D7DD1" w:rsidRDefault="00E53BB2" w:rsidP="006525F8">
            <w:pPr>
              <w:spacing w:after="120" w:line="240" w:lineRule="auto"/>
              <w:rPr>
                <w:sz w:val="16"/>
                <w:szCs w:val="16"/>
              </w:rPr>
            </w:pPr>
            <w:r w:rsidRPr="006D7DD1">
              <w:rPr>
                <w:rFonts w:eastAsia="SimSun"/>
                <w:b/>
                <w:bCs/>
                <w:i/>
                <w:sz w:val="16"/>
                <w:szCs w:val="16"/>
                <w:lang w:eastAsia="it-IT"/>
              </w:rPr>
              <w:t xml:space="preserve">DENOMINAZIONE </w:t>
            </w:r>
            <w:r w:rsidR="00916070" w:rsidRPr="006D7DD1">
              <w:rPr>
                <w:rFonts w:eastAsia="SimSun"/>
                <w:b/>
                <w:bCs/>
                <w:i/>
                <w:sz w:val="16"/>
                <w:szCs w:val="16"/>
                <w:lang w:eastAsia="it-IT"/>
              </w:rPr>
              <w:t>ATS</w:t>
            </w:r>
          </w:p>
        </w:tc>
        <w:tc>
          <w:tcPr>
            <w:tcW w:w="5387" w:type="dxa"/>
            <w:tcBorders>
              <w:top w:val="single" w:sz="4" w:space="0" w:color="000000"/>
              <w:left w:val="single" w:sz="4" w:space="0" w:color="000000"/>
              <w:bottom w:val="single" w:sz="4" w:space="0" w:color="000000"/>
              <w:right w:val="single" w:sz="4" w:space="0" w:color="000000"/>
            </w:tcBorders>
          </w:tcPr>
          <w:p w14:paraId="39133990" w14:textId="77777777" w:rsidR="00E53BB2" w:rsidRPr="006D7DD1" w:rsidRDefault="00E53BB2" w:rsidP="006525F8">
            <w:pPr>
              <w:snapToGrid w:val="0"/>
              <w:spacing w:after="120" w:line="240" w:lineRule="auto"/>
              <w:rPr>
                <w:rFonts w:eastAsia="SimSun"/>
                <w:b/>
                <w:bCs/>
                <w:i/>
                <w:sz w:val="16"/>
                <w:szCs w:val="16"/>
                <w:lang w:eastAsia="it-IT"/>
              </w:rPr>
            </w:pPr>
            <w:r w:rsidRPr="006D7DD1">
              <w:rPr>
                <w:rFonts w:eastAsia="SimSun"/>
                <w:b/>
                <w:bCs/>
                <w:i/>
                <w:color w:val="A6A6A6" w:themeColor="background1" w:themeShade="A6"/>
                <w:sz w:val="16"/>
                <w:szCs w:val="16"/>
                <w:lang w:eastAsia="it-IT"/>
              </w:rPr>
              <w:t>Non obbligatorio</w:t>
            </w:r>
          </w:p>
        </w:tc>
      </w:tr>
      <w:tr w:rsidR="00E53BB2" w:rsidRPr="004C4A98" w14:paraId="0579FE1D" w14:textId="77777777" w:rsidTr="00952B31">
        <w:tc>
          <w:tcPr>
            <w:tcW w:w="3998" w:type="dxa"/>
            <w:tcBorders>
              <w:top w:val="single" w:sz="4" w:space="0" w:color="000000"/>
              <w:left w:val="single" w:sz="4" w:space="0" w:color="000000"/>
              <w:bottom w:val="single" w:sz="4" w:space="0" w:color="000000"/>
            </w:tcBorders>
            <w:shd w:val="clear" w:color="auto" w:fill="C00000"/>
          </w:tcPr>
          <w:p w14:paraId="1BADB9FD" w14:textId="77777777" w:rsidR="00E53BB2" w:rsidRPr="006D7DD1" w:rsidRDefault="00E53BB2" w:rsidP="006525F8">
            <w:pPr>
              <w:spacing w:after="120" w:line="240" w:lineRule="auto"/>
              <w:rPr>
                <w:sz w:val="16"/>
                <w:szCs w:val="16"/>
              </w:rPr>
            </w:pPr>
            <w:r w:rsidRPr="006D7DD1">
              <w:rPr>
                <w:rFonts w:eastAsia="SimSun"/>
                <w:b/>
                <w:bCs/>
                <w:i/>
                <w:sz w:val="16"/>
                <w:szCs w:val="16"/>
                <w:lang w:eastAsia="it-IT"/>
              </w:rPr>
              <w:t>IN QUALITÀ DI</w:t>
            </w:r>
          </w:p>
        </w:tc>
        <w:tc>
          <w:tcPr>
            <w:tcW w:w="5387" w:type="dxa"/>
            <w:tcBorders>
              <w:top w:val="single" w:sz="4" w:space="0" w:color="000000"/>
              <w:left w:val="single" w:sz="4" w:space="0" w:color="000000"/>
              <w:bottom w:val="single" w:sz="4" w:space="0" w:color="000000"/>
              <w:right w:val="single" w:sz="4" w:space="0" w:color="000000"/>
            </w:tcBorders>
          </w:tcPr>
          <w:p w14:paraId="72C4DDB3" w14:textId="38791DED" w:rsidR="00E53BB2" w:rsidRPr="006D7DD1" w:rsidRDefault="00B24705" w:rsidP="006525F8">
            <w:pPr>
              <w:spacing w:after="120" w:line="240" w:lineRule="auto"/>
              <w:rPr>
                <w:sz w:val="16"/>
                <w:szCs w:val="16"/>
              </w:rPr>
            </w:pPr>
            <w:r>
              <w:rPr>
                <w:noProof/>
              </w:rPr>
              <mc:AlternateContent>
                <mc:Choice Requires="wps">
                  <w:drawing>
                    <wp:anchor distT="0" distB="0" distL="114300" distR="114300" simplePos="0" relativeHeight="251659264" behindDoc="0" locked="0" layoutInCell="1" allowOverlap="1" wp14:anchorId="10BE4B4C" wp14:editId="6A2C16F1">
                      <wp:simplePos x="0" y="0"/>
                      <wp:positionH relativeFrom="margin">
                        <wp:posOffset>3193415</wp:posOffset>
                      </wp:positionH>
                      <wp:positionV relativeFrom="paragraph">
                        <wp:posOffset>41910</wp:posOffset>
                      </wp:positionV>
                      <wp:extent cx="76200" cy="45085"/>
                      <wp:effectExtent l="15240" t="10795" r="13335" b="10795"/>
                      <wp:wrapNone/>
                      <wp:docPr id="594221191"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76200" cy="45085"/>
                              </a:xfrm>
                              <a:prstGeom prst="rect">
                                <a:avLst/>
                              </a:prstGeom>
                              <a:noFill/>
                              <a:ln w="12600" cap="sq">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89F667" id="Rettangolo 4" o:spid="_x0000_s1026" style="position:absolute;margin-left:251.45pt;margin-top:3.3pt;width:6pt;height:3.55pt;flip:x;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" filled="f" strokeweight=".35mm">
                      <v:stroke endcap="square"/>
                      <w10:wrap anchorx="margin"/>
                    </v:rect>
                  </w:pict>
                </mc:Fallback>
              </mc:AlternateContent>
            </w:r>
            <w:r>
              <w:rPr>
                <w:noProof/>
              </w:rPr>
              <mc:AlternateContent>
                <mc:Choice Requires="wps">
                  <w:drawing>
                    <wp:anchor distT="0" distB="0" distL="114300" distR="114300" simplePos="0" relativeHeight="251660288" behindDoc="0" locked="0" layoutInCell="1" allowOverlap="1" wp14:anchorId="19470D08" wp14:editId="2357770C">
                      <wp:simplePos x="0" y="0"/>
                      <wp:positionH relativeFrom="margin">
                        <wp:posOffset>908050</wp:posOffset>
                      </wp:positionH>
                      <wp:positionV relativeFrom="paragraph">
                        <wp:posOffset>41910</wp:posOffset>
                      </wp:positionV>
                      <wp:extent cx="76200" cy="45085"/>
                      <wp:effectExtent l="0" t="0" r="0" b="0"/>
                      <wp:wrapNone/>
                      <wp:docPr id="18"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76200" cy="45085"/>
                              </a:xfrm>
                              <a:prstGeom prst="rect">
                                <a:avLst/>
                              </a:prstGeom>
                              <a:noFill/>
                              <a:ln w="12600" cap="sq">
                                <a:solidFill>
                                  <a:srgbClr val="000000"/>
                                </a:solidFill>
                                <a:miter lim="800000"/>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A8EF4A" id="Rettangolo 9" o:spid="_x0000_s1026" style="position:absolute;margin-left:71.5pt;margin-top:3.3pt;width:6pt;height:3.55pt;flip:x;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" filled="f" strokeweight=".35mm">
                      <v:stroke endcap="square"/>
                      <w10:wrap anchorx="margin"/>
                    </v:rect>
                  </w:pict>
                </mc:Fallback>
              </mc:AlternateContent>
            </w:r>
            <w:r w:rsidR="00E53BB2" w:rsidRPr="006D7DD1">
              <w:rPr>
                <w:b/>
                <w:bCs/>
                <w:i/>
                <w:color w:val="FF0000"/>
                <w:sz w:val="16"/>
                <w:szCs w:val="16"/>
                <w:lang w:eastAsia="it-IT"/>
              </w:rPr>
              <w:t xml:space="preserve"> </w:t>
            </w:r>
            <w:r w:rsidR="00916070" w:rsidRPr="006D7DD1">
              <w:rPr>
                <w:rFonts w:eastAsia="MS Mincho"/>
                <w:b/>
                <w:bCs/>
                <w:sz w:val="16"/>
                <w:szCs w:val="16"/>
                <w:lang w:eastAsia="it-IT"/>
              </w:rPr>
              <w:t>ATS</w:t>
            </w:r>
            <w:r w:rsidR="00E53BB2" w:rsidRPr="006D7DD1">
              <w:rPr>
                <w:rFonts w:eastAsia="MS Mincho"/>
                <w:b/>
                <w:bCs/>
                <w:sz w:val="16"/>
                <w:szCs w:val="16"/>
                <w:lang w:eastAsia="it-IT"/>
              </w:rPr>
              <w:t xml:space="preserve"> Costituit</w:t>
            </w:r>
            <w:r w:rsidR="00916070" w:rsidRPr="006D7DD1">
              <w:rPr>
                <w:rFonts w:eastAsia="MS Mincho"/>
                <w:b/>
                <w:bCs/>
                <w:sz w:val="16"/>
                <w:szCs w:val="16"/>
                <w:lang w:eastAsia="it-IT"/>
              </w:rPr>
              <w:t>a</w:t>
            </w:r>
            <w:r w:rsidR="00E53BB2" w:rsidRPr="006D7DD1">
              <w:rPr>
                <w:rFonts w:eastAsia="MS Mincho"/>
                <w:b/>
                <w:bCs/>
                <w:sz w:val="16"/>
                <w:szCs w:val="16"/>
                <w:lang w:eastAsia="it-IT"/>
              </w:rPr>
              <w:t xml:space="preserve">              </w:t>
            </w:r>
            <w:r w:rsidR="00916070" w:rsidRPr="006D7DD1">
              <w:rPr>
                <w:rFonts w:eastAsia="MS Mincho"/>
                <w:b/>
                <w:bCs/>
                <w:sz w:val="16"/>
                <w:szCs w:val="16"/>
                <w:lang w:eastAsia="it-IT"/>
              </w:rPr>
              <w:t xml:space="preserve">                                          ATS Costituenda</w:t>
            </w:r>
            <w:r w:rsidR="00E53BB2" w:rsidRPr="006D7DD1">
              <w:rPr>
                <w:rFonts w:eastAsia="MS Mincho"/>
                <w:b/>
                <w:bCs/>
                <w:sz w:val="16"/>
                <w:szCs w:val="16"/>
                <w:lang w:eastAsia="it-IT"/>
              </w:rPr>
              <w:t xml:space="preserve"> </w:t>
            </w:r>
          </w:p>
        </w:tc>
      </w:tr>
    </w:tbl>
    <w:p w14:paraId="3416492C" w14:textId="77777777" w:rsidR="00E53BB2" w:rsidRPr="004C4A98" w:rsidRDefault="00E53BB2" w:rsidP="00E53BB2">
      <w:pPr>
        <w:widowControl w:val="0"/>
        <w:autoSpaceDE w:val="0"/>
        <w:spacing w:line="240" w:lineRule="auto"/>
        <w:ind w:right="284"/>
      </w:pPr>
    </w:p>
    <w:p w14:paraId="20AF5922" w14:textId="77777777" w:rsidR="00E53BB2" w:rsidRPr="003A19D4" w:rsidRDefault="006D7DD1" w:rsidP="003A19D4">
      <w:pPr>
        <w:pStyle w:val="ListParagraph"/>
        <w:widowControl w:val="0"/>
        <w:autoSpaceDE w:val="0"/>
        <w:spacing w:line="240" w:lineRule="auto"/>
        <w:ind w:right="284"/>
        <w:rPr>
          <w:b/>
          <w:bCs/>
          <w:color w:val="C00000"/>
        </w:rPr>
      </w:pPr>
      <w:r w:rsidRPr="003A19D4">
        <w:rPr>
          <w:b/>
          <w:bCs/>
          <w:color w:val="C00000"/>
        </w:rPr>
        <w:t xml:space="preserve">4.2 </w:t>
      </w:r>
      <w:r w:rsidR="003A19D4" w:rsidRPr="003A19D4">
        <w:rPr>
          <w:b/>
          <w:bCs/>
          <w:color w:val="C00000"/>
        </w:rPr>
        <w:t xml:space="preserve">– </w:t>
      </w:r>
      <w:r w:rsidR="00E53BB2" w:rsidRPr="003A19D4">
        <w:rPr>
          <w:b/>
          <w:bCs/>
          <w:color w:val="C00000"/>
        </w:rPr>
        <w:t xml:space="preserve">Referente del progetto </w:t>
      </w:r>
    </w:p>
    <w:p w14:paraId="01FB35BD" w14:textId="77777777" w:rsidR="00952B31" w:rsidRPr="00952B31" w:rsidRDefault="00952B31" w:rsidP="00952B31">
      <w:pPr>
        <w:widowControl w:val="0"/>
        <w:autoSpaceDE w:val="0"/>
        <w:spacing w:line="240" w:lineRule="auto"/>
        <w:ind w:right="284" w:firstLine="709"/>
        <w:rPr>
          <w:b/>
          <w:bCs/>
          <w:color w:val="C00000"/>
        </w:rPr>
      </w:pPr>
    </w:p>
    <w:tbl>
      <w:tblPr>
        <w:tblW w:w="9781" w:type="dxa"/>
        <w:tblInd w:w="-10" w:type="dxa"/>
        <w:tblLayout w:type="fixed"/>
        <w:tblCellMar>
          <w:top w:w="57" w:type="dxa"/>
        </w:tblCellMar>
        <w:tblLook w:val="0000" w:firstRow="0" w:lastRow="0" w:firstColumn="0" w:lastColumn="0" w:noHBand="0" w:noVBand="0"/>
      </w:tblPr>
      <w:tblGrid>
        <w:gridCol w:w="118"/>
        <w:gridCol w:w="3998"/>
        <w:gridCol w:w="5387"/>
        <w:gridCol w:w="278"/>
      </w:tblGrid>
      <w:tr w:rsidR="00E53BB2" w:rsidRPr="004C4A98" w14:paraId="28A1FF51" w14:textId="77777777" w:rsidTr="004C5546">
        <w:trPr>
          <w:gridBefore w:val="1"/>
          <w:gridAfter w:val="1"/>
          <w:wBefore w:w="118" w:type="dxa"/>
          <w:wAfter w:w="278" w:type="dxa"/>
        </w:trPr>
        <w:tc>
          <w:tcPr>
            <w:tcW w:w="3998" w:type="dxa"/>
            <w:tcBorders>
              <w:top w:val="single" w:sz="4" w:space="0" w:color="000000"/>
              <w:left w:val="single" w:sz="4" w:space="0" w:color="000000"/>
              <w:bottom w:val="single" w:sz="4" w:space="0" w:color="000000"/>
              <w:right w:val="single" w:sz="4" w:space="0" w:color="auto"/>
            </w:tcBorders>
            <w:shd w:val="clear" w:color="auto" w:fill="C00000"/>
            <w:vAlign w:val="center"/>
          </w:tcPr>
          <w:p w14:paraId="1D49329C" w14:textId="77777777" w:rsidR="00E53BB2" w:rsidRPr="006D7DD1" w:rsidRDefault="00E53BB2" w:rsidP="006525F8">
            <w:pPr>
              <w:spacing w:after="120"/>
              <w:rPr>
                <w:sz w:val="16"/>
                <w:szCs w:val="16"/>
              </w:rPr>
            </w:pPr>
            <w:r w:rsidRPr="006D7DD1">
              <w:rPr>
                <w:rFonts w:eastAsia="SimSun"/>
                <w:b/>
                <w:bCs/>
                <w:i/>
                <w:sz w:val="16"/>
                <w:szCs w:val="16"/>
              </w:rPr>
              <w:t>NOME</w:t>
            </w:r>
          </w:p>
        </w:tc>
        <w:tc>
          <w:tcPr>
            <w:tcW w:w="5387" w:type="dxa"/>
            <w:tcBorders>
              <w:top w:val="single" w:sz="4" w:space="0" w:color="auto"/>
              <w:left w:val="single" w:sz="4" w:space="0" w:color="auto"/>
              <w:bottom w:val="single" w:sz="4" w:space="0" w:color="auto"/>
              <w:right w:val="single" w:sz="4" w:space="0" w:color="auto"/>
            </w:tcBorders>
          </w:tcPr>
          <w:p w14:paraId="1C273ED4" w14:textId="77777777" w:rsidR="00E53BB2" w:rsidRPr="004C4A98" w:rsidRDefault="00E53BB2" w:rsidP="006525F8">
            <w:pPr>
              <w:snapToGrid w:val="0"/>
              <w:spacing w:after="120"/>
              <w:rPr>
                <w:rFonts w:eastAsia="MS Mincho"/>
                <w:b/>
                <w:bCs/>
                <w:i/>
                <w:sz w:val="14"/>
                <w:szCs w:val="14"/>
              </w:rPr>
            </w:pPr>
          </w:p>
        </w:tc>
      </w:tr>
      <w:tr w:rsidR="00E53BB2" w:rsidRPr="004C4A98" w14:paraId="7E4B164A" w14:textId="77777777" w:rsidTr="004C5546">
        <w:trPr>
          <w:gridBefore w:val="1"/>
          <w:gridAfter w:val="1"/>
          <w:wBefore w:w="118" w:type="dxa"/>
          <w:wAfter w:w="278" w:type="dxa"/>
        </w:trPr>
        <w:tc>
          <w:tcPr>
            <w:tcW w:w="3998" w:type="dxa"/>
            <w:tcBorders>
              <w:top w:val="single" w:sz="4" w:space="0" w:color="000000"/>
              <w:left w:val="single" w:sz="4" w:space="0" w:color="000000"/>
              <w:bottom w:val="single" w:sz="4" w:space="0" w:color="000000"/>
              <w:right w:val="single" w:sz="4" w:space="0" w:color="auto"/>
            </w:tcBorders>
            <w:shd w:val="clear" w:color="auto" w:fill="C00000"/>
            <w:vAlign w:val="center"/>
          </w:tcPr>
          <w:p w14:paraId="69CC9805" w14:textId="77777777" w:rsidR="00E53BB2" w:rsidRPr="006D7DD1" w:rsidRDefault="00E53BB2" w:rsidP="006525F8">
            <w:pPr>
              <w:spacing w:after="120"/>
              <w:rPr>
                <w:sz w:val="16"/>
                <w:szCs w:val="16"/>
              </w:rPr>
            </w:pPr>
            <w:r w:rsidRPr="006D7DD1">
              <w:rPr>
                <w:rFonts w:eastAsia="SimSun"/>
                <w:b/>
                <w:bCs/>
                <w:i/>
                <w:sz w:val="16"/>
                <w:szCs w:val="16"/>
              </w:rPr>
              <w:t>COGNOME</w:t>
            </w:r>
          </w:p>
        </w:tc>
        <w:tc>
          <w:tcPr>
            <w:tcW w:w="5387" w:type="dxa"/>
            <w:tcBorders>
              <w:top w:val="single" w:sz="4" w:space="0" w:color="auto"/>
              <w:left w:val="single" w:sz="4" w:space="0" w:color="auto"/>
              <w:bottom w:val="single" w:sz="4" w:space="0" w:color="auto"/>
              <w:right w:val="single" w:sz="4" w:space="0" w:color="auto"/>
            </w:tcBorders>
          </w:tcPr>
          <w:p w14:paraId="68F0F099" w14:textId="77777777" w:rsidR="00E53BB2" w:rsidRPr="004C4A98" w:rsidRDefault="00E53BB2" w:rsidP="006525F8">
            <w:pPr>
              <w:snapToGrid w:val="0"/>
              <w:spacing w:after="120"/>
              <w:rPr>
                <w:rFonts w:eastAsia="MS Mincho"/>
                <w:b/>
                <w:bCs/>
                <w:i/>
                <w:sz w:val="14"/>
                <w:szCs w:val="14"/>
              </w:rPr>
            </w:pPr>
          </w:p>
        </w:tc>
      </w:tr>
      <w:tr w:rsidR="00E53BB2" w:rsidRPr="004C4A98" w14:paraId="2BCB43FE" w14:textId="77777777" w:rsidTr="004C5546">
        <w:trPr>
          <w:gridBefore w:val="1"/>
          <w:gridAfter w:val="1"/>
          <w:wBefore w:w="118" w:type="dxa"/>
          <w:wAfter w:w="278" w:type="dxa"/>
        </w:trPr>
        <w:tc>
          <w:tcPr>
            <w:tcW w:w="3998" w:type="dxa"/>
            <w:tcBorders>
              <w:top w:val="single" w:sz="4" w:space="0" w:color="000000"/>
              <w:left w:val="single" w:sz="4" w:space="0" w:color="000000"/>
              <w:bottom w:val="single" w:sz="4" w:space="0" w:color="000000"/>
              <w:right w:val="single" w:sz="4" w:space="0" w:color="auto"/>
            </w:tcBorders>
            <w:shd w:val="clear" w:color="auto" w:fill="C00000"/>
            <w:vAlign w:val="center"/>
          </w:tcPr>
          <w:p w14:paraId="21A306A0" w14:textId="77777777" w:rsidR="00E53BB2" w:rsidRPr="006D7DD1" w:rsidRDefault="00E53BB2" w:rsidP="006525F8">
            <w:pPr>
              <w:spacing w:after="120"/>
              <w:rPr>
                <w:sz w:val="16"/>
                <w:szCs w:val="16"/>
              </w:rPr>
            </w:pPr>
            <w:r w:rsidRPr="006D7DD1">
              <w:rPr>
                <w:rFonts w:eastAsia="SimSun"/>
                <w:b/>
                <w:bCs/>
                <w:i/>
                <w:sz w:val="16"/>
                <w:szCs w:val="16"/>
              </w:rPr>
              <w:t>CODICE FISCALE</w:t>
            </w:r>
          </w:p>
        </w:tc>
        <w:tc>
          <w:tcPr>
            <w:tcW w:w="5387" w:type="dxa"/>
            <w:tcBorders>
              <w:top w:val="single" w:sz="4" w:space="0" w:color="auto"/>
              <w:left w:val="single" w:sz="4" w:space="0" w:color="auto"/>
              <w:bottom w:val="single" w:sz="4" w:space="0" w:color="auto"/>
              <w:right w:val="single" w:sz="4" w:space="0" w:color="auto"/>
            </w:tcBorders>
          </w:tcPr>
          <w:p w14:paraId="0641F7C7" w14:textId="77777777" w:rsidR="00E53BB2" w:rsidRPr="004C4A98" w:rsidRDefault="00E53BB2" w:rsidP="006525F8">
            <w:pPr>
              <w:snapToGrid w:val="0"/>
              <w:spacing w:after="120"/>
              <w:rPr>
                <w:rFonts w:eastAsia="MS Mincho"/>
                <w:b/>
                <w:bCs/>
                <w:i/>
                <w:sz w:val="14"/>
                <w:szCs w:val="14"/>
              </w:rPr>
            </w:pPr>
          </w:p>
        </w:tc>
      </w:tr>
      <w:tr w:rsidR="00E53BB2" w:rsidRPr="004C4A98" w14:paraId="27EFE02B" w14:textId="77777777" w:rsidTr="004C5546">
        <w:trPr>
          <w:gridBefore w:val="1"/>
          <w:gridAfter w:val="1"/>
          <w:wBefore w:w="118" w:type="dxa"/>
          <w:wAfter w:w="278" w:type="dxa"/>
        </w:trPr>
        <w:tc>
          <w:tcPr>
            <w:tcW w:w="3998" w:type="dxa"/>
            <w:tcBorders>
              <w:top w:val="single" w:sz="4" w:space="0" w:color="000000"/>
              <w:left w:val="single" w:sz="4" w:space="0" w:color="000000"/>
              <w:bottom w:val="single" w:sz="4" w:space="0" w:color="000000"/>
              <w:right w:val="single" w:sz="4" w:space="0" w:color="auto"/>
            </w:tcBorders>
            <w:shd w:val="clear" w:color="auto" w:fill="C00000"/>
            <w:vAlign w:val="center"/>
          </w:tcPr>
          <w:p w14:paraId="2FFC31AE" w14:textId="77777777" w:rsidR="00E53BB2" w:rsidRPr="006D7DD1" w:rsidRDefault="00E53BB2" w:rsidP="006525F8">
            <w:pPr>
              <w:spacing w:after="120"/>
              <w:rPr>
                <w:sz w:val="16"/>
                <w:szCs w:val="16"/>
              </w:rPr>
            </w:pPr>
            <w:r w:rsidRPr="006D7DD1">
              <w:rPr>
                <w:rFonts w:eastAsia="SimSun"/>
                <w:b/>
                <w:bCs/>
                <w:i/>
                <w:sz w:val="16"/>
                <w:szCs w:val="16"/>
              </w:rPr>
              <w:t>DATA DI NASCITA</w:t>
            </w:r>
          </w:p>
        </w:tc>
        <w:tc>
          <w:tcPr>
            <w:tcW w:w="5387" w:type="dxa"/>
            <w:tcBorders>
              <w:top w:val="single" w:sz="4" w:space="0" w:color="auto"/>
              <w:left w:val="single" w:sz="4" w:space="0" w:color="auto"/>
              <w:bottom w:val="single" w:sz="4" w:space="0" w:color="auto"/>
              <w:right w:val="single" w:sz="4" w:space="0" w:color="auto"/>
            </w:tcBorders>
          </w:tcPr>
          <w:p w14:paraId="790AA1D8" w14:textId="77777777" w:rsidR="00E53BB2" w:rsidRPr="004C4A98" w:rsidRDefault="00E53BB2" w:rsidP="006525F8">
            <w:pPr>
              <w:snapToGrid w:val="0"/>
              <w:spacing w:after="120"/>
              <w:rPr>
                <w:rFonts w:eastAsia="MS Mincho"/>
                <w:b/>
                <w:bCs/>
                <w:i/>
                <w:sz w:val="14"/>
                <w:szCs w:val="14"/>
              </w:rPr>
            </w:pPr>
          </w:p>
        </w:tc>
      </w:tr>
      <w:tr w:rsidR="00E53BB2" w:rsidRPr="004C4A98" w14:paraId="54681C04" w14:textId="77777777" w:rsidTr="004C5546">
        <w:trPr>
          <w:gridBefore w:val="1"/>
          <w:gridAfter w:val="1"/>
          <w:wBefore w:w="118" w:type="dxa"/>
          <w:wAfter w:w="278" w:type="dxa"/>
        </w:trPr>
        <w:tc>
          <w:tcPr>
            <w:tcW w:w="3998" w:type="dxa"/>
            <w:tcBorders>
              <w:top w:val="single" w:sz="4" w:space="0" w:color="000000"/>
              <w:left w:val="single" w:sz="4" w:space="0" w:color="000000"/>
              <w:bottom w:val="single" w:sz="4" w:space="0" w:color="000000"/>
              <w:right w:val="single" w:sz="4" w:space="0" w:color="auto"/>
            </w:tcBorders>
            <w:shd w:val="clear" w:color="auto" w:fill="C00000"/>
            <w:vAlign w:val="center"/>
          </w:tcPr>
          <w:p w14:paraId="38779F79" w14:textId="77777777" w:rsidR="00E53BB2" w:rsidRPr="006D7DD1" w:rsidRDefault="00E53BB2" w:rsidP="006525F8">
            <w:pPr>
              <w:spacing w:after="120"/>
              <w:rPr>
                <w:sz w:val="16"/>
                <w:szCs w:val="16"/>
              </w:rPr>
            </w:pPr>
            <w:r w:rsidRPr="006D7DD1">
              <w:rPr>
                <w:rFonts w:eastAsia="SimSun"/>
                <w:b/>
                <w:bCs/>
                <w:i/>
                <w:sz w:val="16"/>
                <w:szCs w:val="16"/>
              </w:rPr>
              <w:t>PROVINCIA DI NASCITA</w:t>
            </w:r>
          </w:p>
        </w:tc>
        <w:tc>
          <w:tcPr>
            <w:tcW w:w="5387" w:type="dxa"/>
            <w:tcBorders>
              <w:top w:val="single" w:sz="4" w:space="0" w:color="auto"/>
              <w:left w:val="single" w:sz="4" w:space="0" w:color="auto"/>
              <w:bottom w:val="single" w:sz="4" w:space="0" w:color="auto"/>
              <w:right w:val="single" w:sz="4" w:space="0" w:color="auto"/>
            </w:tcBorders>
          </w:tcPr>
          <w:p w14:paraId="602DB43B" w14:textId="77777777" w:rsidR="00E53BB2" w:rsidRPr="004C4A98" w:rsidRDefault="00E53BB2" w:rsidP="006525F8">
            <w:pPr>
              <w:snapToGrid w:val="0"/>
              <w:spacing w:after="120"/>
              <w:rPr>
                <w:rFonts w:eastAsia="MS Mincho"/>
                <w:b/>
                <w:bCs/>
                <w:i/>
                <w:sz w:val="14"/>
                <w:szCs w:val="14"/>
              </w:rPr>
            </w:pPr>
          </w:p>
        </w:tc>
      </w:tr>
      <w:tr w:rsidR="00E53BB2" w:rsidRPr="004C4A98" w14:paraId="465A8837" w14:textId="77777777" w:rsidTr="004C5546">
        <w:trPr>
          <w:gridBefore w:val="1"/>
          <w:gridAfter w:val="1"/>
          <w:wBefore w:w="118" w:type="dxa"/>
          <w:wAfter w:w="278" w:type="dxa"/>
        </w:trPr>
        <w:tc>
          <w:tcPr>
            <w:tcW w:w="3998" w:type="dxa"/>
            <w:tcBorders>
              <w:top w:val="single" w:sz="4" w:space="0" w:color="000000"/>
              <w:left w:val="single" w:sz="4" w:space="0" w:color="000000"/>
              <w:bottom w:val="single" w:sz="4" w:space="0" w:color="000000"/>
              <w:right w:val="single" w:sz="4" w:space="0" w:color="auto"/>
            </w:tcBorders>
            <w:shd w:val="clear" w:color="auto" w:fill="C00000"/>
            <w:vAlign w:val="center"/>
          </w:tcPr>
          <w:p w14:paraId="3907A477" w14:textId="77777777" w:rsidR="00E53BB2" w:rsidRPr="006D7DD1" w:rsidRDefault="00E53BB2" w:rsidP="006525F8">
            <w:pPr>
              <w:spacing w:after="120"/>
              <w:rPr>
                <w:sz w:val="16"/>
                <w:szCs w:val="16"/>
              </w:rPr>
            </w:pPr>
            <w:r w:rsidRPr="006D7DD1">
              <w:rPr>
                <w:rFonts w:eastAsia="SimSun"/>
                <w:b/>
                <w:bCs/>
                <w:i/>
                <w:sz w:val="16"/>
                <w:szCs w:val="16"/>
              </w:rPr>
              <w:t>COMUNE DI NASCITA</w:t>
            </w:r>
          </w:p>
        </w:tc>
        <w:tc>
          <w:tcPr>
            <w:tcW w:w="5387" w:type="dxa"/>
            <w:tcBorders>
              <w:top w:val="single" w:sz="4" w:space="0" w:color="auto"/>
              <w:left w:val="single" w:sz="4" w:space="0" w:color="auto"/>
              <w:bottom w:val="single" w:sz="4" w:space="0" w:color="auto"/>
              <w:right w:val="single" w:sz="4" w:space="0" w:color="auto"/>
            </w:tcBorders>
          </w:tcPr>
          <w:p w14:paraId="753D28FE" w14:textId="77777777" w:rsidR="00E53BB2" w:rsidRPr="004C4A98" w:rsidRDefault="00E53BB2" w:rsidP="006525F8">
            <w:pPr>
              <w:snapToGrid w:val="0"/>
              <w:spacing w:after="120"/>
              <w:rPr>
                <w:rFonts w:eastAsia="MS Mincho"/>
                <w:b/>
                <w:bCs/>
                <w:i/>
                <w:sz w:val="14"/>
                <w:szCs w:val="14"/>
              </w:rPr>
            </w:pPr>
          </w:p>
        </w:tc>
      </w:tr>
      <w:tr w:rsidR="00E53BB2" w:rsidRPr="004C4A98" w14:paraId="727C5DC3" w14:textId="77777777" w:rsidTr="004C5546">
        <w:trPr>
          <w:gridBefore w:val="1"/>
          <w:gridAfter w:val="1"/>
          <w:wBefore w:w="118" w:type="dxa"/>
          <w:wAfter w:w="278" w:type="dxa"/>
        </w:trPr>
        <w:tc>
          <w:tcPr>
            <w:tcW w:w="3998" w:type="dxa"/>
            <w:tcBorders>
              <w:top w:val="single" w:sz="4" w:space="0" w:color="000000"/>
              <w:left w:val="single" w:sz="4" w:space="0" w:color="000000"/>
              <w:bottom w:val="single" w:sz="4" w:space="0" w:color="000000"/>
              <w:right w:val="single" w:sz="4" w:space="0" w:color="auto"/>
            </w:tcBorders>
            <w:shd w:val="clear" w:color="auto" w:fill="C00000"/>
            <w:vAlign w:val="center"/>
          </w:tcPr>
          <w:p w14:paraId="1A288E35" w14:textId="77777777" w:rsidR="00E53BB2" w:rsidRPr="006D7DD1" w:rsidRDefault="00E53BB2" w:rsidP="006525F8">
            <w:pPr>
              <w:spacing w:after="120"/>
              <w:rPr>
                <w:sz w:val="16"/>
                <w:szCs w:val="16"/>
              </w:rPr>
            </w:pPr>
            <w:r w:rsidRPr="006D7DD1">
              <w:rPr>
                <w:rFonts w:eastAsia="SimSun"/>
                <w:b/>
                <w:bCs/>
                <w:i/>
                <w:sz w:val="16"/>
                <w:szCs w:val="16"/>
              </w:rPr>
              <w:t>TELEFONO</w:t>
            </w:r>
          </w:p>
        </w:tc>
        <w:tc>
          <w:tcPr>
            <w:tcW w:w="5387" w:type="dxa"/>
            <w:tcBorders>
              <w:top w:val="single" w:sz="4" w:space="0" w:color="auto"/>
              <w:left w:val="single" w:sz="4" w:space="0" w:color="auto"/>
              <w:bottom w:val="single" w:sz="4" w:space="0" w:color="auto"/>
              <w:right w:val="single" w:sz="4" w:space="0" w:color="auto"/>
            </w:tcBorders>
          </w:tcPr>
          <w:p w14:paraId="20E45422" w14:textId="77777777" w:rsidR="00E53BB2" w:rsidRPr="004C4A98" w:rsidRDefault="00E53BB2" w:rsidP="006525F8">
            <w:pPr>
              <w:snapToGrid w:val="0"/>
              <w:spacing w:after="120"/>
              <w:rPr>
                <w:rFonts w:eastAsia="MS Mincho"/>
                <w:b/>
                <w:bCs/>
                <w:i/>
                <w:sz w:val="14"/>
                <w:szCs w:val="14"/>
              </w:rPr>
            </w:pPr>
          </w:p>
        </w:tc>
      </w:tr>
      <w:tr w:rsidR="00E53BB2" w:rsidRPr="004C4A98" w14:paraId="5226B074" w14:textId="77777777" w:rsidTr="004C5546">
        <w:trPr>
          <w:gridBefore w:val="1"/>
          <w:gridAfter w:val="1"/>
          <w:wBefore w:w="118" w:type="dxa"/>
          <w:wAfter w:w="278" w:type="dxa"/>
        </w:trPr>
        <w:tc>
          <w:tcPr>
            <w:tcW w:w="3998" w:type="dxa"/>
            <w:tcBorders>
              <w:top w:val="single" w:sz="4" w:space="0" w:color="000000"/>
              <w:left w:val="single" w:sz="4" w:space="0" w:color="000000"/>
              <w:bottom w:val="single" w:sz="4" w:space="0" w:color="000000"/>
              <w:right w:val="single" w:sz="4" w:space="0" w:color="auto"/>
            </w:tcBorders>
            <w:shd w:val="clear" w:color="auto" w:fill="C00000"/>
            <w:vAlign w:val="center"/>
          </w:tcPr>
          <w:p w14:paraId="2825F1A2" w14:textId="77777777" w:rsidR="00E53BB2" w:rsidRPr="006D7DD1" w:rsidRDefault="00E53BB2" w:rsidP="006525F8">
            <w:pPr>
              <w:spacing w:after="120"/>
              <w:rPr>
                <w:sz w:val="16"/>
                <w:szCs w:val="16"/>
              </w:rPr>
            </w:pPr>
            <w:r w:rsidRPr="006D7DD1">
              <w:rPr>
                <w:rFonts w:eastAsia="SimSun"/>
                <w:b/>
                <w:bCs/>
                <w:i/>
                <w:sz w:val="16"/>
                <w:szCs w:val="16"/>
              </w:rPr>
              <w:t>EMAIL</w:t>
            </w:r>
          </w:p>
        </w:tc>
        <w:tc>
          <w:tcPr>
            <w:tcW w:w="5387" w:type="dxa"/>
            <w:tcBorders>
              <w:top w:val="single" w:sz="4" w:space="0" w:color="auto"/>
              <w:left w:val="single" w:sz="4" w:space="0" w:color="auto"/>
              <w:bottom w:val="single" w:sz="4" w:space="0" w:color="auto"/>
              <w:right w:val="single" w:sz="4" w:space="0" w:color="auto"/>
            </w:tcBorders>
          </w:tcPr>
          <w:p w14:paraId="52B3ADFD" w14:textId="77777777" w:rsidR="00E53BB2" w:rsidRPr="004C4A98" w:rsidRDefault="00E53BB2" w:rsidP="006525F8">
            <w:pPr>
              <w:snapToGrid w:val="0"/>
              <w:spacing w:after="120"/>
              <w:rPr>
                <w:rFonts w:eastAsia="MS Mincho"/>
                <w:b/>
                <w:bCs/>
                <w:i/>
                <w:sz w:val="14"/>
                <w:szCs w:val="14"/>
              </w:rPr>
            </w:pPr>
          </w:p>
        </w:tc>
      </w:tr>
      <w:tr w:rsidR="006D7DD1" w:rsidRPr="004C4A98" w14:paraId="310AB0AE" w14:textId="77777777" w:rsidTr="004C5546">
        <w:trPr>
          <w:gridBefore w:val="1"/>
          <w:gridAfter w:val="1"/>
          <w:wBefore w:w="118" w:type="dxa"/>
          <w:wAfter w:w="278" w:type="dxa"/>
        </w:trPr>
        <w:tc>
          <w:tcPr>
            <w:tcW w:w="3998" w:type="dxa"/>
            <w:tcBorders>
              <w:top w:val="single" w:sz="4" w:space="0" w:color="000000"/>
              <w:left w:val="single" w:sz="4" w:space="0" w:color="000000"/>
              <w:bottom w:val="single" w:sz="4" w:space="0" w:color="000000"/>
              <w:right w:val="single" w:sz="4" w:space="0" w:color="auto"/>
            </w:tcBorders>
            <w:shd w:val="clear" w:color="auto" w:fill="C00000"/>
            <w:vAlign w:val="center"/>
          </w:tcPr>
          <w:p w14:paraId="314C4169" w14:textId="77777777" w:rsidR="006D7DD1" w:rsidRPr="006D7DD1" w:rsidRDefault="006D7DD1" w:rsidP="006525F8">
            <w:pPr>
              <w:spacing w:after="120"/>
              <w:rPr>
                <w:rFonts w:eastAsia="SimSun"/>
                <w:b/>
                <w:bCs/>
                <w:i/>
                <w:sz w:val="16"/>
                <w:szCs w:val="16"/>
              </w:rPr>
            </w:pPr>
            <w:r>
              <w:rPr>
                <w:rFonts w:eastAsia="SimSun"/>
                <w:b/>
                <w:bCs/>
                <w:i/>
                <w:sz w:val="16"/>
                <w:szCs w:val="16"/>
              </w:rPr>
              <w:t>PEC</w:t>
            </w:r>
          </w:p>
        </w:tc>
        <w:tc>
          <w:tcPr>
            <w:tcW w:w="5387" w:type="dxa"/>
            <w:tcBorders>
              <w:top w:val="single" w:sz="4" w:space="0" w:color="auto"/>
              <w:left w:val="single" w:sz="4" w:space="0" w:color="auto"/>
              <w:bottom w:val="single" w:sz="4" w:space="0" w:color="auto"/>
              <w:right w:val="single" w:sz="4" w:space="0" w:color="auto"/>
            </w:tcBorders>
          </w:tcPr>
          <w:p w14:paraId="557628DE" w14:textId="77777777" w:rsidR="006D7DD1" w:rsidRPr="004C4A98" w:rsidRDefault="006D7DD1" w:rsidP="006525F8">
            <w:pPr>
              <w:snapToGrid w:val="0"/>
              <w:spacing w:after="120"/>
              <w:rPr>
                <w:rFonts w:eastAsia="MS Mincho"/>
                <w:b/>
                <w:bCs/>
                <w:i/>
                <w:sz w:val="14"/>
                <w:szCs w:val="14"/>
              </w:rPr>
            </w:pPr>
          </w:p>
        </w:tc>
      </w:tr>
      <w:bookmarkEnd w:id="8"/>
      <w:tr w:rsidR="00E53BB2" w:rsidRPr="00265BFA" w14:paraId="4289920E" w14:textId="77777777" w:rsidTr="004C5546">
        <w:tblPrEx>
          <w:tblCellMar>
            <w:top w:w="0" w:type="dxa"/>
            <w:left w:w="0" w:type="dxa"/>
            <w:right w:w="0" w:type="dxa"/>
          </w:tblCellMar>
        </w:tblPrEx>
        <w:tc>
          <w:tcPr>
            <w:tcW w:w="9781" w:type="dxa"/>
            <w:gridSpan w:val="4"/>
            <w:shd w:val="clear" w:color="auto" w:fill="FFFFFF"/>
          </w:tcPr>
          <w:p w14:paraId="0228C97F" w14:textId="77777777" w:rsidR="000B46B8" w:rsidRDefault="000B46B8" w:rsidP="006525F8">
            <w:pPr>
              <w:jc w:val="center"/>
              <w:rPr>
                <w:rFonts w:eastAsia="MS Mincho"/>
                <w:b/>
                <w:bCs/>
                <w:i/>
                <w:iCs/>
              </w:rPr>
            </w:pPr>
          </w:p>
          <w:p w14:paraId="71C6CF25" w14:textId="12F0BFA9" w:rsidR="00E53BB2" w:rsidRPr="003A19D4" w:rsidRDefault="00E53BB2" w:rsidP="006525F8">
            <w:pPr>
              <w:jc w:val="center"/>
              <w:rPr>
                <w:rFonts w:eastAsia="MS Mincho"/>
                <w:b/>
                <w:bCs/>
                <w:i/>
                <w:iCs/>
                <w:color w:val="C00000"/>
              </w:rPr>
            </w:pPr>
            <w:r w:rsidRPr="003A19D4">
              <w:rPr>
                <w:rFonts w:eastAsia="MS Mincho"/>
                <w:b/>
                <w:bCs/>
                <w:i/>
                <w:iCs/>
                <w:color w:val="C00000"/>
              </w:rPr>
              <w:t>DICHIARANO</w:t>
            </w:r>
          </w:p>
          <w:p w14:paraId="7305BF9E" w14:textId="77777777" w:rsidR="00E53BB2" w:rsidRPr="004C4A98" w:rsidRDefault="00E53BB2" w:rsidP="006525F8">
            <w:pPr>
              <w:jc w:val="center"/>
              <w:rPr>
                <w:rFonts w:eastAsia="MS Mincho"/>
                <w:b/>
                <w:bCs/>
                <w:i/>
                <w:iCs/>
              </w:rPr>
            </w:pPr>
          </w:p>
          <w:tbl>
            <w:tblPr>
              <w:tblStyle w:val="TableGrid"/>
              <w:tblW w:w="4981" w:type="pct"/>
              <w:tblLayout w:type="fixed"/>
              <w:tblLook w:val="04A0" w:firstRow="1" w:lastRow="0" w:firstColumn="1" w:lastColumn="0" w:noHBand="0" w:noVBand="1"/>
            </w:tblPr>
            <w:tblGrid>
              <w:gridCol w:w="551"/>
              <w:gridCol w:w="9183"/>
            </w:tblGrid>
            <w:tr w:rsidR="00E53BB2" w:rsidRPr="004C4A98" w14:paraId="763AC63E" w14:textId="77777777" w:rsidTr="004C5546">
              <w:trPr>
                <w:trHeight w:val="268"/>
              </w:trPr>
              <w:tc>
                <w:tcPr>
                  <w:tcW w:w="5000" w:type="pct"/>
                  <w:gridSpan w:val="2"/>
                  <w:tcBorders>
                    <w:top w:val="single" w:sz="4" w:space="0" w:color="auto"/>
                    <w:left w:val="single" w:sz="4" w:space="0" w:color="auto"/>
                    <w:bottom w:val="single" w:sz="4" w:space="0" w:color="auto"/>
                    <w:right w:val="single" w:sz="4" w:space="0" w:color="auto"/>
                  </w:tcBorders>
                  <w:shd w:val="clear" w:color="auto" w:fill="C00000"/>
                </w:tcPr>
                <w:p w14:paraId="3E950703" w14:textId="77777777" w:rsidR="00E53BB2" w:rsidRPr="004C5546" w:rsidRDefault="00E53BB2" w:rsidP="006525F8">
                  <w:pPr>
                    <w:jc w:val="center"/>
                    <w:rPr>
                      <w:rFonts w:eastAsia="MS Mincho"/>
                      <w:i/>
                      <w:iCs/>
                    </w:rPr>
                  </w:pPr>
                  <w:r w:rsidRPr="004C5546">
                    <w:t xml:space="preserve">sotto la propria responsabilità e </w:t>
                  </w:r>
                  <w:r w:rsidRPr="004C5546">
                    <w:rPr>
                      <w:lang w:eastAsia="it-IT"/>
                    </w:rPr>
                    <w:t>consapevoli del fatto che, in caso di mendace dichiarazione, il soggetto decadrà, automaticamente, dall’ammissione al finanziamento ed il dichiarante incorrerà nelle sanzioni penali di cui all’art. 76 del D.P.R. n. 445/2000 per le ipotesi di falsità in atti e per dichiarazioni mendaci</w:t>
                  </w:r>
                </w:p>
              </w:tc>
            </w:tr>
            <w:tr w:rsidR="00E53BB2" w:rsidRPr="004C4A98" w14:paraId="34DB3323"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47D435A7" w14:textId="77777777" w:rsidR="00E53BB2" w:rsidRPr="004C4A98" w:rsidRDefault="008B1FA8" w:rsidP="006525F8">
                  <w:pPr>
                    <w:spacing w:line="360" w:lineRule="auto"/>
                    <w:rPr>
                      <w:rFonts w:eastAsia="SimSun"/>
                      <w:i/>
                      <w:smallCaps/>
                    </w:rPr>
                  </w:pPr>
                  <w:r>
                    <w:rPr>
                      <w:rFonts w:eastAsia="SimSun"/>
                      <w:i/>
                      <w:smallCaps/>
                    </w:rPr>
                    <w:t xml:space="preserve">     </w:t>
                  </w:r>
                  <w:r w:rsidR="004C5546">
                    <w:rPr>
                      <w:rFonts w:eastAsia="SimSun"/>
                      <w:i/>
                      <w:smallCaps/>
                    </w:rPr>
                    <w:t xml:space="preserve">    </w:t>
                  </w:r>
                  <w:r w:rsidR="004C5546"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331B2EB2" w14:textId="0D1311DC" w:rsidR="00E53BB2" w:rsidRPr="00497A67" w:rsidRDefault="00916070" w:rsidP="006525F8">
                  <w:pPr>
                    <w:spacing w:line="360" w:lineRule="auto"/>
                    <w:rPr>
                      <w:rFonts w:eastAsia="MS Mincho"/>
                      <w:lang w:eastAsia="it-IT"/>
                    </w:rPr>
                  </w:pPr>
                  <w:bookmarkStart w:id="9" w:name="_Hlk123035520"/>
                  <w:r>
                    <w:rPr>
                      <w:rFonts w:eastAsia="MS Mincho"/>
                      <w:bCs/>
                      <w:lang w:eastAsia="it-IT"/>
                    </w:rPr>
                    <w:t>(</w:t>
                  </w:r>
                  <w:r w:rsidRPr="00916070">
                    <w:rPr>
                      <w:rFonts w:eastAsia="MS Mincho"/>
                      <w:bCs/>
                      <w:i/>
                      <w:iCs/>
                      <w:lang w:eastAsia="it-IT"/>
                    </w:rPr>
                    <w:t>solo per l’Agenzia formativa capofila</w:t>
                  </w:r>
                  <w:r>
                    <w:rPr>
                      <w:rFonts w:eastAsia="MS Mincho"/>
                      <w:bCs/>
                      <w:lang w:eastAsia="it-IT"/>
                    </w:rPr>
                    <w:t>)</w:t>
                  </w:r>
                  <w:r w:rsidR="00E53BB2" w:rsidRPr="00497A67">
                    <w:rPr>
                      <w:rFonts w:eastAsia="MS Mincho"/>
                      <w:bCs/>
                      <w:lang w:eastAsia="it-IT"/>
                    </w:rPr>
                    <w:t xml:space="preserve"> di essere </w:t>
                  </w:r>
                  <w:bookmarkStart w:id="10" w:name="_Hlk132209913"/>
                  <w:r w:rsidR="00E53BB2" w:rsidRPr="00497A67">
                    <w:rPr>
                      <w:rFonts w:eastAsia="MS Mincho"/>
                      <w:bCs/>
                      <w:lang w:eastAsia="it-IT"/>
                    </w:rPr>
                    <w:t>Soggett</w:t>
                  </w:r>
                  <w:r>
                    <w:rPr>
                      <w:rFonts w:eastAsia="MS Mincho"/>
                      <w:bCs/>
                      <w:lang w:eastAsia="it-IT"/>
                    </w:rPr>
                    <w:t>o</w:t>
                  </w:r>
                  <w:r w:rsidR="00E53BB2" w:rsidRPr="00497A67">
                    <w:rPr>
                      <w:rFonts w:eastAsia="MS Mincho"/>
                      <w:bCs/>
                      <w:lang w:eastAsia="it-IT"/>
                    </w:rPr>
                    <w:t xml:space="preserve"> accreditat</w:t>
                  </w:r>
                  <w:r>
                    <w:rPr>
                      <w:rFonts w:eastAsia="MS Mincho"/>
                      <w:bCs/>
                      <w:lang w:eastAsia="it-IT"/>
                    </w:rPr>
                    <w:t>o</w:t>
                  </w:r>
                  <w:r w:rsidR="00E53BB2" w:rsidRPr="00497A67">
                    <w:rPr>
                      <w:rFonts w:eastAsia="MS Mincho"/>
                      <w:bCs/>
                      <w:lang w:eastAsia="it-IT"/>
                    </w:rPr>
                    <w:t xml:space="preserve"> nel sistema regionale della formazione professionale della Regione Autonoma della Sardegna </w:t>
                  </w:r>
                  <w:r w:rsidR="00274430">
                    <w:rPr>
                      <w:rFonts w:eastAsia="MS Mincho"/>
                      <w:bCs/>
                      <w:lang w:eastAsia="it-IT"/>
                    </w:rPr>
                    <w:t xml:space="preserve">senza vincolo </w:t>
                  </w:r>
                  <w:r w:rsidR="00E53BB2" w:rsidRPr="00497A67">
                    <w:rPr>
                      <w:rFonts w:eastAsia="MS Mincho"/>
                      <w:bCs/>
                      <w:lang w:eastAsia="it-IT"/>
                    </w:rPr>
                    <w:t>per la Macro Tipologia B</w:t>
                  </w:r>
                  <w:bookmarkEnd w:id="10"/>
                  <w:r>
                    <w:rPr>
                      <w:rFonts w:eastAsia="MS Mincho"/>
                      <w:bCs/>
                      <w:lang w:eastAsia="it-IT"/>
                    </w:rPr>
                    <w:t xml:space="preserve"> e </w:t>
                  </w:r>
                  <w:r w:rsidR="00274430">
                    <w:rPr>
                      <w:rFonts w:eastAsia="MS Mincho"/>
                      <w:bCs/>
                      <w:lang w:eastAsia="it-IT"/>
                    </w:rPr>
                    <w:t xml:space="preserve">senza vincolo </w:t>
                  </w:r>
                  <w:r>
                    <w:rPr>
                      <w:rFonts w:eastAsia="MS Mincho"/>
                      <w:bCs/>
                      <w:lang w:eastAsia="it-IT"/>
                    </w:rPr>
                    <w:t>per la Macro Tipologia C</w:t>
                  </w:r>
                  <w:bookmarkEnd w:id="9"/>
                  <w:r w:rsidR="00EE2D94">
                    <w:rPr>
                      <w:rFonts w:eastAsia="MS Mincho"/>
                      <w:bCs/>
                      <w:lang w:eastAsia="it-IT"/>
                    </w:rPr>
                    <w:t>;</w:t>
                  </w:r>
                </w:p>
              </w:tc>
            </w:tr>
            <w:tr w:rsidR="00E53BB2" w:rsidRPr="004C4A98" w14:paraId="73CA08C5"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5845A2B3" w14:textId="08DE6CED" w:rsidR="00E53BB2" w:rsidRPr="004C4A98" w:rsidRDefault="008B1FA8" w:rsidP="006525F8">
                  <w:pPr>
                    <w:spacing w:line="360" w:lineRule="auto"/>
                    <w:rPr>
                      <w:rFonts w:eastAsia="SimSun"/>
                      <w:i/>
                      <w:smallCaps/>
                    </w:rPr>
                  </w:pPr>
                  <w:r>
                    <w:rPr>
                      <w:rFonts w:eastAsia="SimSun"/>
                      <w:i/>
                      <w:smallCaps/>
                    </w:rPr>
                    <w:t xml:space="preserve">    </w:t>
                  </w:r>
                  <w:r w:rsidR="00EE2D94">
                    <w:rPr>
                      <w:rFonts w:eastAsia="SimSun"/>
                      <w:i/>
                      <w:smallCaps/>
                    </w:rPr>
                    <w:t xml:space="preserve">    </w:t>
                  </w:r>
                  <w:r>
                    <w:rPr>
                      <w:rFonts w:eastAsia="SimSun"/>
                      <w:i/>
                      <w:smallCaps/>
                    </w:rPr>
                    <w:t xml:space="preserve"> </w:t>
                  </w:r>
                  <w:r w:rsidR="00EE2D94"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027F96D5" w14:textId="7719C8D0" w:rsidR="00E53BB2" w:rsidRPr="00497A67" w:rsidRDefault="00E53BB2" w:rsidP="006525F8">
                  <w:pPr>
                    <w:spacing w:line="360" w:lineRule="auto"/>
                    <w:rPr>
                      <w:rFonts w:eastAsia="MS Mincho"/>
                      <w:lang w:eastAsia="it-IT"/>
                    </w:rPr>
                  </w:pPr>
                  <w:r w:rsidRPr="004C4A98">
                    <w:rPr>
                      <w:rFonts w:eastAsia="MS Mincho"/>
                      <w:bCs/>
                      <w:i/>
                      <w:iCs/>
                    </w:rPr>
                    <w:t>(solo nel caso d</w:t>
                  </w:r>
                  <w:r w:rsidR="00916070">
                    <w:rPr>
                      <w:rFonts w:eastAsia="MS Mincho"/>
                      <w:bCs/>
                      <w:i/>
                      <w:iCs/>
                    </w:rPr>
                    <w:t xml:space="preserve">i Agenzie formative che partecipano all’ATS) </w:t>
                  </w:r>
                  <w:r w:rsidRPr="00497A67">
                    <w:rPr>
                      <w:rFonts w:eastAsia="MS Mincho"/>
                      <w:bCs/>
                      <w:lang w:eastAsia="it-IT"/>
                    </w:rPr>
                    <w:t>di essere Soggetti accreditati nel sistema regionale della formazione professionale della Regione Autonoma della Sardegna per la Macro Tipologia B</w:t>
                  </w:r>
                  <w:r w:rsidR="00916070">
                    <w:rPr>
                      <w:rFonts w:eastAsia="MS Mincho"/>
                      <w:bCs/>
                      <w:lang w:eastAsia="it-IT"/>
                    </w:rPr>
                    <w:t xml:space="preserve"> e/o per la Macro Tipologia </w:t>
                  </w:r>
                  <w:r w:rsidR="00C800DF">
                    <w:rPr>
                      <w:rFonts w:eastAsia="MS Mincho"/>
                      <w:bCs/>
                      <w:lang w:eastAsia="it-IT"/>
                    </w:rPr>
                    <w:t>C</w:t>
                  </w:r>
                  <w:r w:rsidR="00EE2D94">
                    <w:rPr>
                      <w:rFonts w:eastAsia="MS Mincho"/>
                      <w:bCs/>
                      <w:lang w:eastAsia="it-IT"/>
                    </w:rPr>
                    <w:t xml:space="preserve">; </w:t>
                  </w:r>
                </w:p>
              </w:tc>
            </w:tr>
            <w:tr w:rsidR="00EE2D94" w:rsidRPr="004C4A98" w14:paraId="39F71344"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594164F1" w14:textId="30BFD981" w:rsidR="00EE2D94" w:rsidRDefault="00EE2D94" w:rsidP="006525F8">
                  <w:pPr>
                    <w:spacing w:line="360" w:lineRule="auto"/>
                    <w:rPr>
                      <w:rFonts w:eastAsia="SimSun"/>
                      <w:i/>
                      <w:smallCaps/>
                    </w:rPr>
                  </w:pPr>
                  <w:r>
                    <w:rPr>
                      <w:rFonts w:eastAsia="SimSun"/>
                      <w:i/>
                      <w:smallCaps/>
                    </w:rPr>
                    <w:t xml:space="preserve">         </w:t>
                  </w: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3CCA5A4D" w14:textId="4CE9DF68" w:rsidR="00EE2D94" w:rsidRPr="004C4A98" w:rsidRDefault="00EE2D94" w:rsidP="006525F8">
                  <w:pPr>
                    <w:spacing w:line="360" w:lineRule="auto"/>
                    <w:rPr>
                      <w:rFonts w:eastAsia="MS Mincho"/>
                      <w:bCs/>
                      <w:i/>
                      <w:iCs/>
                    </w:rPr>
                  </w:pPr>
                  <w:r>
                    <w:rPr>
                      <w:rFonts w:eastAsia="MS Mincho"/>
                      <w:bCs/>
                      <w:i/>
                      <w:iCs/>
                    </w:rPr>
                    <w:t xml:space="preserve">(solo per il Servizio per il Lavoro) </w:t>
                  </w:r>
                  <w:r w:rsidRPr="00EE2D94">
                    <w:rPr>
                      <w:rFonts w:eastAsia="MS Mincho"/>
                      <w:bCs/>
                    </w:rPr>
                    <w:t>di essere Soggetto accreditato nel sistema regionale ai sensi della D.G.R. n. 48/15 del 11.12.2012</w:t>
                  </w:r>
                  <w:r w:rsidR="00AD4B64">
                    <w:rPr>
                      <w:rFonts w:eastAsia="MS Mincho"/>
                      <w:bCs/>
                    </w:rPr>
                    <w:t xml:space="preserve"> rubricato “</w:t>
                  </w:r>
                  <w:r w:rsidR="00AD4B64" w:rsidRPr="00AD4B64">
                    <w:rPr>
                      <w:rFonts w:eastAsia="MS Mincho"/>
                      <w:bCs/>
                    </w:rPr>
                    <w:t>Disciplina per l’Accreditamento dei Servizi per il Lavoro della Regione Autonoma della Sardegna</w:t>
                  </w:r>
                  <w:r w:rsidR="00AD4B64">
                    <w:rPr>
                      <w:rFonts w:eastAsia="MS Mincho"/>
                      <w:bCs/>
                    </w:rPr>
                    <w:t>”</w:t>
                  </w:r>
                  <w:r>
                    <w:rPr>
                      <w:rFonts w:eastAsia="MS Mincho"/>
                      <w:bCs/>
                      <w:i/>
                      <w:iCs/>
                    </w:rPr>
                    <w:t>;</w:t>
                  </w:r>
                </w:p>
              </w:tc>
            </w:tr>
            <w:tr w:rsidR="001B32F7" w:rsidRPr="004C4A98" w14:paraId="59C0CFBD"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20A461E6" w14:textId="77777777" w:rsidR="001B32F7" w:rsidRDefault="001B32F7" w:rsidP="004C5546">
                  <w:pPr>
                    <w:spacing w:line="360" w:lineRule="auto"/>
                    <w:rPr>
                      <w:rFonts w:eastAsia="SimSun"/>
                      <w:i/>
                      <w:smallCaps/>
                    </w:rPr>
                  </w:pPr>
                </w:p>
              </w:tc>
              <w:tc>
                <w:tcPr>
                  <w:tcW w:w="4717" w:type="pct"/>
                  <w:tcBorders>
                    <w:top w:val="single" w:sz="4" w:space="0" w:color="auto"/>
                    <w:left w:val="single" w:sz="4" w:space="0" w:color="auto"/>
                    <w:bottom w:val="single" w:sz="4" w:space="0" w:color="auto"/>
                    <w:right w:val="single" w:sz="4" w:space="0" w:color="auto"/>
                  </w:tcBorders>
                </w:tcPr>
                <w:p w14:paraId="5D4C78BD" w14:textId="39AD4D3A" w:rsidR="001B32F7" w:rsidRPr="004C4A98" w:rsidRDefault="001B32F7" w:rsidP="006525F8">
                  <w:pPr>
                    <w:spacing w:line="360" w:lineRule="auto"/>
                    <w:rPr>
                      <w:rFonts w:eastAsia="MS Mincho"/>
                      <w:bCs/>
                    </w:rPr>
                  </w:pPr>
                  <w:r>
                    <w:rPr>
                      <w:rFonts w:eastAsia="MS Mincho"/>
                      <w:bCs/>
                      <w:i/>
                      <w:iCs/>
                    </w:rPr>
                    <w:t xml:space="preserve">(solo per l’Associazione Datoriale) </w:t>
                  </w:r>
                  <w:r w:rsidRPr="00EE2D94">
                    <w:rPr>
                      <w:rFonts w:eastAsia="MS Mincho"/>
                      <w:bCs/>
                    </w:rPr>
                    <w:t xml:space="preserve">di </w:t>
                  </w:r>
                  <w:r>
                    <w:rPr>
                      <w:rFonts w:eastAsia="MS Mincho"/>
                      <w:bCs/>
                    </w:rPr>
                    <w:t>avere rappresentanza di livello regionale;</w:t>
                  </w:r>
                </w:p>
              </w:tc>
            </w:tr>
            <w:tr w:rsidR="00451E5E" w:rsidRPr="004C4A98" w14:paraId="4F1DBAC3"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569C43B7" w14:textId="77777777" w:rsidR="00451E5E" w:rsidRDefault="00451E5E" w:rsidP="004C5546">
                  <w:pPr>
                    <w:spacing w:line="360" w:lineRule="auto"/>
                    <w:rPr>
                      <w:rFonts w:eastAsia="SimSun"/>
                      <w:i/>
                      <w:smallCaps/>
                    </w:rPr>
                  </w:pPr>
                </w:p>
              </w:tc>
              <w:tc>
                <w:tcPr>
                  <w:tcW w:w="4717" w:type="pct"/>
                  <w:tcBorders>
                    <w:top w:val="single" w:sz="4" w:space="0" w:color="auto"/>
                    <w:left w:val="single" w:sz="4" w:space="0" w:color="auto"/>
                    <w:bottom w:val="single" w:sz="4" w:space="0" w:color="auto"/>
                    <w:right w:val="single" w:sz="4" w:space="0" w:color="auto"/>
                  </w:tcBorders>
                </w:tcPr>
                <w:p w14:paraId="43DEA2F0" w14:textId="4DF8313F" w:rsidR="00451E5E" w:rsidRPr="004C4A98" w:rsidRDefault="00451E5E" w:rsidP="006525F8">
                  <w:pPr>
                    <w:spacing w:line="360" w:lineRule="auto"/>
                    <w:rPr>
                      <w:rFonts w:eastAsia="MS Mincho"/>
                      <w:bCs/>
                    </w:rPr>
                  </w:pPr>
                  <w:r w:rsidRPr="006E0138">
                    <w:rPr>
                      <w:rFonts w:eastAsia="MS Mincho"/>
                      <w:bCs/>
                      <w:i/>
                      <w:iCs/>
                    </w:rPr>
                    <w:t>(solo per l’Impresa)</w:t>
                  </w:r>
                  <w:r>
                    <w:rPr>
                      <w:rFonts w:eastAsia="MS Mincho"/>
                      <w:bCs/>
                    </w:rPr>
                    <w:t xml:space="preserve"> di </w:t>
                  </w:r>
                  <w:r w:rsidRPr="00153B4C">
                    <w:t>oper</w:t>
                  </w:r>
                  <w:r>
                    <w:t>are</w:t>
                  </w:r>
                  <w:r w:rsidRPr="00153B4C">
                    <w:t xml:space="preserve"> in uno degli ambiti merceologici (Codici ATECO) indicati </w:t>
                  </w:r>
                  <w:r w:rsidRPr="00836103">
                    <w:t>all’Appendice 5</w:t>
                  </w:r>
                  <w:r w:rsidRPr="00153B4C">
                    <w:t xml:space="preserve"> e </w:t>
                  </w:r>
                  <w:r>
                    <w:t>di avere</w:t>
                  </w:r>
                  <w:r w:rsidRPr="00997001">
                    <w:t xml:space="preserve"> una unità locale operativa nel territorio della Sardegna</w:t>
                  </w:r>
                  <w:r>
                    <w:t>;</w:t>
                  </w:r>
                </w:p>
              </w:tc>
            </w:tr>
            <w:tr w:rsidR="00AE53B8" w:rsidRPr="004C4A98" w14:paraId="3465C497"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144ECC5C" w14:textId="77777777" w:rsidR="00AE53B8" w:rsidRDefault="00AE53B8" w:rsidP="004C5546">
                  <w:pPr>
                    <w:spacing w:line="360" w:lineRule="auto"/>
                    <w:rPr>
                      <w:rFonts w:eastAsia="SimSun"/>
                      <w:i/>
                      <w:smallCaps/>
                    </w:rPr>
                  </w:pPr>
                </w:p>
              </w:tc>
              <w:tc>
                <w:tcPr>
                  <w:tcW w:w="4717" w:type="pct"/>
                  <w:tcBorders>
                    <w:top w:val="single" w:sz="4" w:space="0" w:color="auto"/>
                    <w:left w:val="single" w:sz="4" w:space="0" w:color="auto"/>
                    <w:bottom w:val="single" w:sz="4" w:space="0" w:color="auto"/>
                    <w:right w:val="single" w:sz="4" w:space="0" w:color="auto"/>
                  </w:tcBorders>
                </w:tcPr>
                <w:p w14:paraId="2E0296F3" w14:textId="1D4343CB" w:rsidR="00AE53B8" w:rsidRPr="006E0138" w:rsidRDefault="008B2E79" w:rsidP="006525F8">
                  <w:pPr>
                    <w:spacing w:line="360" w:lineRule="auto"/>
                    <w:rPr>
                      <w:rFonts w:eastAsia="MS Mincho"/>
                      <w:bCs/>
                      <w:i/>
                      <w:iCs/>
                    </w:rPr>
                  </w:pPr>
                  <w:r w:rsidRPr="008B2E79">
                    <w:rPr>
                      <w:rFonts w:eastAsia="MS Mincho"/>
                      <w:bCs/>
                      <w:i/>
                      <w:iCs/>
                      <w:color w:val="FF0000"/>
                    </w:rPr>
                    <w:t>(solo per il consorzio di tutela) che tutte le imprese consorziate operano secondo i codici ATECO indicati nell’Appendice 5</w:t>
                  </w:r>
                </w:p>
              </w:tc>
            </w:tr>
            <w:tr w:rsidR="00E53BB2" w:rsidRPr="004C4A98" w14:paraId="1BBD45B5"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28BF71E5" w14:textId="77777777" w:rsidR="00E53BB2" w:rsidRPr="004C4A98" w:rsidRDefault="008B1FA8" w:rsidP="004C5546">
                  <w:pPr>
                    <w:spacing w:line="360" w:lineRule="auto"/>
                    <w:rPr>
                      <w:rFonts w:eastAsia="SimSun"/>
                      <w:i/>
                      <w:smallCaps/>
                    </w:rPr>
                  </w:pPr>
                  <w:r>
                    <w:rPr>
                      <w:rFonts w:eastAsia="SimSun"/>
                      <w:i/>
                      <w:smallCaps/>
                    </w:rPr>
                    <w:t xml:space="preserve">         </w:t>
                  </w:r>
                  <w:r w:rsidRPr="008B1FA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53812034" w14:textId="77777777" w:rsidR="00E53BB2" w:rsidRPr="004C4A98" w:rsidRDefault="00E53BB2" w:rsidP="006525F8">
                  <w:pPr>
                    <w:spacing w:line="360" w:lineRule="auto"/>
                    <w:rPr>
                      <w:rFonts w:eastAsia="MS Mincho"/>
                      <w:bCs/>
                    </w:rPr>
                  </w:pPr>
                  <w:r w:rsidRPr="004C4A98">
                    <w:rPr>
                      <w:rFonts w:eastAsia="MS Mincho"/>
                      <w:bCs/>
                    </w:rPr>
                    <w:t xml:space="preserve">di non </w:t>
                  </w:r>
                  <w:r w:rsidRPr="00F24E29">
                    <w:rPr>
                      <w:rFonts w:eastAsia="MS Mincho"/>
                      <w:bCs/>
                      <w:lang w:eastAsia="it-IT"/>
                    </w:rPr>
                    <w:t xml:space="preserve">aver messo in pratica atti, patti o comportamenti discriminatori ai sensi degli artt. 25-30 del </w:t>
                  </w:r>
                  <w:bookmarkStart w:id="11" w:name="_Hlk139471905"/>
                  <w:r w:rsidRPr="00F24E29">
                    <w:rPr>
                      <w:rFonts w:eastAsia="MS Mincho"/>
                      <w:bCs/>
                      <w:lang w:eastAsia="it-IT"/>
                    </w:rPr>
                    <w:t>Decreto legislativo 198/2006 “</w:t>
                  </w:r>
                  <w:r w:rsidRPr="004C5546">
                    <w:rPr>
                      <w:rFonts w:eastAsia="MS Mincho"/>
                      <w:bCs/>
                      <w:i/>
                      <w:iCs/>
                      <w:lang w:eastAsia="it-IT"/>
                    </w:rPr>
                    <w:t>Codice delle pari opportunità tra uomo e donna ai sensi dell’articolo 6 della legge 28 novembre 2005 n. 246</w:t>
                  </w:r>
                  <w:r w:rsidRPr="00F24E29">
                    <w:rPr>
                      <w:rFonts w:eastAsia="MS Mincho"/>
                      <w:bCs/>
                      <w:lang w:eastAsia="it-IT"/>
                    </w:rPr>
                    <w:t>”</w:t>
                  </w:r>
                  <w:bookmarkEnd w:id="11"/>
                  <w:r w:rsidRPr="00F24E29">
                    <w:rPr>
                      <w:rFonts w:eastAsia="MS Mincho"/>
                      <w:bCs/>
                      <w:lang w:eastAsia="it-IT"/>
                    </w:rPr>
                    <w:t>, accertati da parte della direzione provinciale del lavoro territorialmente competente;</w:t>
                  </w:r>
                </w:p>
              </w:tc>
            </w:tr>
            <w:tr w:rsidR="00E53BB2" w:rsidRPr="004C4A98" w14:paraId="5392BDE3"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4727E9ED" w14:textId="77777777" w:rsidR="00E53BB2" w:rsidRPr="004C4A98" w:rsidRDefault="00E53BB2" w:rsidP="006525F8">
                  <w:pPr>
                    <w:spacing w:line="360" w:lineRule="auto"/>
                    <w:ind w:left="438"/>
                    <w:contextualSpacing/>
                    <w:rPr>
                      <w:rFonts w:eastAsia="SimSun"/>
                      <w:i/>
                      <w:smallCaps/>
                    </w:rPr>
                  </w:pP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6145F346" w14:textId="77777777" w:rsidR="00E53BB2" w:rsidRPr="00497A67" w:rsidRDefault="00E53BB2" w:rsidP="006525F8">
                  <w:pPr>
                    <w:spacing w:line="360" w:lineRule="auto"/>
                    <w:rPr>
                      <w:rFonts w:eastAsia="MS Mincho"/>
                      <w:bCs/>
                      <w:lang w:eastAsia="it-IT"/>
                    </w:rPr>
                  </w:pPr>
                  <w:r w:rsidRPr="004C4A98">
                    <w:rPr>
                      <w:rFonts w:eastAsia="MS Mincho"/>
                      <w:bCs/>
                    </w:rPr>
                    <w:t xml:space="preserve">di </w:t>
                  </w:r>
                  <w:r w:rsidRPr="00497A67">
                    <w:rPr>
                      <w:rFonts w:eastAsia="MS Mincho"/>
                      <w:bCs/>
                      <w:lang w:eastAsia="it-IT"/>
                    </w:rPr>
                    <w:t>osservare ed applicare integralmente il trattamento economico e normativo previsto dal Contratto Collettivo Nazionale del Lavoro;</w:t>
                  </w:r>
                </w:p>
              </w:tc>
            </w:tr>
            <w:tr w:rsidR="00E53BB2" w:rsidRPr="004C4A98" w14:paraId="225B7084"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3F8B982A" w14:textId="77777777" w:rsidR="00E53BB2" w:rsidRPr="004C4A98" w:rsidRDefault="00E53BB2" w:rsidP="006525F8">
                  <w:pPr>
                    <w:spacing w:line="360" w:lineRule="auto"/>
                    <w:ind w:left="438"/>
                    <w:contextualSpacing/>
                    <w:rPr>
                      <w:rFonts w:eastAsia="SimSun"/>
                      <w:i/>
                      <w:smallCaps/>
                    </w:rPr>
                  </w:pP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69594FE8" w14:textId="77777777" w:rsidR="00E53BB2" w:rsidRPr="004C4A98" w:rsidRDefault="00E53BB2" w:rsidP="006525F8">
                  <w:pPr>
                    <w:spacing w:line="360" w:lineRule="auto"/>
                    <w:rPr>
                      <w:rFonts w:eastAsia="MS Mincho"/>
                      <w:bCs/>
                    </w:rPr>
                  </w:pPr>
                  <w:r w:rsidRPr="004C4A98">
                    <w:rPr>
                      <w:rFonts w:eastAsia="MS Mincho"/>
                      <w:bCs/>
                    </w:rPr>
                    <w:t xml:space="preserve">di non </w:t>
                  </w:r>
                  <w:r w:rsidRPr="00497A67">
                    <w:rPr>
                      <w:rFonts w:eastAsia="MS Mincho"/>
                      <w:bCs/>
                    </w:rPr>
                    <w:t>aver commesso violazioni gravi, definitivamente accertate, rispetto agli obblighi relativi al pagamento delle imposte e tasse e dei contributi previdenziali, secondo la legislazione italiana o quella dello Stato in cui sono stabiliti;</w:t>
                  </w:r>
                </w:p>
              </w:tc>
            </w:tr>
            <w:tr w:rsidR="00E53BB2" w:rsidRPr="004C4A98" w14:paraId="0FCA4E2B"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28F84DBF" w14:textId="77777777" w:rsidR="00E53BB2" w:rsidRPr="004C4A98" w:rsidRDefault="00E53BB2" w:rsidP="006525F8">
                  <w:pPr>
                    <w:spacing w:line="360" w:lineRule="auto"/>
                    <w:ind w:left="438"/>
                    <w:contextualSpacing/>
                    <w:rPr>
                      <w:rFonts w:eastAsia="SimSun"/>
                      <w:i/>
                      <w:smallCaps/>
                    </w:rPr>
                  </w:pP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58CB7166" w14:textId="77777777" w:rsidR="00E53BB2" w:rsidRPr="004C4A98" w:rsidRDefault="00E53BB2" w:rsidP="006525F8">
                  <w:pPr>
                    <w:spacing w:line="360" w:lineRule="auto"/>
                    <w:rPr>
                      <w:rFonts w:eastAsia="MS Mincho"/>
                      <w:bCs/>
                    </w:rPr>
                  </w:pPr>
                  <w:r w:rsidRPr="004C4A98">
                    <w:rPr>
                      <w:rFonts w:eastAsia="MS Mincho"/>
                      <w:bCs/>
                    </w:rPr>
                    <w:t xml:space="preserve">di essere </w:t>
                  </w:r>
                  <w:r w:rsidRPr="00497A67">
                    <w:rPr>
                      <w:rFonts w:eastAsia="MS Mincho"/>
                      <w:bCs/>
                    </w:rPr>
                    <w:t xml:space="preserve">in regola con le norme della </w:t>
                  </w:r>
                  <w:bookmarkStart w:id="12" w:name="_Hlk139472005"/>
                  <w:r w:rsidRPr="00497A67">
                    <w:rPr>
                      <w:rFonts w:eastAsia="MS Mincho"/>
                      <w:bCs/>
                    </w:rPr>
                    <w:t xml:space="preserve">legge n. 68/99 </w:t>
                  </w:r>
                  <w:bookmarkEnd w:id="12"/>
                  <w:r w:rsidRPr="00497A67">
                    <w:rPr>
                      <w:rFonts w:eastAsia="MS Mincho"/>
                      <w:bCs/>
                    </w:rPr>
                    <w:t>in materia di inserimento al lavoro dei disabili o, in alternativa, non essere soggetti alle norme di cui alla legge n. 68/99 in materia di inserimento al lavoro dei disabili;</w:t>
                  </w:r>
                </w:p>
              </w:tc>
            </w:tr>
            <w:tr w:rsidR="00E53BB2" w:rsidRPr="004C4A98" w14:paraId="04B8A4FF"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5F25819D" w14:textId="77777777" w:rsidR="00E53BB2" w:rsidRPr="004C4A98" w:rsidRDefault="00E53BB2" w:rsidP="006525F8">
                  <w:pPr>
                    <w:spacing w:line="360" w:lineRule="auto"/>
                    <w:ind w:left="438"/>
                    <w:contextualSpacing/>
                    <w:rPr>
                      <w:rFonts w:eastAsia="SimSun"/>
                      <w:i/>
                      <w:smallCaps/>
                    </w:rPr>
                  </w:pP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3CEA5481" w14:textId="77777777" w:rsidR="00E53BB2" w:rsidRPr="004C4A98" w:rsidRDefault="0036192B" w:rsidP="006525F8">
                  <w:pPr>
                    <w:spacing w:line="360" w:lineRule="auto"/>
                    <w:rPr>
                      <w:rFonts w:eastAsia="MS Mincho"/>
                      <w:bCs/>
                    </w:rPr>
                  </w:pPr>
                  <w:r>
                    <w:rPr>
                      <w:rFonts w:eastAsia="MS Mincho"/>
                      <w:bCs/>
                    </w:rPr>
                    <w:t xml:space="preserve">di </w:t>
                  </w:r>
                  <w:r w:rsidR="00E53BB2" w:rsidRPr="004C4A98">
                    <w:rPr>
                      <w:rFonts w:eastAsia="MS Mincho"/>
                      <w:bCs/>
                    </w:rPr>
                    <w:t xml:space="preserve">non </w:t>
                  </w:r>
                  <w:r w:rsidR="00E53BB2" w:rsidRPr="00497A67">
                    <w:rPr>
                      <w:rFonts w:eastAsia="MS Mincho"/>
                      <w:bCs/>
                    </w:rPr>
                    <w:t>trovarsi in stato di fallimento, di liquidazione coatta amministrativa, di concordato preventivo e in qualsiasi altra situazione equivalente secondo la legislazione del proprio Stato, ovvero non avere in corso un procedimento per la dichiarazione di una di tali situazioni;</w:t>
                  </w:r>
                </w:p>
              </w:tc>
            </w:tr>
            <w:tr w:rsidR="00E53BB2" w:rsidRPr="004C4A98" w14:paraId="18340403"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3A9E6CBB" w14:textId="77777777" w:rsidR="00E53BB2" w:rsidRPr="004C4A98" w:rsidRDefault="00E53BB2" w:rsidP="006525F8">
                  <w:pPr>
                    <w:spacing w:line="360" w:lineRule="auto"/>
                    <w:ind w:left="438"/>
                    <w:contextualSpacing/>
                    <w:rPr>
                      <w:rFonts w:eastAsia="SimSun"/>
                      <w:i/>
                      <w:smallCaps/>
                    </w:rPr>
                  </w:pP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6ABE0E35" w14:textId="77777777" w:rsidR="00E53BB2" w:rsidRPr="004C4A98" w:rsidRDefault="00E53BB2" w:rsidP="006525F8">
                  <w:pPr>
                    <w:spacing w:line="360" w:lineRule="auto"/>
                    <w:rPr>
                      <w:rFonts w:eastAsia="MS Mincho"/>
                      <w:bCs/>
                    </w:rPr>
                  </w:pPr>
                  <w:r w:rsidRPr="004C4A98">
                    <w:rPr>
                      <w:rFonts w:eastAsia="MS Mincho"/>
                      <w:bCs/>
                    </w:rPr>
                    <w:t xml:space="preserve">l’assenza </w:t>
                  </w:r>
                  <w:r w:rsidRPr="00497A67">
                    <w:rPr>
                      <w:rFonts w:eastAsia="MS Mincho"/>
                      <w:bCs/>
                    </w:rPr>
                    <w:t>di cause di decadenza, di sospensione o di divieto previste dall'articolo 67 del decreto legislativo 6 settembre 2011, n. 159, o tentativi di infiltrazione mafiosa di cui all'articolo 84, comma 4, del medesimo decreto;</w:t>
                  </w:r>
                </w:p>
              </w:tc>
            </w:tr>
            <w:tr w:rsidR="00E53BB2" w:rsidRPr="004C4A98" w14:paraId="7EBD5F8E"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1E8AAB21" w14:textId="77777777" w:rsidR="00E53BB2" w:rsidRPr="004C4A98" w:rsidRDefault="004C5546" w:rsidP="006525F8">
                  <w:pPr>
                    <w:spacing w:line="360" w:lineRule="auto"/>
                    <w:ind w:left="438"/>
                    <w:contextualSpacing/>
                    <w:rPr>
                      <w:rFonts w:eastAsia="SimSun"/>
                      <w:i/>
                      <w:smallCaps/>
                    </w:rPr>
                  </w:pP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48D3C1C4" w14:textId="77777777" w:rsidR="00E53BB2" w:rsidRPr="004C4A98" w:rsidRDefault="00E53BB2" w:rsidP="006525F8">
                  <w:pPr>
                    <w:spacing w:line="360" w:lineRule="auto"/>
                    <w:rPr>
                      <w:rFonts w:eastAsia="MS Mincho"/>
                      <w:bCs/>
                    </w:rPr>
                  </w:pPr>
                  <w:r w:rsidRPr="004C4A98">
                    <w:rPr>
                      <w:rFonts w:eastAsia="MS Mincho"/>
                      <w:bCs/>
                    </w:rPr>
                    <w:t xml:space="preserve">di non </w:t>
                  </w:r>
                  <w:r w:rsidRPr="00497A67">
                    <w:rPr>
                      <w:rFonts w:eastAsia="MS Mincho"/>
                      <w:bCs/>
                    </w:rPr>
                    <w:t>aver commesso gravi infrazioni debitamente accertate alle norme in materia di salute e sicurezza sul lavoro nonché agli obblighi in materia ambientale e sociale stabilite dalla normativa nazionale, europea e internazionale;</w:t>
                  </w:r>
                </w:p>
              </w:tc>
            </w:tr>
            <w:tr w:rsidR="00E53BB2" w:rsidRPr="004C4A98" w14:paraId="4D082B70"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4207C53E" w14:textId="77777777" w:rsidR="00E53BB2" w:rsidRPr="004C4A98" w:rsidRDefault="008B1FA8" w:rsidP="006525F8">
                  <w:pPr>
                    <w:spacing w:line="360" w:lineRule="auto"/>
                    <w:ind w:left="438"/>
                    <w:contextualSpacing/>
                    <w:rPr>
                      <w:rFonts w:eastAsia="SimSun"/>
                      <w:i/>
                      <w:smallCaps/>
                    </w:rPr>
                  </w:pP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3F26C2B3" w14:textId="77777777" w:rsidR="00E53BB2" w:rsidRPr="004C4A98" w:rsidRDefault="00E53BB2" w:rsidP="006525F8">
                  <w:pPr>
                    <w:spacing w:line="360" w:lineRule="auto"/>
                    <w:rPr>
                      <w:rFonts w:eastAsia="MS Mincho"/>
                      <w:bCs/>
                    </w:rPr>
                  </w:pPr>
                  <w:r w:rsidRPr="004C4A98">
                    <w:rPr>
                      <w:rFonts w:eastAsia="MS Mincho"/>
                      <w:bCs/>
                    </w:rPr>
                    <w:t xml:space="preserve">di non avere, </w:t>
                  </w:r>
                  <w:r w:rsidRPr="00497A67">
                    <w:rPr>
                      <w:rFonts w:eastAsia="MS Mincho"/>
                      <w:bCs/>
                    </w:rPr>
                    <w:t xml:space="preserve">a qualsiasi titolo, nei confronti dell'Amministrazione Regionale, delle relative articolazioni organizzative, dei suoi enti strumentali e delle sue società controllate e partecipate, situazioni debitorie, </w:t>
                  </w:r>
                  <w:r w:rsidRPr="00BD1EF8">
                    <w:rPr>
                      <w:rFonts w:eastAsia="MS Mincho"/>
                      <w:bCs/>
                    </w:rPr>
                    <w:t>ai sensi dell'art. 14 L.R. 5/2016 come modificato dall'art. 6, comma 3, della L.R. 16/2021, in relazione alle quali non sia stata approvata</w:t>
                  </w:r>
                  <w:r w:rsidRPr="00497A67">
                    <w:rPr>
                      <w:rFonts w:eastAsia="MS Mincho"/>
                      <w:bCs/>
                    </w:rPr>
                    <w:t xml:space="preserve"> la rateizzazione meglio descritta dalla DGR n. 8/42 del 19.2.2019 recante "Modifiche ed integrazioni alla disciplina in materia di recupero e riscossione dei crediti regionali e contenuta nell'allegato 1 alla DGR n. 38/11 del 30.9.2014, nell'allegato alla DGR n. 5/52 dell'11.2.2014 e nell'allegato alla DGR n. 12/25 del 7.3.2017 (</w:t>
                  </w:r>
                  <w:bookmarkStart w:id="13" w:name="_Hlk139472344"/>
                  <w:r w:rsidRPr="00497A67">
                    <w:rPr>
                      <w:rFonts w:eastAsia="MS Mincho"/>
                      <w:bCs/>
                    </w:rPr>
                    <w:t>DGR n. 8/42 del 19.2.2019</w:t>
                  </w:r>
                  <w:bookmarkEnd w:id="13"/>
                  <w:r w:rsidRPr="00497A67">
                    <w:rPr>
                      <w:rFonts w:eastAsia="MS Mincho"/>
                      <w:bCs/>
                    </w:rPr>
                    <w:t>);</w:t>
                  </w:r>
                </w:p>
              </w:tc>
            </w:tr>
            <w:tr w:rsidR="00E53BB2" w:rsidRPr="004C4A98" w14:paraId="6FDC8A4D"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4D773C6E" w14:textId="77777777" w:rsidR="00E53BB2" w:rsidRPr="004C4A98" w:rsidRDefault="008B1FA8" w:rsidP="008B1FA8">
                  <w:pPr>
                    <w:spacing w:line="360" w:lineRule="auto"/>
                    <w:contextualSpacing/>
                    <w:rPr>
                      <w:rFonts w:eastAsia="SimSun"/>
                      <w:i/>
                      <w:smallCaps/>
                    </w:rPr>
                  </w:pPr>
                  <w:r>
                    <w:rPr>
                      <w:rFonts w:eastAsia="SimSun"/>
                      <w:b/>
                      <w:bCs/>
                      <w:i/>
                      <w:smallCaps/>
                    </w:rPr>
                    <w:t xml:space="preserve">         </w:t>
                  </w: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72563282" w14:textId="77777777" w:rsidR="00E53BB2" w:rsidRPr="00D6718E" w:rsidRDefault="00E53BB2" w:rsidP="006525F8">
                  <w:pPr>
                    <w:spacing w:line="360" w:lineRule="auto"/>
                    <w:rPr>
                      <w:rFonts w:ascii="Times New Roman" w:hAnsi="Times New Roman"/>
                      <w:color w:val="FF0000"/>
                      <w:lang w:eastAsia="it-IT"/>
                    </w:rPr>
                  </w:pPr>
                  <w:bookmarkStart w:id="14" w:name="_Hlk145403727"/>
                  <w:r w:rsidRPr="00894E50">
                    <w:rPr>
                      <w:rFonts w:eastAsia="MS Mincho"/>
                      <w:bCs/>
                    </w:rPr>
                    <w:t xml:space="preserve">di non aver concluso </w:t>
                  </w:r>
                  <w:bookmarkEnd w:id="14"/>
                  <w:r w:rsidRPr="00497A67">
                    <w:rPr>
                      <w:rFonts w:eastAsia="MS Mincho"/>
                      <w:bCs/>
                    </w:rPr>
                    <w:t xml:space="preserve">contratti di lavoro subordinato o autonomo e, comunque, non aver attribuito incarichi a ex dipendenti dell'Amministrazione regionale, che abbiano esercitato poteri autoritativi o negoziali per conto della Regione, nei confronti del medesimo Proponente, nel triennio antecedente alla cessazione del rapporto di lavoro con l'Amministrazione regionale, </w:t>
                  </w:r>
                  <w:r w:rsidRPr="00841E7B">
                    <w:rPr>
                      <w:rFonts w:eastAsia="MS Mincho"/>
                      <w:bCs/>
                    </w:rPr>
                    <w:t>per il triennio successivo alla cessazione del suddetto rapporto di lavoro;</w:t>
                  </w:r>
                </w:p>
              </w:tc>
            </w:tr>
            <w:tr w:rsidR="00E53BB2" w:rsidRPr="004C4A98" w14:paraId="2CC4472F"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7AB2AD85" w14:textId="77777777" w:rsidR="00E53BB2" w:rsidRPr="004C4A98" w:rsidRDefault="008B1FA8" w:rsidP="006525F8">
                  <w:pPr>
                    <w:spacing w:line="360" w:lineRule="auto"/>
                    <w:ind w:left="438"/>
                    <w:contextualSpacing/>
                    <w:rPr>
                      <w:rFonts w:eastAsia="SimSun"/>
                      <w:i/>
                      <w:smallCaps/>
                    </w:rPr>
                  </w:pP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33B7C9C5" w14:textId="77777777" w:rsidR="00E53BB2" w:rsidRPr="004C4A98" w:rsidRDefault="00E53BB2" w:rsidP="006525F8">
                  <w:pPr>
                    <w:spacing w:line="360" w:lineRule="auto"/>
                    <w:rPr>
                      <w:rFonts w:eastAsia="MS Mincho"/>
                      <w:bCs/>
                    </w:rPr>
                  </w:pPr>
                  <w:r>
                    <w:rPr>
                      <w:rFonts w:eastAsia="MS Mincho"/>
                      <w:bCs/>
                    </w:rPr>
                    <w:t xml:space="preserve">di </w:t>
                  </w:r>
                  <w:r w:rsidRPr="004C4A98">
                    <w:rPr>
                      <w:rFonts w:eastAsia="MS Mincho"/>
                      <w:bCs/>
                    </w:rPr>
                    <w:t xml:space="preserve">essere </w:t>
                  </w:r>
                  <w:r w:rsidRPr="00497A67">
                    <w:rPr>
                      <w:rFonts w:eastAsia="MS Mincho"/>
                      <w:bCs/>
                    </w:rPr>
                    <w:t xml:space="preserve">in possesso di requisiti minimi tali da garantire il rispetto del Regolamento finanziario (UE, </w:t>
                  </w:r>
                  <w:proofErr w:type="spellStart"/>
                  <w:r w:rsidRPr="00497A67">
                    <w:rPr>
                      <w:rFonts w:eastAsia="MS Mincho"/>
                      <w:bCs/>
                    </w:rPr>
                    <w:t>Euratom</w:t>
                  </w:r>
                  <w:proofErr w:type="spellEnd"/>
                  <w:r w:rsidRPr="00497A67">
                    <w:rPr>
                      <w:rFonts w:eastAsia="MS Mincho"/>
                      <w:bCs/>
                    </w:rPr>
                    <w:t>) 2018/1046 e quanto previsto dall’art. 22 del Regolamento (UE) 2021/241</w:t>
                  </w:r>
                  <w:r w:rsidRPr="00497A67">
                    <w:rPr>
                      <w:rFonts w:eastAsia="MS Mincho"/>
                      <w:bCs/>
                      <w:vertAlign w:val="superscript"/>
                    </w:rPr>
                    <w:footnoteReference w:id="4"/>
                  </w:r>
                  <w:r w:rsidRPr="00497A67">
                    <w:rPr>
                      <w:rFonts w:eastAsia="MS Mincho"/>
                      <w:bCs/>
                    </w:rPr>
                    <w:t>, in materia di prevenzione di sana gestione finanziaria, assenza di conflitti di interessi, di frodi e corruzione;</w:t>
                  </w:r>
                </w:p>
              </w:tc>
            </w:tr>
            <w:tr w:rsidR="00E53BB2" w:rsidRPr="004C4A98" w14:paraId="3FEA428E" w14:textId="77777777" w:rsidTr="004C5546">
              <w:tc>
                <w:tcPr>
                  <w:tcW w:w="283" w:type="pct"/>
                  <w:tcBorders>
                    <w:top w:val="single" w:sz="4" w:space="0" w:color="auto"/>
                    <w:left w:val="single" w:sz="4" w:space="0" w:color="auto"/>
                    <w:bottom w:val="single" w:sz="4" w:space="0" w:color="auto"/>
                    <w:right w:val="single" w:sz="4" w:space="0" w:color="auto"/>
                  </w:tcBorders>
                  <w:shd w:val="clear" w:color="auto" w:fill="C00000"/>
                </w:tcPr>
                <w:p w14:paraId="00EBADE5" w14:textId="77777777" w:rsidR="00E53BB2" w:rsidRPr="004C4A98" w:rsidRDefault="008B1FA8" w:rsidP="006525F8">
                  <w:pPr>
                    <w:spacing w:line="360" w:lineRule="auto"/>
                    <w:ind w:left="438"/>
                    <w:contextualSpacing/>
                    <w:rPr>
                      <w:rFonts w:eastAsia="SimSun"/>
                      <w:i/>
                      <w:smallCaps/>
                    </w:rPr>
                  </w:pPr>
                  <w:r w:rsidRPr="004C4A98">
                    <w:rPr>
                      <w:rFonts w:eastAsia="SimSun"/>
                      <w:i/>
                      <w:smallCaps/>
                    </w:rPr>
                    <w:t>□</w:t>
                  </w:r>
                </w:p>
              </w:tc>
              <w:tc>
                <w:tcPr>
                  <w:tcW w:w="4717" w:type="pct"/>
                  <w:tcBorders>
                    <w:top w:val="single" w:sz="4" w:space="0" w:color="auto"/>
                    <w:left w:val="single" w:sz="4" w:space="0" w:color="auto"/>
                    <w:bottom w:val="single" w:sz="4" w:space="0" w:color="auto"/>
                    <w:right w:val="single" w:sz="4" w:space="0" w:color="auto"/>
                  </w:tcBorders>
                </w:tcPr>
                <w:p w14:paraId="6C7AD92B" w14:textId="77777777" w:rsidR="00E53BB2" w:rsidRPr="004C4A98" w:rsidRDefault="00E53BB2" w:rsidP="006525F8">
                  <w:pPr>
                    <w:spacing w:line="360" w:lineRule="auto"/>
                    <w:rPr>
                      <w:rFonts w:eastAsia="MS Mincho"/>
                      <w:bCs/>
                    </w:rPr>
                  </w:pPr>
                  <w:r w:rsidRPr="004C4A98">
                    <w:rPr>
                      <w:rFonts w:eastAsia="MS Mincho"/>
                      <w:bCs/>
                    </w:rPr>
                    <w:t xml:space="preserve">non </w:t>
                  </w:r>
                  <w:r w:rsidRPr="00497A67">
                    <w:rPr>
                      <w:rFonts w:eastAsia="MS Mincho"/>
                      <w:bCs/>
                    </w:rPr>
                    <w:t>avere in precedenza usufruito di altri finanziamenti pubblici finalizzati alla realizzazione, anche parziale, delle stesse spese previste nel progetto (assenza del c.d. doppio finanziamento dell’investimento e delle relative spese ai sensi dell’art. 9 del Regolamento (UE) 2021/241).</w:t>
                  </w:r>
                </w:p>
              </w:tc>
            </w:tr>
          </w:tbl>
          <w:p w14:paraId="1908113D" w14:textId="77777777" w:rsidR="008A25E6" w:rsidRDefault="008A25E6" w:rsidP="006525F8">
            <w:pPr>
              <w:jc w:val="center"/>
              <w:rPr>
                <w:rFonts w:eastAsia="MS Mincho"/>
                <w:b/>
                <w:bCs/>
                <w:i/>
                <w:iCs/>
              </w:rPr>
            </w:pPr>
          </w:p>
          <w:p w14:paraId="658A07DB" w14:textId="7AF8E137" w:rsidR="00E53BB2" w:rsidRDefault="00E53BB2" w:rsidP="006525F8">
            <w:pPr>
              <w:jc w:val="center"/>
              <w:rPr>
                <w:rFonts w:eastAsia="MS Mincho"/>
                <w:b/>
                <w:bCs/>
                <w:i/>
                <w:iCs/>
                <w:color w:val="C00000"/>
              </w:rPr>
            </w:pPr>
            <w:r w:rsidRPr="003A19D4">
              <w:rPr>
                <w:rFonts w:eastAsia="MS Mincho"/>
                <w:b/>
                <w:bCs/>
                <w:i/>
                <w:iCs/>
                <w:color w:val="C00000"/>
              </w:rPr>
              <w:t>DICHIAR</w:t>
            </w:r>
            <w:r w:rsidR="00581A34">
              <w:rPr>
                <w:rFonts w:eastAsia="MS Mincho"/>
                <w:b/>
                <w:bCs/>
                <w:i/>
                <w:iCs/>
                <w:color w:val="C00000"/>
              </w:rPr>
              <w:t>A</w:t>
            </w:r>
            <w:r w:rsidRPr="003A19D4">
              <w:rPr>
                <w:rFonts w:eastAsia="MS Mincho"/>
                <w:b/>
                <w:bCs/>
                <w:i/>
                <w:iCs/>
                <w:color w:val="C00000"/>
              </w:rPr>
              <w:t>NO inoltre</w:t>
            </w:r>
          </w:p>
          <w:p w14:paraId="3FF0DC35" w14:textId="77777777" w:rsidR="00AD4B64" w:rsidRDefault="00AD4B64" w:rsidP="006525F8">
            <w:pPr>
              <w:jc w:val="center"/>
              <w:rPr>
                <w:rFonts w:eastAsia="MS Mincho"/>
                <w:b/>
                <w:bCs/>
                <w:i/>
                <w:iCs/>
                <w:color w:val="C00000"/>
              </w:rPr>
            </w:pPr>
          </w:p>
          <w:tbl>
            <w:tblPr>
              <w:tblStyle w:val="TableGrid"/>
              <w:tblW w:w="5000" w:type="pct"/>
              <w:tblLayout w:type="fixed"/>
              <w:tblLook w:val="04A0" w:firstRow="1" w:lastRow="0" w:firstColumn="1" w:lastColumn="0" w:noHBand="0" w:noVBand="1"/>
            </w:tblPr>
            <w:tblGrid>
              <w:gridCol w:w="776"/>
              <w:gridCol w:w="8995"/>
            </w:tblGrid>
            <w:tr w:rsidR="00AD4B64" w:rsidRPr="007B046B" w14:paraId="0F032C3C" w14:textId="77777777" w:rsidTr="004625B1">
              <w:trPr>
                <w:trHeight w:val="268"/>
              </w:trPr>
              <w:tc>
                <w:tcPr>
                  <w:tcW w:w="5000" w:type="pct"/>
                  <w:gridSpan w:val="2"/>
                  <w:tcBorders>
                    <w:top w:val="single" w:sz="4" w:space="0" w:color="auto"/>
                    <w:left w:val="single" w:sz="4" w:space="0" w:color="auto"/>
                    <w:bottom w:val="single" w:sz="4" w:space="0" w:color="auto"/>
                    <w:right w:val="single" w:sz="4" w:space="0" w:color="auto"/>
                  </w:tcBorders>
                  <w:shd w:val="clear" w:color="auto" w:fill="C00000"/>
                </w:tcPr>
                <w:p w14:paraId="29BB3C40" w14:textId="77777777" w:rsidR="00AD4B64" w:rsidRPr="007B046B" w:rsidRDefault="00AD4B64" w:rsidP="00AD4B64">
                  <w:pPr>
                    <w:jc w:val="center"/>
                    <w:rPr>
                      <w:rFonts w:eastAsia="MS Mincho"/>
                      <w:i/>
                      <w:iCs/>
                    </w:rPr>
                  </w:pPr>
                  <w:r w:rsidRPr="007B046B">
                    <w:t xml:space="preserve">sotto la propria responsabilità e </w:t>
                  </w:r>
                  <w:r w:rsidRPr="007B046B">
                    <w:rPr>
                      <w:lang w:eastAsia="it-IT"/>
                    </w:rPr>
                    <w:t>consapevoli del fatto che, in caso di mendace dichiarazione, il soggetto decadrà, automaticamente, dall’ammissione al finanziamento ed il dichiarante incorrerà nelle sanzioni penali di cui all’art. 76 del D.P.R. n. 445/2000 per le ipotesi di falsità in atti e per dichiarazioni mendaci</w:t>
                  </w:r>
                </w:p>
              </w:tc>
            </w:tr>
            <w:tr w:rsidR="00AD4B64" w:rsidRPr="007B046B" w14:paraId="645B0B80" w14:textId="77777777" w:rsidTr="00AD4B64">
              <w:tc>
                <w:tcPr>
                  <w:tcW w:w="397" w:type="pct"/>
                  <w:tcBorders>
                    <w:top w:val="single" w:sz="4" w:space="0" w:color="auto"/>
                    <w:left w:val="single" w:sz="4" w:space="0" w:color="auto"/>
                    <w:bottom w:val="single" w:sz="4" w:space="0" w:color="auto"/>
                    <w:right w:val="single" w:sz="4" w:space="0" w:color="auto"/>
                  </w:tcBorders>
                  <w:shd w:val="clear" w:color="auto" w:fill="C00000"/>
                </w:tcPr>
                <w:p w14:paraId="27D28EAE" w14:textId="77777777" w:rsidR="00AD4B64" w:rsidRPr="007B046B" w:rsidRDefault="00AD4B64" w:rsidP="00AD4B64">
                  <w:pPr>
                    <w:spacing w:line="360" w:lineRule="auto"/>
                    <w:jc w:val="right"/>
                    <w:rPr>
                      <w:rFonts w:eastAsia="SimSun"/>
                      <w:i/>
                      <w:smallCaps/>
                    </w:rPr>
                  </w:pPr>
                  <w:r w:rsidRPr="004C5546">
                    <w:rPr>
                      <w:rFonts w:eastAsia="SimSun"/>
                      <w:i/>
                      <w:smallCaps/>
                    </w:rPr>
                    <w:t>□</w:t>
                  </w:r>
                </w:p>
              </w:tc>
              <w:tc>
                <w:tcPr>
                  <w:tcW w:w="4603" w:type="pct"/>
                  <w:tcBorders>
                    <w:top w:val="single" w:sz="4" w:space="0" w:color="auto"/>
                    <w:left w:val="single" w:sz="4" w:space="0" w:color="auto"/>
                    <w:bottom w:val="single" w:sz="4" w:space="0" w:color="auto"/>
                    <w:right w:val="single" w:sz="4" w:space="0" w:color="auto"/>
                  </w:tcBorders>
                </w:tcPr>
                <w:p w14:paraId="212344DE" w14:textId="70DB44F6" w:rsidR="00AD4B64" w:rsidRDefault="00B93ADA" w:rsidP="00AD4B64">
                  <w:pPr>
                    <w:spacing w:line="360" w:lineRule="auto"/>
                    <w:rPr>
                      <w:rFonts w:eastAsia="MS Mincho"/>
                      <w:bCs/>
                    </w:rPr>
                  </w:pPr>
                  <w:r>
                    <w:rPr>
                      <w:rFonts w:eastAsia="MS Mincho"/>
                      <w:bCs/>
                    </w:rPr>
                    <w:t xml:space="preserve">di essere consapevoli che, secondo </w:t>
                  </w:r>
                  <w:r w:rsidRPr="0087679C">
                    <w:rPr>
                      <w:rFonts w:eastAsia="MS Mincho"/>
                      <w:bCs/>
                    </w:rPr>
                    <w:t xml:space="preserve">quanto previsto </w:t>
                  </w:r>
                  <w:r w:rsidRPr="00A57A5E">
                    <w:rPr>
                      <w:rFonts w:eastAsia="MS Mincho"/>
                      <w:bCs/>
                    </w:rPr>
                    <w:t>al</w:t>
                  </w:r>
                  <w:r w:rsidR="00E17B2F" w:rsidRPr="00A57A5E">
                    <w:rPr>
                      <w:rFonts w:eastAsia="MS Mincho"/>
                      <w:bCs/>
                    </w:rPr>
                    <w:t>l’art.</w:t>
                  </w:r>
                  <w:r w:rsidR="004C7250" w:rsidRPr="00A57A5E">
                    <w:rPr>
                      <w:rFonts w:eastAsia="MS Mincho"/>
                      <w:bCs/>
                    </w:rPr>
                    <w:t xml:space="preserve"> </w:t>
                  </w:r>
                  <w:r w:rsidRPr="00A57A5E">
                    <w:rPr>
                      <w:rFonts w:eastAsia="MS Mincho"/>
                      <w:bCs/>
                    </w:rPr>
                    <w:t>5 dell’Avviso</w:t>
                  </w:r>
                  <w:r>
                    <w:rPr>
                      <w:rFonts w:eastAsia="MS Mincho"/>
                      <w:bCs/>
                    </w:rPr>
                    <w:t xml:space="preserve"> pubblico in oggetto, i destinatari della misura devono:</w:t>
                  </w:r>
                </w:p>
                <w:p w14:paraId="63EE19F2" w14:textId="76CFA6D1" w:rsidR="00B93ADA" w:rsidRPr="00B93ADA" w:rsidRDefault="00B93ADA" w:rsidP="00B93ADA">
                  <w:pPr>
                    <w:pStyle w:val="ListParagraph"/>
                    <w:numPr>
                      <w:ilvl w:val="0"/>
                      <w:numId w:val="45"/>
                    </w:numPr>
                    <w:spacing w:line="360" w:lineRule="auto"/>
                    <w:rPr>
                      <w:rFonts w:eastAsia="MS Mincho"/>
                      <w:bCs/>
                    </w:rPr>
                  </w:pPr>
                  <w:r>
                    <w:rPr>
                      <w:rFonts w:eastAsia="MS Mincho"/>
                      <w:bCs/>
                    </w:rPr>
                    <w:t xml:space="preserve">essere residenti </w:t>
                  </w:r>
                  <w:r w:rsidRPr="00B93ADA">
                    <w:rPr>
                      <w:rFonts w:eastAsia="MS Mincho"/>
                      <w:bCs/>
                    </w:rPr>
                    <w:t xml:space="preserve">o domiciliati nella Regione Sardegna o emigrati di cui all’art. 2 della L.R. n. 7/1991; </w:t>
                  </w:r>
                </w:p>
                <w:p w14:paraId="40665046" w14:textId="77777777" w:rsidR="00B93ADA" w:rsidRPr="00B93ADA" w:rsidRDefault="00B93ADA" w:rsidP="00B93ADA">
                  <w:pPr>
                    <w:pStyle w:val="ListParagraph"/>
                    <w:numPr>
                      <w:ilvl w:val="0"/>
                      <w:numId w:val="45"/>
                    </w:numPr>
                    <w:spacing w:line="360" w:lineRule="auto"/>
                    <w:rPr>
                      <w:rFonts w:eastAsia="MS Mincho"/>
                      <w:bCs/>
                    </w:rPr>
                  </w:pPr>
                  <w:r w:rsidRPr="00B93ADA">
                    <w:rPr>
                      <w:rFonts w:eastAsia="MS Mincho"/>
                      <w:bCs/>
                    </w:rPr>
                    <w:t>se cittadini non comunitari, essere residenti o domiciliati in Sardegna in possesso di regolare permesso di soggiorno;</w:t>
                  </w:r>
                </w:p>
                <w:p w14:paraId="53B8672D" w14:textId="32A61680" w:rsidR="00B93ADA" w:rsidRPr="00B93ADA" w:rsidRDefault="00B93ADA" w:rsidP="00B93ADA">
                  <w:pPr>
                    <w:pStyle w:val="ListParagraph"/>
                    <w:numPr>
                      <w:ilvl w:val="0"/>
                      <w:numId w:val="45"/>
                    </w:numPr>
                    <w:spacing w:line="360" w:lineRule="auto"/>
                    <w:rPr>
                      <w:rFonts w:eastAsia="MS Mincho"/>
                      <w:bCs/>
                    </w:rPr>
                  </w:pPr>
                  <w:r w:rsidRPr="00B93ADA">
                    <w:rPr>
                      <w:rFonts w:eastAsia="MS Mincho"/>
                      <w:bCs/>
                    </w:rPr>
                    <w:t>avere compiuto la maggior età alla data di pubblicazione dell’Avviso</w:t>
                  </w:r>
                  <w:r>
                    <w:rPr>
                      <w:rFonts w:eastAsia="MS Mincho"/>
                      <w:bCs/>
                    </w:rPr>
                    <w:t>;</w:t>
                  </w:r>
                </w:p>
              </w:tc>
            </w:tr>
            <w:tr w:rsidR="00AD4B64" w:rsidRPr="007B046B" w14:paraId="3518920C" w14:textId="77777777" w:rsidTr="00AD4B64">
              <w:tc>
                <w:tcPr>
                  <w:tcW w:w="397" w:type="pct"/>
                  <w:tcBorders>
                    <w:top w:val="single" w:sz="4" w:space="0" w:color="auto"/>
                    <w:left w:val="single" w:sz="4" w:space="0" w:color="auto"/>
                    <w:bottom w:val="single" w:sz="4" w:space="0" w:color="auto"/>
                    <w:right w:val="single" w:sz="4" w:space="0" w:color="auto"/>
                  </w:tcBorders>
                  <w:shd w:val="clear" w:color="auto" w:fill="C00000"/>
                </w:tcPr>
                <w:p w14:paraId="13D52BC2" w14:textId="77777777" w:rsidR="00AD4B64" w:rsidRPr="007B046B" w:rsidRDefault="00AD4B64" w:rsidP="00AD4B64">
                  <w:pPr>
                    <w:spacing w:line="360" w:lineRule="auto"/>
                    <w:jc w:val="right"/>
                    <w:rPr>
                      <w:rFonts w:eastAsia="SimSun"/>
                      <w:i/>
                      <w:smallCaps/>
                    </w:rPr>
                  </w:pPr>
                  <w:r w:rsidRPr="007B046B">
                    <w:rPr>
                      <w:rFonts w:eastAsia="SimSun"/>
                      <w:i/>
                      <w:smallCaps/>
                    </w:rPr>
                    <w:t>□</w:t>
                  </w:r>
                </w:p>
              </w:tc>
              <w:tc>
                <w:tcPr>
                  <w:tcW w:w="4603" w:type="pct"/>
                  <w:tcBorders>
                    <w:top w:val="single" w:sz="4" w:space="0" w:color="auto"/>
                    <w:left w:val="single" w:sz="4" w:space="0" w:color="auto"/>
                    <w:bottom w:val="single" w:sz="4" w:space="0" w:color="auto"/>
                    <w:right w:val="single" w:sz="4" w:space="0" w:color="auto"/>
                  </w:tcBorders>
                </w:tcPr>
                <w:p w14:paraId="73FC676C" w14:textId="32862BAF" w:rsidR="00AD4B64" w:rsidRPr="007B046B" w:rsidRDefault="00B93ADA" w:rsidP="00B93ADA">
                  <w:pPr>
                    <w:spacing w:line="360" w:lineRule="auto"/>
                    <w:rPr>
                      <w:rFonts w:eastAsia="MS Mincho"/>
                      <w:bCs/>
                    </w:rPr>
                  </w:pPr>
                  <w:r>
                    <w:rPr>
                      <w:rFonts w:eastAsia="MS Mincho"/>
                      <w:bCs/>
                    </w:rPr>
                    <w:t xml:space="preserve">di essere consapevoli </w:t>
                  </w:r>
                  <w:r w:rsidR="00FD7F7C">
                    <w:rPr>
                      <w:rFonts w:eastAsia="MS Mincho"/>
                      <w:bCs/>
                    </w:rPr>
                    <w:t>che,</w:t>
                  </w:r>
                  <w:r>
                    <w:rPr>
                      <w:rFonts w:eastAsia="MS Mincho"/>
                      <w:bCs/>
                    </w:rPr>
                    <w:t xml:space="preserve"> per quanto attiene la realizzazione delle attività inerenti </w:t>
                  </w:r>
                  <w:proofErr w:type="gramStart"/>
                  <w:r>
                    <w:rPr>
                      <w:rFonts w:eastAsia="MS Mincho"/>
                      <w:bCs/>
                    </w:rPr>
                    <w:t>la</w:t>
                  </w:r>
                  <w:proofErr w:type="gramEnd"/>
                  <w:r>
                    <w:rPr>
                      <w:rFonts w:eastAsia="MS Mincho"/>
                      <w:bCs/>
                    </w:rPr>
                    <w:t xml:space="preserve"> proposta della </w:t>
                  </w:r>
                  <w:proofErr w:type="gramStart"/>
                  <w:r>
                    <w:rPr>
                      <w:rFonts w:eastAsia="MS Mincho"/>
                      <w:bCs/>
                    </w:rPr>
                    <w:t>summenzionata</w:t>
                  </w:r>
                  <w:proofErr w:type="gramEnd"/>
                  <w:r>
                    <w:rPr>
                      <w:rFonts w:eastAsia="MS Mincho"/>
                      <w:bCs/>
                    </w:rPr>
                    <w:t xml:space="preserve"> Associazione Temporanea di Scopo, </w:t>
                  </w:r>
                  <w:r w:rsidR="00841E7B">
                    <w:rPr>
                      <w:rFonts w:eastAsia="MS Mincho"/>
                      <w:bCs/>
                    </w:rPr>
                    <w:t xml:space="preserve">non </w:t>
                  </w:r>
                  <w:r>
                    <w:rPr>
                      <w:rFonts w:eastAsia="MS Mincho"/>
                      <w:bCs/>
                    </w:rPr>
                    <w:t xml:space="preserve">sarà possibile attivare </w:t>
                  </w:r>
                  <w:r w:rsidRPr="00B93ADA">
                    <w:rPr>
                      <w:rFonts w:eastAsia="MS Mincho"/>
                      <w:bCs/>
                    </w:rPr>
                    <w:t xml:space="preserve">classi miste tra occupati e </w:t>
                  </w:r>
                  <w:r w:rsidRPr="004C7250">
                    <w:rPr>
                      <w:rFonts w:eastAsia="MS Mincho"/>
                      <w:bCs/>
                    </w:rPr>
                    <w:t>disoccupati;</w:t>
                  </w:r>
                  <w:r>
                    <w:rPr>
                      <w:rFonts w:eastAsia="MS Mincho"/>
                      <w:bCs/>
                    </w:rPr>
                    <w:t xml:space="preserve"> </w:t>
                  </w:r>
                </w:p>
              </w:tc>
            </w:tr>
            <w:tr w:rsidR="00AD4B64" w:rsidRPr="007B046B" w14:paraId="1F8312F9" w14:textId="77777777" w:rsidTr="00AD4B64">
              <w:tc>
                <w:tcPr>
                  <w:tcW w:w="397" w:type="pct"/>
                  <w:tcBorders>
                    <w:top w:val="single" w:sz="4" w:space="0" w:color="auto"/>
                    <w:left w:val="single" w:sz="4" w:space="0" w:color="auto"/>
                    <w:bottom w:val="single" w:sz="4" w:space="0" w:color="auto"/>
                    <w:right w:val="single" w:sz="4" w:space="0" w:color="auto"/>
                  </w:tcBorders>
                  <w:shd w:val="clear" w:color="auto" w:fill="C00000"/>
                </w:tcPr>
                <w:p w14:paraId="0AA79AEC" w14:textId="77777777" w:rsidR="00AD4B64" w:rsidRPr="007B046B" w:rsidRDefault="00AD4B64" w:rsidP="00AD4B64">
                  <w:pPr>
                    <w:spacing w:line="360" w:lineRule="auto"/>
                    <w:ind w:left="438"/>
                    <w:contextualSpacing/>
                    <w:rPr>
                      <w:rFonts w:eastAsia="SimSun"/>
                      <w:i/>
                      <w:smallCaps/>
                    </w:rPr>
                  </w:pPr>
                  <w:r w:rsidRPr="007B046B">
                    <w:rPr>
                      <w:rFonts w:eastAsia="SimSun"/>
                      <w:i/>
                      <w:smallCaps/>
                    </w:rPr>
                    <w:t>□</w:t>
                  </w:r>
                </w:p>
              </w:tc>
              <w:tc>
                <w:tcPr>
                  <w:tcW w:w="4603" w:type="pct"/>
                  <w:tcBorders>
                    <w:top w:val="single" w:sz="4" w:space="0" w:color="auto"/>
                    <w:left w:val="single" w:sz="4" w:space="0" w:color="auto"/>
                    <w:bottom w:val="single" w:sz="4" w:space="0" w:color="auto"/>
                    <w:right w:val="single" w:sz="4" w:space="0" w:color="auto"/>
                  </w:tcBorders>
                </w:tcPr>
                <w:p w14:paraId="5AEF0AED" w14:textId="0BFFC89E" w:rsidR="00AD4B64" w:rsidRPr="007B046B" w:rsidRDefault="00B93ADA" w:rsidP="00AD4B64">
                  <w:pPr>
                    <w:spacing w:line="360" w:lineRule="auto"/>
                    <w:contextualSpacing/>
                    <w:rPr>
                      <w:lang w:eastAsia="it-IT"/>
                    </w:rPr>
                  </w:pPr>
                  <w:r>
                    <w:rPr>
                      <w:lang w:eastAsia="it-IT"/>
                    </w:rPr>
                    <w:t xml:space="preserve">di essere consapevoli che </w:t>
                  </w:r>
                  <w:r w:rsidR="004625B1">
                    <w:rPr>
                      <w:lang w:eastAsia="it-IT"/>
                    </w:rPr>
                    <w:t xml:space="preserve">i Soggetti dell’ATS </w:t>
                  </w:r>
                  <w:r>
                    <w:rPr>
                      <w:lang w:eastAsia="it-IT"/>
                    </w:rPr>
                    <w:t>p</w:t>
                  </w:r>
                  <w:r w:rsidR="004625B1">
                    <w:rPr>
                      <w:lang w:eastAsia="it-IT"/>
                    </w:rPr>
                    <w:t>ossono</w:t>
                  </w:r>
                  <w:r>
                    <w:rPr>
                      <w:lang w:eastAsia="it-IT"/>
                    </w:rPr>
                    <w:t xml:space="preserve"> partecipare ad una sola Associazione Temporanea di Scopo per filiera e, complessivamente, a non più di tre </w:t>
                  </w:r>
                  <w:r w:rsidR="00950127">
                    <w:rPr>
                      <w:lang w:eastAsia="it-IT"/>
                    </w:rPr>
                    <w:t>ATS nell’ambito delle filiere oggetto dell’Avviso;</w:t>
                  </w:r>
                </w:p>
              </w:tc>
            </w:tr>
            <w:tr w:rsidR="00AD4B64" w:rsidRPr="007B046B" w14:paraId="44374ECB" w14:textId="77777777" w:rsidTr="00AD4B64">
              <w:tc>
                <w:tcPr>
                  <w:tcW w:w="397" w:type="pct"/>
                  <w:tcBorders>
                    <w:top w:val="single" w:sz="4" w:space="0" w:color="auto"/>
                    <w:left w:val="single" w:sz="4" w:space="0" w:color="auto"/>
                    <w:bottom w:val="single" w:sz="4" w:space="0" w:color="auto"/>
                    <w:right w:val="single" w:sz="4" w:space="0" w:color="auto"/>
                  </w:tcBorders>
                  <w:shd w:val="clear" w:color="auto" w:fill="C00000"/>
                </w:tcPr>
                <w:p w14:paraId="027B8B04" w14:textId="77777777" w:rsidR="00AD4B64" w:rsidRPr="007B046B" w:rsidRDefault="00AD4B64" w:rsidP="00AD4B64">
                  <w:pPr>
                    <w:spacing w:line="360" w:lineRule="auto"/>
                    <w:ind w:left="438"/>
                    <w:contextualSpacing/>
                    <w:rPr>
                      <w:rFonts w:eastAsia="SimSun"/>
                      <w:i/>
                      <w:smallCaps/>
                    </w:rPr>
                  </w:pPr>
                  <w:r w:rsidRPr="007B046B">
                    <w:rPr>
                      <w:rFonts w:eastAsia="SimSun"/>
                      <w:i/>
                      <w:smallCaps/>
                    </w:rPr>
                    <w:t>□</w:t>
                  </w:r>
                </w:p>
              </w:tc>
              <w:tc>
                <w:tcPr>
                  <w:tcW w:w="4603" w:type="pct"/>
                  <w:tcBorders>
                    <w:top w:val="single" w:sz="4" w:space="0" w:color="auto"/>
                    <w:left w:val="single" w:sz="4" w:space="0" w:color="auto"/>
                    <w:bottom w:val="single" w:sz="4" w:space="0" w:color="auto"/>
                    <w:right w:val="single" w:sz="4" w:space="0" w:color="auto"/>
                  </w:tcBorders>
                </w:tcPr>
                <w:p w14:paraId="5890C08A" w14:textId="79F73697" w:rsidR="00AD4B64" w:rsidRPr="007B046B" w:rsidRDefault="00950127" w:rsidP="00AD4B64">
                  <w:pPr>
                    <w:spacing w:line="360" w:lineRule="auto"/>
                    <w:contextualSpacing/>
                    <w:rPr>
                      <w:lang w:eastAsia="it-IT"/>
                    </w:rPr>
                  </w:pPr>
                  <w:r>
                    <w:rPr>
                      <w:lang w:eastAsia="it-IT"/>
                    </w:rPr>
                    <w:t xml:space="preserve">di essere consapevoli che l’agenzia formativa può essere capofila di una sola ATS. </w:t>
                  </w:r>
                </w:p>
              </w:tc>
            </w:tr>
          </w:tbl>
          <w:p w14:paraId="3220A734" w14:textId="77777777" w:rsidR="00AD4B64" w:rsidRDefault="00AD4B64" w:rsidP="006525F8">
            <w:pPr>
              <w:jc w:val="center"/>
              <w:rPr>
                <w:rFonts w:eastAsia="MS Mincho"/>
                <w:b/>
                <w:bCs/>
                <w:i/>
                <w:iCs/>
                <w:color w:val="C00000"/>
              </w:rPr>
            </w:pPr>
          </w:p>
          <w:p w14:paraId="2D6DCEB7" w14:textId="77777777" w:rsidR="00A53212" w:rsidRDefault="00A53212" w:rsidP="006525F8">
            <w:pPr>
              <w:jc w:val="center"/>
              <w:rPr>
                <w:rFonts w:eastAsia="MS Mincho"/>
                <w:b/>
                <w:bCs/>
                <w:i/>
                <w:iCs/>
                <w:color w:val="C00000"/>
              </w:rPr>
            </w:pPr>
          </w:p>
          <w:p w14:paraId="788DAFC7" w14:textId="77777777" w:rsidR="00A53212" w:rsidRDefault="00A53212" w:rsidP="006525F8">
            <w:pPr>
              <w:jc w:val="center"/>
              <w:rPr>
                <w:rFonts w:eastAsia="MS Mincho"/>
                <w:b/>
                <w:bCs/>
                <w:i/>
                <w:iCs/>
                <w:color w:val="C00000"/>
              </w:rPr>
            </w:pPr>
          </w:p>
          <w:p w14:paraId="4F02B8F5" w14:textId="77777777" w:rsidR="00B771B2" w:rsidRPr="001B79A6" w:rsidRDefault="00B771B2" w:rsidP="00B771B2">
            <w:pPr>
              <w:jc w:val="center"/>
              <w:rPr>
                <w:rFonts w:eastAsia="MS Mincho"/>
                <w:b/>
                <w:bCs/>
                <w:i/>
                <w:iCs/>
                <w:color w:val="C00000"/>
              </w:rPr>
            </w:pPr>
            <w:r w:rsidRPr="001B79A6">
              <w:rPr>
                <w:rFonts w:eastAsia="MS Mincho"/>
                <w:b/>
                <w:bCs/>
                <w:i/>
                <w:iCs/>
                <w:color w:val="C00000"/>
              </w:rPr>
              <w:t>DICHIARANO inoltre</w:t>
            </w:r>
          </w:p>
          <w:p w14:paraId="367E63D3" w14:textId="77777777" w:rsidR="00B771B2" w:rsidRPr="001B79A6" w:rsidRDefault="00B771B2" w:rsidP="00B771B2">
            <w:pPr>
              <w:jc w:val="center"/>
              <w:rPr>
                <w:rFonts w:eastAsia="MS Mincho"/>
                <w:b/>
                <w:bCs/>
                <w:i/>
                <w:iCs/>
                <w:color w:val="C00000"/>
              </w:rPr>
            </w:pPr>
          </w:p>
          <w:tbl>
            <w:tblPr>
              <w:tblStyle w:val="TableGrid"/>
              <w:tblW w:w="5000" w:type="pct"/>
              <w:tblLayout w:type="fixed"/>
              <w:tblLook w:val="04A0" w:firstRow="1" w:lastRow="0" w:firstColumn="1" w:lastColumn="0" w:noHBand="0" w:noVBand="1"/>
            </w:tblPr>
            <w:tblGrid>
              <w:gridCol w:w="776"/>
              <w:gridCol w:w="8995"/>
            </w:tblGrid>
            <w:tr w:rsidR="00B771B2" w:rsidRPr="001B79A6" w14:paraId="07369FCC" w14:textId="77777777" w:rsidTr="002366E1">
              <w:trPr>
                <w:trHeight w:val="268"/>
              </w:trPr>
              <w:tc>
                <w:tcPr>
                  <w:tcW w:w="5000" w:type="pct"/>
                  <w:gridSpan w:val="2"/>
                  <w:tcBorders>
                    <w:top w:val="single" w:sz="4" w:space="0" w:color="auto"/>
                    <w:left w:val="single" w:sz="4" w:space="0" w:color="auto"/>
                    <w:bottom w:val="single" w:sz="4" w:space="0" w:color="auto"/>
                    <w:right w:val="single" w:sz="4" w:space="0" w:color="auto"/>
                  </w:tcBorders>
                  <w:shd w:val="clear" w:color="auto" w:fill="C00000"/>
                </w:tcPr>
                <w:p w14:paraId="29C860CF" w14:textId="77777777" w:rsidR="00B771B2" w:rsidRPr="001B79A6" w:rsidRDefault="00B771B2" w:rsidP="00B771B2">
                  <w:pPr>
                    <w:jc w:val="center"/>
                    <w:rPr>
                      <w:rFonts w:eastAsia="MS Mincho"/>
                      <w:i/>
                      <w:iCs/>
                    </w:rPr>
                  </w:pPr>
                  <w:r w:rsidRPr="001B79A6">
                    <w:t xml:space="preserve">sotto la propria responsabilità e </w:t>
                  </w:r>
                  <w:r w:rsidRPr="001B79A6">
                    <w:rPr>
                      <w:lang w:eastAsia="it-IT"/>
                    </w:rPr>
                    <w:t>consapevoli del fatto che, in caso di mendace dichiarazione, il soggetto decadrà, automaticamente, dall’ammissione al finanziamento ed il dichiarante incorrerà nelle sanzioni penali di cui all’art. 76 del D.P.R. n. 445/2000 per le ipotesi di falsità in atti e per dichiarazioni mendaci</w:t>
                  </w:r>
                </w:p>
              </w:tc>
            </w:tr>
            <w:tr w:rsidR="00B771B2" w:rsidRPr="001B79A6" w14:paraId="16C8CFD1" w14:textId="77777777" w:rsidTr="002366E1">
              <w:tc>
                <w:tcPr>
                  <w:tcW w:w="397" w:type="pct"/>
                  <w:tcBorders>
                    <w:top w:val="single" w:sz="4" w:space="0" w:color="auto"/>
                    <w:left w:val="single" w:sz="4" w:space="0" w:color="auto"/>
                    <w:bottom w:val="single" w:sz="4" w:space="0" w:color="auto"/>
                    <w:right w:val="single" w:sz="4" w:space="0" w:color="auto"/>
                  </w:tcBorders>
                  <w:shd w:val="clear" w:color="auto" w:fill="C00000"/>
                </w:tcPr>
                <w:p w14:paraId="559D0A3C" w14:textId="77777777" w:rsidR="00B771B2" w:rsidRPr="001B79A6" w:rsidRDefault="00B771B2" w:rsidP="00B771B2">
                  <w:pPr>
                    <w:spacing w:line="360" w:lineRule="auto"/>
                    <w:jc w:val="right"/>
                    <w:rPr>
                      <w:rFonts w:eastAsia="SimSun"/>
                      <w:i/>
                      <w:smallCaps/>
                    </w:rPr>
                  </w:pPr>
                  <w:r w:rsidRPr="001B79A6">
                    <w:rPr>
                      <w:rFonts w:eastAsia="SimSun"/>
                      <w:i/>
                      <w:smallCaps/>
                    </w:rPr>
                    <w:t>□</w:t>
                  </w:r>
                </w:p>
              </w:tc>
              <w:tc>
                <w:tcPr>
                  <w:tcW w:w="4603" w:type="pct"/>
                  <w:tcBorders>
                    <w:top w:val="single" w:sz="4" w:space="0" w:color="auto"/>
                    <w:left w:val="single" w:sz="4" w:space="0" w:color="auto"/>
                    <w:bottom w:val="single" w:sz="4" w:space="0" w:color="auto"/>
                    <w:right w:val="single" w:sz="4" w:space="0" w:color="auto"/>
                  </w:tcBorders>
                </w:tcPr>
                <w:p w14:paraId="338F2D47" w14:textId="6AF99330" w:rsidR="00B771B2" w:rsidRPr="001B79A6" w:rsidRDefault="00E5197F" w:rsidP="0082759E">
                  <w:pPr>
                    <w:spacing w:line="360" w:lineRule="auto"/>
                    <w:contextualSpacing/>
                    <w:rPr>
                      <w:rFonts w:eastAsia="MS Mincho"/>
                      <w:bCs/>
                    </w:rPr>
                  </w:pPr>
                  <w:r w:rsidRPr="001B79A6">
                    <w:rPr>
                      <w:color w:val="EE0000"/>
                      <w:lang w:eastAsia="it-IT"/>
                    </w:rPr>
                    <w:t xml:space="preserve">di </w:t>
                  </w:r>
                  <w:r w:rsidR="0082759E" w:rsidRPr="001B79A6">
                    <w:rPr>
                      <w:color w:val="EE0000"/>
                      <w:lang w:eastAsia="it-IT"/>
                    </w:rPr>
                    <w:t>non essere stato condannato con sentenza passata in giudicato o non essere stato destinatario di decreto penale di condanna divenuto irrevocabile, o sentenza di applicazione della pena su richiesta, ai sensi dell’art. 444 c.p.p.</w:t>
                  </w:r>
                </w:p>
              </w:tc>
            </w:tr>
            <w:tr w:rsidR="00B771B2" w:rsidRPr="001B79A6" w14:paraId="032D7A51" w14:textId="77777777" w:rsidTr="002366E1">
              <w:tc>
                <w:tcPr>
                  <w:tcW w:w="397" w:type="pct"/>
                  <w:tcBorders>
                    <w:top w:val="single" w:sz="4" w:space="0" w:color="auto"/>
                    <w:left w:val="single" w:sz="4" w:space="0" w:color="auto"/>
                    <w:bottom w:val="single" w:sz="4" w:space="0" w:color="auto"/>
                    <w:right w:val="single" w:sz="4" w:space="0" w:color="auto"/>
                  </w:tcBorders>
                  <w:shd w:val="clear" w:color="auto" w:fill="C00000"/>
                </w:tcPr>
                <w:p w14:paraId="30D9424B" w14:textId="77777777" w:rsidR="00B771B2" w:rsidRPr="001B79A6" w:rsidRDefault="00B771B2" w:rsidP="00B771B2">
                  <w:pPr>
                    <w:spacing w:line="360" w:lineRule="auto"/>
                    <w:jc w:val="right"/>
                    <w:rPr>
                      <w:rFonts w:eastAsia="SimSun"/>
                      <w:i/>
                      <w:smallCaps/>
                    </w:rPr>
                  </w:pPr>
                  <w:r w:rsidRPr="001B79A6">
                    <w:rPr>
                      <w:rFonts w:eastAsia="SimSun"/>
                      <w:i/>
                      <w:smallCaps/>
                    </w:rPr>
                    <w:t>□</w:t>
                  </w:r>
                </w:p>
              </w:tc>
              <w:tc>
                <w:tcPr>
                  <w:tcW w:w="4603" w:type="pct"/>
                  <w:tcBorders>
                    <w:top w:val="single" w:sz="4" w:space="0" w:color="auto"/>
                    <w:left w:val="single" w:sz="4" w:space="0" w:color="auto"/>
                    <w:bottom w:val="single" w:sz="4" w:space="0" w:color="auto"/>
                    <w:right w:val="single" w:sz="4" w:space="0" w:color="auto"/>
                  </w:tcBorders>
                </w:tcPr>
                <w:p w14:paraId="19D10805" w14:textId="1E925C4F" w:rsidR="00B771B2" w:rsidRPr="001B79A6" w:rsidRDefault="00E5197F" w:rsidP="00B771B2">
                  <w:pPr>
                    <w:spacing w:line="360" w:lineRule="auto"/>
                    <w:rPr>
                      <w:rFonts w:eastAsia="MS Mincho"/>
                      <w:bCs/>
                    </w:rPr>
                  </w:pPr>
                  <w:r w:rsidRPr="001B79A6">
                    <w:rPr>
                      <w:color w:val="FF0000"/>
                    </w:rPr>
                    <w:t xml:space="preserve">di </w:t>
                  </w:r>
                  <w:r w:rsidR="0082759E" w:rsidRPr="001B79A6">
                    <w:rPr>
                      <w:color w:val="FF0000"/>
                    </w:rPr>
                    <w:t>non essere stato destinatario di una sentenza passata in giudicato per frode, corruzione, partecipazione ad un’organizzazione criminale o qualsiasi altra attività illecita.</w:t>
                  </w:r>
                </w:p>
              </w:tc>
            </w:tr>
            <w:tr w:rsidR="00B771B2" w:rsidRPr="001B79A6" w14:paraId="6D9D6702" w14:textId="77777777" w:rsidTr="002366E1">
              <w:tc>
                <w:tcPr>
                  <w:tcW w:w="397" w:type="pct"/>
                  <w:tcBorders>
                    <w:top w:val="single" w:sz="4" w:space="0" w:color="auto"/>
                    <w:left w:val="single" w:sz="4" w:space="0" w:color="auto"/>
                    <w:bottom w:val="single" w:sz="4" w:space="0" w:color="auto"/>
                    <w:right w:val="single" w:sz="4" w:space="0" w:color="auto"/>
                  </w:tcBorders>
                  <w:shd w:val="clear" w:color="auto" w:fill="C00000"/>
                </w:tcPr>
                <w:p w14:paraId="02BA2862" w14:textId="77777777" w:rsidR="00B771B2" w:rsidRPr="001B79A6" w:rsidRDefault="00B771B2" w:rsidP="00B771B2">
                  <w:pPr>
                    <w:spacing w:line="360" w:lineRule="auto"/>
                    <w:ind w:left="438"/>
                    <w:contextualSpacing/>
                    <w:rPr>
                      <w:rFonts w:eastAsia="SimSun"/>
                      <w:i/>
                      <w:smallCaps/>
                    </w:rPr>
                  </w:pPr>
                  <w:r w:rsidRPr="001B79A6">
                    <w:rPr>
                      <w:rFonts w:eastAsia="SimSun"/>
                      <w:i/>
                      <w:smallCaps/>
                    </w:rPr>
                    <w:t>□</w:t>
                  </w:r>
                </w:p>
              </w:tc>
              <w:tc>
                <w:tcPr>
                  <w:tcW w:w="4603" w:type="pct"/>
                  <w:tcBorders>
                    <w:top w:val="single" w:sz="4" w:space="0" w:color="auto"/>
                    <w:left w:val="single" w:sz="4" w:space="0" w:color="auto"/>
                    <w:bottom w:val="single" w:sz="4" w:space="0" w:color="auto"/>
                    <w:right w:val="single" w:sz="4" w:space="0" w:color="auto"/>
                  </w:tcBorders>
                </w:tcPr>
                <w:p w14:paraId="3AABD880" w14:textId="31B0EC31" w:rsidR="00B771B2" w:rsidRPr="001B79A6" w:rsidRDefault="00E5197F" w:rsidP="00B771B2">
                  <w:pPr>
                    <w:spacing w:line="360" w:lineRule="auto"/>
                    <w:contextualSpacing/>
                    <w:rPr>
                      <w:lang w:eastAsia="it-IT"/>
                    </w:rPr>
                  </w:pPr>
                  <w:r w:rsidRPr="001B79A6">
                    <w:rPr>
                      <w:color w:val="FF0000"/>
                    </w:rPr>
                    <w:t xml:space="preserve">di </w:t>
                  </w:r>
                  <w:r w:rsidR="0082759E" w:rsidRPr="001B79A6">
                    <w:rPr>
                      <w:color w:val="FF0000"/>
                    </w:rPr>
                    <w:t>non avere in corso cause di decadenza, di sospensione o di divieto previste dall’art. 67 D.lgs. n. 159/2011 o tentativi di infiltrazione mafiosa di cui all’articolo 84, comma 4, del medesimo decreto.</w:t>
                  </w:r>
                </w:p>
              </w:tc>
            </w:tr>
            <w:tr w:rsidR="00B771B2" w:rsidRPr="007B046B" w14:paraId="0A9B97A4" w14:textId="77777777" w:rsidTr="002366E1">
              <w:tc>
                <w:tcPr>
                  <w:tcW w:w="397" w:type="pct"/>
                  <w:tcBorders>
                    <w:top w:val="single" w:sz="4" w:space="0" w:color="auto"/>
                    <w:left w:val="single" w:sz="4" w:space="0" w:color="auto"/>
                    <w:bottom w:val="single" w:sz="4" w:space="0" w:color="auto"/>
                    <w:right w:val="single" w:sz="4" w:space="0" w:color="auto"/>
                  </w:tcBorders>
                  <w:shd w:val="clear" w:color="auto" w:fill="C00000"/>
                </w:tcPr>
                <w:p w14:paraId="4A8598FC" w14:textId="77777777" w:rsidR="00B771B2" w:rsidRPr="001B79A6" w:rsidRDefault="00B771B2" w:rsidP="00B771B2">
                  <w:pPr>
                    <w:spacing w:line="360" w:lineRule="auto"/>
                    <w:ind w:left="438"/>
                    <w:contextualSpacing/>
                    <w:rPr>
                      <w:rFonts w:eastAsia="SimSun"/>
                      <w:i/>
                      <w:smallCaps/>
                    </w:rPr>
                  </w:pPr>
                  <w:r w:rsidRPr="001B79A6">
                    <w:rPr>
                      <w:rFonts w:eastAsia="SimSun"/>
                      <w:i/>
                      <w:smallCaps/>
                    </w:rPr>
                    <w:t>□</w:t>
                  </w:r>
                </w:p>
              </w:tc>
              <w:tc>
                <w:tcPr>
                  <w:tcW w:w="4603" w:type="pct"/>
                  <w:tcBorders>
                    <w:top w:val="single" w:sz="4" w:space="0" w:color="auto"/>
                    <w:left w:val="single" w:sz="4" w:space="0" w:color="auto"/>
                    <w:bottom w:val="single" w:sz="4" w:space="0" w:color="auto"/>
                    <w:right w:val="single" w:sz="4" w:space="0" w:color="auto"/>
                  </w:tcBorders>
                </w:tcPr>
                <w:p w14:paraId="024ACCB3" w14:textId="1EF24A83" w:rsidR="00B771B2" w:rsidRPr="007B046B" w:rsidRDefault="00E5197F" w:rsidP="00B771B2">
                  <w:pPr>
                    <w:spacing w:line="360" w:lineRule="auto"/>
                    <w:contextualSpacing/>
                    <w:rPr>
                      <w:lang w:eastAsia="it-IT"/>
                    </w:rPr>
                  </w:pPr>
                  <w:r w:rsidRPr="001B79A6">
                    <w:rPr>
                      <w:color w:val="FF0000"/>
                    </w:rPr>
                    <w:t xml:space="preserve">di </w:t>
                  </w:r>
                  <w:r w:rsidR="0082759E" w:rsidRPr="001B79A6">
                    <w:rPr>
                      <w:color w:val="FF0000"/>
                    </w:rPr>
                    <w:t>non essersi reso colpevole di false dichiarazioni nel fornire le informazioni richieste ai fini della selezione.</w:t>
                  </w:r>
                </w:p>
              </w:tc>
            </w:tr>
          </w:tbl>
          <w:p w14:paraId="0E15334B" w14:textId="77777777" w:rsidR="00B771B2" w:rsidRDefault="00B771B2" w:rsidP="00B771B2">
            <w:pPr>
              <w:jc w:val="center"/>
              <w:rPr>
                <w:rFonts w:eastAsia="MS Mincho"/>
                <w:b/>
                <w:bCs/>
                <w:i/>
                <w:iCs/>
                <w:color w:val="C00000"/>
              </w:rPr>
            </w:pPr>
          </w:p>
          <w:p w14:paraId="18D8C548" w14:textId="77777777" w:rsidR="00A53212" w:rsidRDefault="00A53212" w:rsidP="006525F8">
            <w:pPr>
              <w:jc w:val="center"/>
              <w:rPr>
                <w:rFonts w:eastAsia="MS Mincho"/>
                <w:b/>
                <w:bCs/>
                <w:i/>
                <w:iCs/>
                <w:color w:val="C00000"/>
              </w:rPr>
            </w:pPr>
          </w:p>
          <w:p w14:paraId="776BDCAC" w14:textId="77777777" w:rsidR="00A53212" w:rsidRDefault="00A53212" w:rsidP="006525F8">
            <w:pPr>
              <w:jc w:val="center"/>
              <w:rPr>
                <w:rFonts w:eastAsia="MS Mincho"/>
                <w:b/>
                <w:bCs/>
                <w:i/>
                <w:iCs/>
                <w:color w:val="C00000"/>
              </w:rPr>
            </w:pPr>
          </w:p>
          <w:p w14:paraId="4EB60D07" w14:textId="77777777" w:rsidR="00950127" w:rsidRPr="003A19D4" w:rsidRDefault="00950127" w:rsidP="006525F8">
            <w:pPr>
              <w:jc w:val="center"/>
              <w:rPr>
                <w:rFonts w:eastAsia="MS Mincho"/>
                <w:b/>
                <w:bCs/>
                <w:i/>
                <w:iCs/>
                <w:color w:val="C00000"/>
              </w:rPr>
            </w:pPr>
          </w:p>
          <w:p w14:paraId="483A6E72" w14:textId="1935E8D8" w:rsidR="00950127" w:rsidRDefault="00950127" w:rsidP="00950127">
            <w:pPr>
              <w:jc w:val="center"/>
              <w:rPr>
                <w:rFonts w:eastAsia="MS Mincho"/>
                <w:b/>
                <w:bCs/>
                <w:i/>
                <w:iCs/>
                <w:color w:val="C00000"/>
              </w:rPr>
            </w:pPr>
            <w:r w:rsidRPr="003A19D4">
              <w:rPr>
                <w:rFonts w:eastAsia="MS Mincho"/>
                <w:b/>
                <w:bCs/>
                <w:i/>
                <w:iCs/>
                <w:color w:val="C00000"/>
              </w:rPr>
              <w:t>DICHIAR</w:t>
            </w:r>
            <w:r>
              <w:rPr>
                <w:rFonts w:eastAsia="MS Mincho"/>
                <w:b/>
                <w:bCs/>
                <w:i/>
                <w:iCs/>
                <w:color w:val="C00000"/>
              </w:rPr>
              <w:t>A</w:t>
            </w:r>
            <w:r w:rsidRPr="003A19D4">
              <w:rPr>
                <w:rFonts w:eastAsia="MS Mincho"/>
                <w:b/>
                <w:bCs/>
                <w:i/>
                <w:iCs/>
                <w:color w:val="C00000"/>
              </w:rPr>
              <w:t xml:space="preserve">NO </w:t>
            </w:r>
            <w:r w:rsidR="00841E7B">
              <w:rPr>
                <w:rFonts w:eastAsia="MS Mincho"/>
                <w:b/>
                <w:bCs/>
                <w:i/>
                <w:iCs/>
                <w:color w:val="C00000"/>
              </w:rPr>
              <w:t>infine</w:t>
            </w:r>
          </w:p>
          <w:p w14:paraId="7B5C4D53" w14:textId="77777777" w:rsidR="00E53BB2" w:rsidRPr="00265BFA" w:rsidRDefault="00E53BB2" w:rsidP="006525F8">
            <w:pPr>
              <w:jc w:val="center"/>
              <w:rPr>
                <w:rFonts w:eastAsia="MS Mincho"/>
                <w:b/>
                <w:bCs/>
                <w:i/>
                <w:iCs/>
              </w:rPr>
            </w:pPr>
          </w:p>
          <w:tbl>
            <w:tblPr>
              <w:tblStyle w:val="TableGrid"/>
              <w:tblW w:w="5000" w:type="pct"/>
              <w:tblLayout w:type="fixed"/>
              <w:tblLook w:val="04A0" w:firstRow="1" w:lastRow="0" w:firstColumn="1" w:lastColumn="0" w:noHBand="0" w:noVBand="1"/>
            </w:tblPr>
            <w:tblGrid>
              <w:gridCol w:w="551"/>
              <w:gridCol w:w="9220"/>
            </w:tblGrid>
            <w:tr w:rsidR="00E53BB2" w:rsidRPr="007B046B" w14:paraId="29A92381" w14:textId="77777777" w:rsidTr="004C5546">
              <w:trPr>
                <w:trHeight w:val="268"/>
              </w:trPr>
              <w:tc>
                <w:tcPr>
                  <w:tcW w:w="5000" w:type="pct"/>
                  <w:gridSpan w:val="2"/>
                  <w:tcBorders>
                    <w:top w:val="single" w:sz="4" w:space="0" w:color="auto"/>
                    <w:left w:val="single" w:sz="4" w:space="0" w:color="auto"/>
                    <w:bottom w:val="single" w:sz="4" w:space="0" w:color="auto"/>
                    <w:right w:val="single" w:sz="4" w:space="0" w:color="auto"/>
                  </w:tcBorders>
                  <w:shd w:val="clear" w:color="auto" w:fill="C00000"/>
                </w:tcPr>
                <w:p w14:paraId="1F0F5128" w14:textId="77777777" w:rsidR="00E53BB2" w:rsidRPr="007B046B" w:rsidRDefault="00E53BB2" w:rsidP="006525F8">
                  <w:pPr>
                    <w:jc w:val="center"/>
                    <w:rPr>
                      <w:rFonts w:eastAsia="MS Mincho"/>
                      <w:i/>
                      <w:iCs/>
                    </w:rPr>
                  </w:pPr>
                  <w:r w:rsidRPr="007B046B">
                    <w:t xml:space="preserve">sotto la propria responsabilità e </w:t>
                  </w:r>
                  <w:r w:rsidRPr="007B046B">
                    <w:rPr>
                      <w:lang w:eastAsia="it-IT"/>
                    </w:rPr>
                    <w:t>consapevoli del fatto che, in caso di mendace dichiarazione, il soggetto decadrà, automaticamente, dall’ammissione al finanziamento ed il dichiarante incorrerà nelle sanzioni penali di cui all’art. 76 del D.P.R. n. 445/2000 per le ipotesi di falsità in atti e per dichiarazioni mendaci</w:t>
                  </w:r>
                </w:p>
              </w:tc>
            </w:tr>
            <w:tr w:rsidR="00E53BB2" w:rsidRPr="007B046B" w14:paraId="6035952D"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58C3D9A3" w14:textId="77777777" w:rsidR="00E53BB2" w:rsidRPr="007B046B" w:rsidRDefault="004C5546" w:rsidP="004C5546">
                  <w:pPr>
                    <w:spacing w:line="360" w:lineRule="auto"/>
                    <w:jc w:val="right"/>
                    <w:rPr>
                      <w:rFonts w:eastAsia="SimSun"/>
                      <w:i/>
                      <w:smallCaps/>
                    </w:rPr>
                  </w:pPr>
                  <w:r w:rsidRPr="004C4A98">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0F08D08E" w14:textId="25E69976" w:rsidR="00E53BB2" w:rsidRPr="00950127" w:rsidRDefault="00E53BB2" w:rsidP="00950127">
                  <w:pPr>
                    <w:spacing w:line="360" w:lineRule="auto"/>
                    <w:rPr>
                      <w:rFonts w:eastAsia="MS Mincho"/>
                      <w:bCs/>
                    </w:rPr>
                  </w:pPr>
                  <w:r w:rsidRPr="00497A67">
                    <w:rPr>
                      <w:rFonts w:eastAsia="MS Mincho"/>
                      <w:bCs/>
                    </w:rPr>
                    <w:t>di accettare integralmente le disposizioni dell’Avviso in oggetto e dichiarare di essere consapevoli degli adempimenti richiesti, nessuno escluso;</w:t>
                  </w:r>
                </w:p>
              </w:tc>
            </w:tr>
            <w:tr w:rsidR="00950127" w:rsidRPr="007B046B" w14:paraId="7220D120"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0C83D6A9" w14:textId="654D984B" w:rsidR="00950127" w:rsidRPr="004C4A98" w:rsidRDefault="00950127" w:rsidP="004C5546">
                  <w:pPr>
                    <w:spacing w:line="360" w:lineRule="auto"/>
                    <w:jc w:val="right"/>
                    <w:rPr>
                      <w:rFonts w:eastAsia="SimSun"/>
                      <w:i/>
                      <w:smallCaps/>
                    </w:rPr>
                  </w:pPr>
                  <w:r w:rsidRPr="004C4A98">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26DCC5F1" w14:textId="10B4056B" w:rsidR="00950127" w:rsidRPr="00497A67" w:rsidRDefault="00950127" w:rsidP="00950127">
                  <w:pPr>
                    <w:spacing w:line="360" w:lineRule="auto"/>
                    <w:contextualSpacing/>
                    <w:rPr>
                      <w:lang w:eastAsia="it-IT"/>
                    </w:rPr>
                  </w:pPr>
                  <w:r w:rsidRPr="00497A67">
                    <w:rPr>
                      <w:lang w:eastAsia="it-IT"/>
                    </w:rPr>
                    <w:t xml:space="preserve">di essere consapevole che, nell’arco </w:t>
                  </w:r>
                  <w:r w:rsidRPr="00841E7B">
                    <w:rPr>
                      <w:lang w:eastAsia="it-IT"/>
                    </w:rPr>
                    <w:t>dei ventiquattro mesi</w:t>
                  </w:r>
                  <w:r w:rsidR="00841E7B" w:rsidRPr="00841E7B">
                    <w:rPr>
                      <w:lang w:eastAsia="it-IT"/>
                    </w:rPr>
                    <w:t xml:space="preserve">, decorrenti dalla stipula della Convenzione, </w:t>
                  </w:r>
                  <w:r w:rsidRPr="00841E7B">
                    <w:rPr>
                      <w:lang w:eastAsia="it-IT"/>
                    </w:rPr>
                    <w:t>dovrà impegnarsi a</w:t>
                  </w:r>
                  <w:r w:rsidRPr="00841E7B">
                    <w:rPr>
                      <w:rStyle w:val="FootnoteReference"/>
                    </w:rPr>
                    <w:footnoteReference w:id="5"/>
                  </w:r>
                  <w:r w:rsidRPr="00841E7B">
                    <w:rPr>
                      <w:lang w:eastAsia="it-IT"/>
                    </w:rPr>
                    <w:t>:</w:t>
                  </w:r>
                </w:p>
                <w:p w14:paraId="7EA273DB" w14:textId="77777777" w:rsidR="00950127" w:rsidRPr="00497A67" w:rsidRDefault="00950127" w:rsidP="00950127">
                  <w:pPr>
                    <w:numPr>
                      <w:ilvl w:val="0"/>
                      <w:numId w:val="109"/>
                    </w:numPr>
                    <w:suppressAutoHyphens w:val="0"/>
                    <w:spacing w:line="360" w:lineRule="auto"/>
                    <w:ind w:left="360"/>
                    <w:contextualSpacing/>
                    <w:rPr>
                      <w:lang w:eastAsia="it-IT"/>
                    </w:rPr>
                  </w:pPr>
                  <w:r w:rsidRPr="00497A67">
                    <w:rPr>
                      <w:lang w:eastAsia="it-IT"/>
                    </w:rPr>
                    <w:t>conservare il possesso dei requisiti di capacità amministrativa, finanziaria e operativa, assolti con la procedura di accreditamento di cui al Sistema di accreditamento dell</w:t>
                  </w:r>
                  <w:r>
                    <w:rPr>
                      <w:lang w:eastAsia="it-IT"/>
                    </w:rPr>
                    <w:t>e</w:t>
                  </w:r>
                  <w:r w:rsidRPr="00497A67">
                    <w:rPr>
                      <w:lang w:eastAsia="it-IT"/>
                    </w:rPr>
                    <w:t xml:space="preserve"> Agenzi</w:t>
                  </w:r>
                  <w:r>
                    <w:rPr>
                      <w:lang w:eastAsia="it-IT"/>
                    </w:rPr>
                    <w:t xml:space="preserve">e </w:t>
                  </w:r>
                  <w:r w:rsidRPr="00497A67">
                    <w:rPr>
                      <w:lang w:eastAsia="it-IT"/>
                    </w:rPr>
                    <w:t>Formative ex DGR del 22.02.2005 n. 7/10 e del D.A. del 12.04.2005 n. 10/5 e del Sistema di accreditamento dei Servizi per il Lavoro DGR n. 48/15 del 11/12/2012, al fine di garantire la realizzazione del percorso formativo e delle attività nelle modalità e termini previsti;</w:t>
                  </w:r>
                </w:p>
                <w:p w14:paraId="39439970" w14:textId="75E04F0E" w:rsidR="00950127" w:rsidRPr="00497A67" w:rsidRDefault="00950127" w:rsidP="00950127">
                  <w:pPr>
                    <w:numPr>
                      <w:ilvl w:val="0"/>
                      <w:numId w:val="109"/>
                    </w:numPr>
                    <w:suppressAutoHyphens w:val="0"/>
                    <w:spacing w:line="360" w:lineRule="auto"/>
                    <w:ind w:left="360"/>
                    <w:contextualSpacing/>
                    <w:rPr>
                      <w:lang w:eastAsia="it-IT"/>
                    </w:rPr>
                  </w:pPr>
                  <w:r w:rsidRPr="00497A67">
                    <w:rPr>
                      <w:lang w:eastAsia="it-IT"/>
                    </w:rPr>
                    <w:t>non variare la tipologia di</w:t>
                  </w:r>
                  <w:r>
                    <w:rPr>
                      <w:lang w:eastAsia="it-IT"/>
                    </w:rPr>
                    <w:t xml:space="preserve"> Soggetto</w:t>
                  </w:r>
                  <w:r w:rsidRPr="00497A67">
                    <w:rPr>
                      <w:lang w:eastAsia="it-IT"/>
                    </w:rPr>
                    <w:t xml:space="preserve"> </w:t>
                  </w:r>
                  <w:r w:rsidRPr="009A57ED">
                    <w:rPr>
                      <w:lang w:eastAsia="it-IT"/>
                    </w:rPr>
                    <w:t>Proponente</w:t>
                  </w:r>
                  <w:r w:rsidRPr="00581A34">
                    <w:rPr>
                      <w:lang w:eastAsia="it-IT"/>
                    </w:rPr>
                    <w:t xml:space="preserve"> –</w:t>
                  </w:r>
                  <w:r>
                    <w:rPr>
                      <w:lang w:eastAsia="it-IT"/>
                    </w:rPr>
                    <w:t xml:space="preserve"> Associazione Temporanea di Scopo (ATS) costituenda o costituita </w:t>
                  </w:r>
                  <w:r w:rsidR="00E978F3">
                    <w:rPr>
                      <w:lang w:eastAsia="it-IT"/>
                    </w:rPr>
                    <w:t xml:space="preserve">– </w:t>
                  </w:r>
                  <w:r w:rsidR="00E978F3" w:rsidRPr="00497A67">
                    <w:rPr>
                      <w:lang w:eastAsia="it-IT"/>
                    </w:rPr>
                    <w:t>e</w:t>
                  </w:r>
                  <w:r>
                    <w:rPr>
                      <w:lang w:eastAsia="it-IT"/>
                    </w:rPr>
                    <w:t xml:space="preserve"> </w:t>
                  </w:r>
                  <w:r w:rsidRPr="00497A67">
                    <w:rPr>
                      <w:lang w:eastAsia="it-IT"/>
                    </w:rPr>
                    <w:t xml:space="preserve">mantenere la medesima </w:t>
                  </w:r>
                  <w:r w:rsidRPr="008B1FA8">
                    <w:rPr>
                      <w:lang w:eastAsia="it-IT"/>
                    </w:rPr>
                    <w:t>composizione</w:t>
                  </w:r>
                  <w:r w:rsidRPr="00497A67">
                    <w:rPr>
                      <w:lang w:eastAsia="it-IT"/>
                    </w:rPr>
                    <w:t>;</w:t>
                  </w:r>
                </w:p>
                <w:p w14:paraId="71622158" w14:textId="6CD85BBF" w:rsidR="00950127" w:rsidRPr="00497A67" w:rsidRDefault="00950127" w:rsidP="00950127">
                  <w:pPr>
                    <w:numPr>
                      <w:ilvl w:val="0"/>
                      <w:numId w:val="109"/>
                    </w:numPr>
                    <w:suppressAutoHyphens w:val="0"/>
                    <w:spacing w:line="360" w:lineRule="auto"/>
                    <w:ind w:left="360"/>
                    <w:contextualSpacing/>
                    <w:rPr>
                      <w:lang w:eastAsia="it-IT"/>
                    </w:rPr>
                  </w:pPr>
                  <w:r w:rsidRPr="00497A67">
                    <w:rPr>
                      <w:lang w:eastAsia="it-IT"/>
                    </w:rPr>
                    <w:t>comunicare tempestivamente, ossia entro 5 giorni dal verificarsi dell’evento, ogni variazione nei requisiti di cui:</w:t>
                  </w:r>
                  <w:r>
                    <w:rPr>
                      <w:lang w:eastAsia="it-IT"/>
                    </w:rPr>
                    <w:t xml:space="preserve"> </w:t>
                  </w:r>
                </w:p>
                <w:p w14:paraId="1479F8AE" w14:textId="77777777" w:rsidR="00950127" w:rsidRPr="00950127" w:rsidRDefault="00950127" w:rsidP="00950127">
                  <w:pPr>
                    <w:numPr>
                      <w:ilvl w:val="1"/>
                      <w:numId w:val="108"/>
                    </w:numPr>
                    <w:suppressAutoHyphens w:val="0"/>
                    <w:spacing w:line="360" w:lineRule="auto"/>
                    <w:ind w:left="732"/>
                    <w:contextualSpacing/>
                    <w:rPr>
                      <w:rFonts w:eastAsia="MS Mincho"/>
                      <w:bCs/>
                    </w:rPr>
                  </w:pPr>
                  <w:r w:rsidRPr="00497A67">
                    <w:rPr>
                      <w:lang w:eastAsia="it-IT"/>
                    </w:rPr>
                    <w:t>al precedente punto 1, in capo ad uno o più dei componenti dell’</w:t>
                  </w:r>
                  <w:r>
                    <w:rPr>
                      <w:lang w:eastAsia="it-IT"/>
                    </w:rPr>
                    <w:t>ATS</w:t>
                  </w:r>
                  <w:r w:rsidRPr="00497A67">
                    <w:rPr>
                      <w:lang w:eastAsia="it-IT"/>
                    </w:rPr>
                    <w:t>;</w:t>
                  </w:r>
                  <w:r>
                    <w:rPr>
                      <w:lang w:eastAsia="it-IT"/>
                    </w:rPr>
                    <w:t xml:space="preserve"> </w:t>
                  </w:r>
                </w:p>
                <w:p w14:paraId="38CED727" w14:textId="58642205" w:rsidR="00950127" w:rsidRPr="00497A67" w:rsidRDefault="00950127" w:rsidP="00950127">
                  <w:pPr>
                    <w:numPr>
                      <w:ilvl w:val="1"/>
                      <w:numId w:val="108"/>
                    </w:numPr>
                    <w:suppressAutoHyphens w:val="0"/>
                    <w:spacing w:line="360" w:lineRule="auto"/>
                    <w:ind w:left="732"/>
                    <w:contextualSpacing/>
                    <w:rPr>
                      <w:rFonts w:eastAsia="MS Mincho"/>
                      <w:bCs/>
                    </w:rPr>
                  </w:pPr>
                  <w:r w:rsidRPr="00497A67">
                    <w:rPr>
                      <w:lang w:eastAsia="it-IT"/>
                    </w:rPr>
                    <w:t xml:space="preserve">al punto 2 </w:t>
                  </w:r>
                  <w:r>
                    <w:rPr>
                      <w:lang w:eastAsia="it-IT"/>
                    </w:rPr>
                    <w:t>in relazione alla composizione dell’ATS;</w:t>
                  </w:r>
                </w:p>
              </w:tc>
            </w:tr>
            <w:tr w:rsidR="00E53BB2" w:rsidRPr="007B046B" w14:paraId="1FCFF094"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02A8C508" w14:textId="77777777" w:rsidR="00E53BB2" w:rsidRPr="007B046B" w:rsidRDefault="004C5546" w:rsidP="004C5546">
                  <w:pPr>
                    <w:spacing w:line="360" w:lineRule="auto"/>
                    <w:jc w:val="right"/>
                    <w:rPr>
                      <w:rFonts w:eastAsia="SimSun"/>
                      <w:i/>
                      <w:smallCaps/>
                    </w:rPr>
                  </w:pPr>
                  <w:r w:rsidRPr="004C5546">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274BBE4A" w14:textId="1EFFAE26" w:rsidR="00E53BB2" w:rsidRPr="007B046B" w:rsidRDefault="00E53BB2" w:rsidP="00950127">
                  <w:pPr>
                    <w:suppressAutoHyphens w:val="0"/>
                    <w:spacing w:line="360" w:lineRule="auto"/>
                    <w:rPr>
                      <w:lang w:eastAsia="it-IT"/>
                    </w:rPr>
                  </w:pPr>
                  <w:r w:rsidRPr="007B046B">
                    <w:rPr>
                      <w:lang w:eastAsia="it-IT"/>
                    </w:rPr>
                    <w:t xml:space="preserve">di essere consapevole che, nei casi previsti dal precedente punto 3, </w:t>
                  </w:r>
                  <w:r w:rsidR="00841E7B">
                    <w:rPr>
                      <w:lang w:eastAsia="it-IT"/>
                    </w:rPr>
                    <w:t xml:space="preserve">si produrrà la </w:t>
                  </w:r>
                  <w:r w:rsidRPr="007B046B">
                    <w:rPr>
                      <w:lang w:eastAsia="it-IT"/>
                    </w:rPr>
                    <w:t xml:space="preserve">sospensione delle attività dal giorno in cui si è verificato l’evento; </w:t>
                  </w:r>
                </w:p>
              </w:tc>
            </w:tr>
            <w:tr w:rsidR="00950127" w:rsidRPr="007B046B" w14:paraId="18256A45"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135B3B78" w14:textId="77777777" w:rsidR="00950127" w:rsidRPr="004C5546" w:rsidRDefault="00950127" w:rsidP="004C5546">
                  <w:pPr>
                    <w:spacing w:line="360" w:lineRule="auto"/>
                    <w:jc w:val="right"/>
                    <w:rPr>
                      <w:rFonts w:eastAsia="SimSun"/>
                      <w:i/>
                      <w:smallCaps/>
                    </w:rPr>
                  </w:pPr>
                </w:p>
              </w:tc>
              <w:tc>
                <w:tcPr>
                  <w:tcW w:w="4718" w:type="pct"/>
                  <w:tcBorders>
                    <w:top w:val="single" w:sz="4" w:space="0" w:color="auto"/>
                    <w:left w:val="single" w:sz="4" w:space="0" w:color="auto"/>
                    <w:bottom w:val="single" w:sz="4" w:space="0" w:color="auto"/>
                    <w:right w:val="single" w:sz="4" w:space="0" w:color="auto"/>
                  </w:tcBorders>
                </w:tcPr>
                <w:p w14:paraId="2E053094" w14:textId="7967680B" w:rsidR="00950127" w:rsidRPr="007B046B" w:rsidRDefault="00950127" w:rsidP="00950127">
                  <w:pPr>
                    <w:suppressAutoHyphens w:val="0"/>
                    <w:spacing w:line="360" w:lineRule="auto"/>
                    <w:rPr>
                      <w:lang w:eastAsia="it-IT"/>
                    </w:rPr>
                  </w:pPr>
                  <w:r w:rsidRPr="007B046B">
                    <w:rPr>
                      <w:lang w:eastAsia="it-IT"/>
                    </w:rPr>
                    <w:t>di essere consapevole e accettare che l’Amministrazione si riserva comunque la possibilità di verificare di propria iniziativa, anche a campione, durante tutto l’arco di durata dell’Avviso, il rispetto delle prescrizioni di cui alla dichiarazione della riga precedente</w:t>
                  </w:r>
                  <w:r>
                    <w:rPr>
                      <w:lang w:eastAsia="it-IT"/>
                    </w:rPr>
                    <w:t>;</w:t>
                  </w:r>
                </w:p>
              </w:tc>
            </w:tr>
            <w:tr w:rsidR="00E53BB2" w:rsidRPr="007B046B" w14:paraId="6606E496"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074D337D" w14:textId="77777777" w:rsidR="00E53BB2" w:rsidRPr="007B046B" w:rsidRDefault="004C5546" w:rsidP="004C5546">
                  <w:pPr>
                    <w:spacing w:line="360" w:lineRule="auto"/>
                    <w:jc w:val="right"/>
                    <w:rPr>
                      <w:rFonts w:eastAsia="SimSun"/>
                      <w:i/>
                      <w:smallCaps/>
                    </w:rPr>
                  </w:pPr>
                  <w:r w:rsidRPr="004C5546">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37BCEE18" w14:textId="38BD3852" w:rsidR="00E53BB2" w:rsidRPr="007B046B" w:rsidRDefault="00E53BB2" w:rsidP="006525F8">
                  <w:pPr>
                    <w:spacing w:line="360" w:lineRule="auto"/>
                    <w:rPr>
                      <w:rFonts w:eastAsia="MS Mincho"/>
                      <w:bCs/>
                    </w:rPr>
                  </w:pPr>
                  <w:r w:rsidRPr="00931D37">
                    <w:rPr>
                      <w:rFonts w:eastAsia="MS Mincho"/>
                      <w:bCs/>
                    </w:rPr>
                    <w:t>di aver definito il/i percorso/i formativo/i proposto/i in relazione al fabbisogno rilevato e/o della raccolta di informazioni espress</w:t>
                  </w:r>
                  <w:r w:rsidR="00D55491">
                    <w:rPr>
                      <w:rFonts w:eastAsia="MS Mincho"/>
                      <w:bCs/>
                    </w:rPr>
                    <w:t>e</w:t>
                  </w:r>
                  <w:r w:rsidRPr="00931D37">
                    <w:rPr>
                      <w:rFonts w:eastAsia="MS Mincho"/>
                      <w:bCs/>
                    </w:rPr>
                    <w:t xml:space="preserve"> dalle imprese, d</w:t>
                  </w:r>
                  <w:r w:rsidR="00D55491">
                    <w:rPr>
                      <w:rFonts w:eastAsia="MS Mincho"/>
                      <w:bCs/>
                    </w:rPr>
                    <w:t>a</w:t>
                  </w:r>
                  <w:r w:rsidRPr="00931D37">
                    <w:rPr>
                      <w:rFonts w:eastAsia="MS Mincho"/>
                      <w:bCs/>
                    </w:rPr>
                    <w:t>lle associazioni di categoria e d</w:t>
                  </w:r>
                  <w:r w:rsidR="00D55491">
                    <w:rPr>
                      <w:rFonts w:eastAsia="MS Mincho"/>
                      <w:bCs/>
                    </w:rPr>
                    <w:t>a</w:t>
                  </w:r>
                  <w:r w:rsidRPr="00931D37">
                    <w:rPr>
                      <w:rFonts w:eastAsia="MS Mincho"/>
                      <w:bCs/>
                    </w:rPr>
                    <w:t xml:space="preserve"> eventuali altri stakeholders del territorio, e/o di ulteriori esigenze emerse nell’ambito della propria consolidata esperienza di formazione professionale o attraverso i Servizi per il lavoro accreditati nel sistema della Regione Autonoma della </w:t>
                  </w:r>
                  <w:r w:rsidRPr="0087679C">
                    <w:rPr>
                      <w:rFonts w:eastAsia="MS Mincho"/>
                      <w:bCs/>
                    </w:rPr>
                    <w:t>Sardegna;</w:t>
                  </w:r>
                  <w:r w:rsidRPr="00931D37">
                    <w:rPr>
                      <w:rFonts w:eastAsia="MS Mincho"/>
                      <w:bCs/>
                    </w:rPr>
                    <w:t xml:space="preserve"> </w:t>
                  </w:r>
                </w:p>
              </w:tc>
            </w:tr>
            <w:tr w:rsidR="00E53BB2" w:rsidRPr="007B046B" w14:paraId="6D0FE3A5"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317C2E7A" w14:textId="77777777" w:rsidR="00E53BB2" w:rsidRPr="007B046B" w:rsidRDefault="004C5546" w:rsidP="004C5546">
                  <w:pPr>
                    <w:spacing w:line="360" w:lineRule="auto"/>
                    <w:jc w:val="right"/>
                    <w:rPr>
                      <w:rFonts w:eastAsia="SimSun"/>
                      <w:i/>
                      <w:smallCaps/>
                    </w:rPr>
                  </w:pPr>
                  <w:r w:rsidRPr="007B046B">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040FCBF3" w14:textId="62639E52" w:rsidR="00E53BB2" w:rsidRPr="007B046B" w:rsidRDefault="00E53BB2" w:rsidP="006525F8">
                  <w:pPr>
                    <w:spacing w:line="360" w:lineRule="auto"/>
                    <w:rPr>
                      <w:rFonts w:eastAsia="MS Mincho"/>
                      <w:bCs/>
                    </w:rPr>
                  </w:pPr>
                  <w:r w:rsidRPr="0087679C">
                    <w:rPr>
                      <w:rFonts w:eastAsia="MS Mincho"/>
                      <w:bCs/>
                    </w:rPr>
                    <w:t xml:space="preserve">di </w:t>
                  </w:r>
                  <w:r w:rsidR="00581A34" w:rsidRPr="0087679C">
                    <w:rPr>
                      <w:rFonts w:eastAsia="MS Mincho"/>
                      <w:bCs/>
                    </w:rPr>
                    <w:t>prevedere l’uso di sedi formative accreditate</w:t>
                  </w:r>
                  <w:r w:rsidRPr="0087679C">
                    <w:rPr>
                      <w:rFonts w:eastAsia="MS Mincho"/>
                      <w:bCs/>
                    </w:rPr>
                    <w:t>;</w:t>
                  </w:r>
                </w:p>
              </w:tc>
            </w:tr>
            <w:tr w:rsidR="00E53BB2" w:rsidRPr="007B046B" w14:paraId="0A78E5C5"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159D1DE4" w14:textId="77777777" w:rsidR="00E53BB2" w:rsidRPr="007B046B" w:rsidRDefault="00E53BB2" w:rsidP="006525F8">
                  <w:pPr>
                    <w:spacing w:line="360" w:lineRule="auto"/>
                    <w:ind w:left="438"/>
                    <w:contextualSpacing/>
                    <w:rPr>
                      <w:rFonts w:eastAsia="SimSun"/>
                      <w:i/>
                      <w:smallCaps/>
                    </w:rPr>
                  </w:pPr>
                  <w:r w:rsidRPr="007B046B">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47906B80" w14:textId="679DEF6B" w:rsidR="00E53BB2" w:rsidRPr="007B046B" w:rsidRDefault="00E53BB2" w:rsidP="006525F8">
                  <w:pPr>
                    <w:spacing w:line="360" w:lineRule="auto"/>
                    <w:contextualSpacing/>
                    <w:rPr>
                      <w:lang w:eastAsia="it-IT"/>
                    </w:rPr>
                  </w:pPr>
                  <w:r w:rsidRPr="00931D37">
                    <w:rPr>
                      <w:lang w:eastAsia="it-IT"/>
                    </w:rPr>
                    <w:t xml:space="preserve">di essere a conoscenza che </w:t>
                  </w:r>
                  <w:r w:rsidR="00D55491">
                    <w:rPr>
                      <w:lang w:eastAsia="it-IT"/>
                    </w:rPr>
                    <w:t xml:space="preserve">saranno </w:t>
                  </w:r>
                  <w:r w:rsidRPr="00931D37">
                    <w:rPr>
                      <w:lang w:eastAsia="it-IT"/>
                    </w:rPr>
                    <w:t xml:space="preserve">eseguiti controlli sulla veridicità di quanto dichiarato ai sensi del D.P.R. 445/2000 e </w:t>
                  </w:r>
                  <w:proofErr w:type="spellStart"/>
                  <w:proofErr w:type="gramStart"/>
                  <w:r w:rsidRPr="00931D37">
                    <w:rPr>
                      <w:lang w:eastAsia="it-IT"/>
                    </w:rPr>
                    <w:t>ss.mm.ii</w:t>
                  </w:r>
                  <w:proofErr w:type="spellEnd"/>
                  <w:proofErr w:type="gramEnd"/>
                  <w:r w:rsidRPr="00931D37">
                    <w:rPr>
                      <w:lang w:eastAsia="it-IT"/>
                    </w:rPr>
                    <w:t>;</w:t>
                  </w:r>
                </w:p>
              </w:tc>
            </w:tr>
            <w:tr w:rsidR="00E53BB2" w:rsidRPr="007B046B" w14:paraId="7AB8240A"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5B1368FE" w14:textId="77777777" w:rsidR="00E53BB2" w:rsidRPr="007B046B" w:rsidRDefault="00E53BB2" w:rsidP="006525F8">
                  <w:pPr>
                    <w:spacing w:line="360" w:lineRule="auto"/>
                    <w:ind w:left="438"/>
                    <w:contextualSpacing/>
                    <w:rPr>
                      <w:rFonts w:eastAsia="SimSun"/>
                      <w:i/>
                      <w:smallCaps/>
                    </w:rPr>
                  </w:pPr>
                  <w:r w:rsidRPr="007B046B">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12AFBB7B" w14:textId="77777777" w:rsidR="00E53BB2" w:rsidRPr="007B046B" w:rsidRDefault="00E53BB2" w:rsidP="006525F8">
                  <w:pPr>
                    <w:spacing w:line="360" w:lineRule="auto"/>
                    <w:contextualSpacing/>
                    <w:rPr>
                      <w:lang w:eastAsia="it-IT"/>
                    </w:rPr>
                  </w:pPr>
                  <w:r w:rsidRPr="00931D37">
                    <w:rPr>
                      <w:bCs/>
                      <w:lang w:eastAsia="it-IT"/>
                    </w:rPr>
                    <w:t>di essere a conoscenza della normativa che disciplina l’utilizzo dei Fondi Strutturali e di Investimento Europei (fondi SIE) e delle pertinenti disposizioni di attuazione a livello nazionale e regionale, con particolare riferimento alle disposizioni relative al Fondo Sociale Europeo Plus nonché di tutti gli obblighi in materia di Informazione e comunicazione e a rispettare le indicazioni per la pubblicità e la comunicazione degli interventi finanziati;</w:t>
                  </w:r>
                </w:p>
              </w:tc>
            </w:tr>
            <w:tr w:rsidR="00E53BB2" w:rsidRPr="007B046B" w14:paraId="591D4C3D"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054B82FB" w14:textId="77777777" w:rsidR="00E53BB2" w:rsidRPr="007B046B" w:rsidRDefault="00E53BB2" w:rsidP="006525F8">
                  <w:pPr>
                    <w:spacing w:line="360" w:lineRule="auto"/>
                    <w:ind w:left="438"/>
                    <w:contextualSpacing/>
                    <w:rPr>
                      <w:rFonts w:eastAsia="SimSun"/>
                      <w:i/>
                      <w:smallCaps/>
                    </w:rPr>
                  </w:pPr>
                  <w:r w:rsidRPr="007B046B">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3CEC87AA" w14:textId="77777777" w:rsidR="00E53BB2" w:rsidRPr="007B046B" w:rsidRDefault="00E53BB2" w:rsidP="006525F8">
                  <w:pPr>
                    <w:spacing w:line="360" w:lineRule="auto"/>
                    <w:contextualSpacing/>
                    <w:rPr>
                      <w:lang w:eastAsia="it-IT"/>
                    </w:rPr>
                  </w:pPr>
                  <w:r w:rsidRPr="00931D37">
                    <w:rPr>
                      <w:lang w:eastAsia="it-IT"/>
                    </w:rPr>
                    <w:t>di essere a conoscenza e rispettare la normativa e le disposizioni per la gestione, il monitoraggio e la rendicontazione dei progetti previste da</w:t>
                  </w:r>
                  <w:r w:rsidR="006901B9">
                    <w:rPr>
                      <w:lang w:eastAsia="it-IT"/>
                    </w:rPr>
                    <w:t>l</w:t>
                  </w:r>
                  <w:r w:rsidRPr="00931D37">
                    <w:rPr>
                      <w:lang w:eastAsia="it-IT"/>
                    </w:rPr>
                    <w:t xml:space="preserve"> FSE+ 2021/2027;</w:t>
                  </w:r>
                </w:p>
              </w:tc>
            </w:tr>
            <w:tr w:rsidR="00E53BB2" w:rsidRPr="007B046B" w14:paraId="01B9DAEA"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5402A4F0" w14:textId="77777777" w:rsidR="00E53BB2" w:rsidRPr="007B046B" w:rsidRDefault="00E53BB2" w:rsidP="006525F8">
                  <w:pPr>
                    <w:spacing w:line="360" w:lineRule="auto"/>
                    <w:ind w:left="438"/>
                    <w:contextualSpacing/>
                    <w:rPr>
                      <w:rFonts w:eastAsia="SimSun"/>
                      <w:i/>
                      <w:smallCaps/>
                    </w:rPr>
                  </w:pPr>
                  <w:r w:rsidRPr="007B046B">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047E70CB" w14:textId="38C6A46C" w:rsidR="00E53BB2" w:rsidRPr="007B046B" w:rsidRDefault="00E53BB2" w:rsidP="006525F8">
                  <w:pPr>
                    <w:spacing w:line="360" w:lineRule="auto"/>
                    <w:contextualSpacing/>
                    <w:rPr>
                      <w:lang w:eastAsia="it-IT"/>
                    </w:rPr>
                  </w:pPr>
                  <w:bookmarkStart w:id="15" w:name="_Hlk132211056"/>
                  <w:r w:rsidRPr="00931D37">
                    <w:rPr>
                      <w:lang w:eastAsia="it-IT"/>
                    </w:rPr>
                    <w:t xml:space="preserve">di aver preso visione dell’Informativa per il trattamento dei dati personali </w:t>
                  </w:r>
                  <w:r w:rsidR="00E25F40" w:rsidRPr="00A57A5E">
                    <w:rPr>
                      <w:lang w:eastAsia="it-IT"/>
                    </w:rPr>
                    <w:t xml:space="preserve">(Allegato </w:t>
                  </w:r>
                  <w:r w:rsidR="00E978F3">
                    <w:rPr>
                      <w:lang w:eastAsia="it-IT"/>
                    </w:rPr>
                    <w:t>9</w:t>
                  </w:r>
                  <w:r w:rsidR="00E25F40" w:rsidRPr="00A57A5E">
                    <w:rPr>
                      <w:lang w:eastAsia="it-IT"/>
                    </w:rPr>
                    <w:t xml:space="preserve">) </w:t>
                  </w:r>
                  <w:r w:rsidRPr="00A57A5E">
                    <w:rPr>
                      <w:lang w:eastAsia="it-IT"/>
                    </w:rPr>
                    <w:t>- ai</w:t>
                  </w:r>
                  <w:r w:rsidRPr="00931D37">
                    <w:rPr>
                      <w:lang w:eastAsia="it-IT"/>
                    </w:rPr>
                    <w:t xml:space="preserve"> sensi e per gli effetti dell’art. 13 del Regolamento (UE) 2016/679</w:t>
                  </w:r>
                  <w:r w:rsidRPr="00931D37">
                    <w:rPr>
                      <w:vertAlign w:val="superscript"/>
                      <w:lang w:eastAsia="it-IT"/>
                    </w:rPr>
                    <w:footnoteReference w:id="6"/>
                  </w:r>
                  <w:r w:rsidRPr="00931D37">
                    <w:rPr>
                      <w:lang w:eastAsia="it-IT"/>
                    </w:rPr>
                    <w:t xml:space="preserve"> - Regolamento generale per la protezione dei dati personali (</w:t>
                  </w:r>
                  <w:r w:rsidRPr="00931D37">
                    <w:rPr>
                      <w:i/>
                      <w:iCs/>
                      <w:lang w:eastAsia="it-IT"/>
                    </w:rPr>
                    <w:t xml:space="preserve">General Data Protection </w:t>
                  </w:r>
                  <w:proofErr w:type="spellStart"/>
                  <w:r w:rsidRPr="00931D37">
                    <w:rPr>
                      <w:i/>
                      <w:iCs/>
                      <w:lang w:eastAsia="it-IT"/>
                    </w:rPr>
                    <w:t>Regulation</w:t>
                  </w:r>
                  <w:proofErr w:type="spellEnd"/>
                  <w:r w:rsidRPr="00931D37">
                    <w:rPr>
                      <w:lang w:eastAsia="it-IT"/>
                    </w:rPr>
                    <w:t xml:space="preserve"> o GDPR);</w:t>
                  </w:r>
                  <w:bookmarkEnd w:id="15"/>
                </w:p>
              </w:tc>
            </w:tr>
            <w:tr w:rsidR="00E53BB2" w:rsidRPr="007B046B" w14:paraId="032EC65A"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520FFB34" w14:textId="77777777" w:rsidR="00E53BB2" w:rsidRPr="007B046B" w:rsidRDefault="00E53BB2" w:rsidP="006525F8">
                  <w:pPr>
                    <w:spacing w:line="360" w:lineRule="auto"/>
                    <w:ind w:left="438"/>
                    <w:contextualSpacing/>
                    <w:rPr>
                      <w:rFonts w:eastAsia="SimSun"/>
                      <w:i/>
                      <w:smallCaps/>
                    </w:rPr>
                  </w:pPr>
                  <w:bookmarkStart w:id="16" w:name="_Hlk153956921"/>
                  <w:r w:rsidRPr="007B046B">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4A24DC93" w14:textId="05AF8FA2" w:rsidR="00E53BB2" w:rsidRPr="007B046B" w:rsidRDefault="00E53BB2" w:rsidP="006525F8">
                  <w:pPr>
                    <w:spacing w:line="360" w:lineRule="auto"/>
                    <w:contextualSpacing/>
                    <w:rPr>
                      <w:lang w:eastAsia="it-IT"/>
                    </w:rPr>
                  </w:pPr>
                  <w:r w:rsidRPr="00931D37">
                    <w:rPr>
                      <w:bCs/>
                      <w:lang w:eastAsia="it-IT"/>
                    </w:rPr>
                    <w:t>di impegnarsi a somministrare</w:t>
                  </w:r>
                  <w:r w:rsidR="008B1B9F">
                    <w:rPr>
                      <w:bCs/>
                      <w:lang w:eastAsia="it-IT"/>
                    </w:rPr>
                    <w:t xml:space="preserve">, </w:t>
                  </w:r>
                  <w:r w:rsidR="008B1B9F" w:rsidRPr="00E978F3">
                    <w:rPr>
                      <w:bCs/>
                      <w:lang w:eastAsia="it-IT"/>
                    </w:rPr>
                    <w:t>in qualità di</w:t>
                  </w:r>
                  <w:r w:rsidR="00230E7A" w:rsidRPr="00E978F3">
                    <w:rPr>
                      <w:bCs/>
                      <w:lang w:eastAsia="it-IT"/>
                    </w:rPr>
                    <w:t xml:space="preserve"> responsabili</w:t>
                  </w:r>
                  <w:r w:rsidR="008B1B9F" w:rsidRPr="00E978F3">
                    <w:rPr>
                      <w:bCs/>
                      <w:lang w:eastAsia="it-IT"/>
                    </w:rPr>
                    <w:t xml:space="preserve"> </w:t>
                  </w:r>
                  <w:r w:rsidR="00E978F3" w:rsidRPr="00E978F3">
                    <w:rPr>
                      <w:bCs/>
                      <w:lang w:eastAsia="it-IT"/>
                    </w:rPr>
                    <w:t xml:space="preserve">esterni </w:t>
                  </w:r>
                  <w:r w:rsidR="00230E7A" w:rsidRPr="00E978F3">
                    <w:rPr>
                      <w:bCs/>
                      <w:lang w:eastAsia="it-IT"/>
                    </w:rPr>
                    <w:t>del trattamento</w:t>
                  </w:r>
                  <w:r w:rsidR="008B1B9F" w:rsidRPr="00E978F3">
                    <w:rPr>
                      <w:bCs/>
                      <w:lang w:eastAsia="it-IT"/>
                    </w:rPr>
                    <w:t>,</w:t>
                  </w:r>
                  <w:r w:rsidRPr="00E978F3">
                    <w:rPr>
                      <w:bCs/>
                      <w:lang w:eastAsia="it-IT"/>
                    </w:rPr>
                    <w:t xml:space="preserve"> ai</w:t>
                  </w:r>
                  <w:r w:rsidRPr="00931D37">
                    <w:rPr>
                      <w:bCs/>
                      <w:lang w:eastAsia="it-IT"/>
                    </w:rPr>
                    <w:t xml:space="preserve"> </w:t>
                  </w:r>
                  <w:r w:rsidRPr="009A57ED">
                    <w:rPr>
                      <w:noProof/>
                      <w:color w:val="000000" w:themeColor="text1"/>
                    </w:rPr>
                    <w:t>destinatari</w:t>
                  </w:r>
                  <w:r w:rsidRPr="009A57ED">
                    <w:rPr>
                      <w:bCs/>
                      <w:color w:val="000000" w:themeColor="text1"/>
                      <w:lang w:eastAsia="it-IT"/>
                    </w:rPr>
                    <w:t xml:space="preserve"> </w:t>
                  </w:r>
                  <w:r w:rsidRPr="00931D37">
                    <w:rPr>
                      <w:bCs/>
                      <w:lang w:eastAsia="it-IT"/>
                    </w:rPr>
                    <w:t xml:space="preserve">dell’Avviso l’Informativa ai sensi degli </w:t>
                  </w:r>
                  <w:proofErr w:type="spellStart"/>
                  <w:r w:rsidRPr="00931D37">
                    <w:rPr>
                      <w:bCs/>
                      <w:lang w:eastAsia="it-IT"/>
                    </w:rPr>
                    <w:t>artt</w:t>
                  </w:r>
                  <w:proofErr w:type="spellEnd"/>
                  <w:r w:rsidRPr="00931D37">
                    <w:rPr>
                      <w:bCs/>
                      <w:lang w:eastAsia="it-IT"/>
                    </w:rPr>
                    <w:t xml:space="preserve"> 13 e 14 del Regolamento 2016/679 (destinatari) e ad acquisire il consenso al trattamento dei dati;</w:t>
                  </w:r>
                </w:p>
              </w:tc>
            </w:tr>
            <w:tr w:rsidR="00E53BB2" w:rsidRPr="007B046B" w14:paraId="591CF229"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347C2118" w14:textId="77777777" w:rsidR="00E53BB2" w:rsidRPr="007B046B" w:rsidRDefault="004C5546" w:rsidP="006525F8">
                  <w:pPr>
                    <w:spacing w:line="360" w:lineRule="auto"/>
                    <w:ind w:left="438"/>
                    <w:contextualSpacing/>
                    <w:rPr>
                      <w:rFonts w:eastAsia="SimSun"/>
                      <w:i/>
                      <w:smallCaps/>
                    </w:rPr>
                  </w:pPr>
                  <w:r w:rsidRPr="007B046B">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190E6A9E" w14:textId="69F28F7A" w:rsidR="00E53BB2" w:rsidRPr="007B046B" w:rsidRDefault="00E53BB2" w:rsidP="006525F8">
                  <w:pPr>
                    <w:spacing w:line="360" w:lineRule="auto"/>
                    <w:contextualSpacing/>
                    <w:rPr>
                      <w:lang w:eastAsia="it-IT"/>
                    </w:rPr>
                  </w:pPr>
                  <w:r w:rsidRPr="00931D37">
                    <w:rPr>
                      <w:bCs/>
                      <w:lang w:eastAsia="it-IT"/>
                    </w:rPr>
                    <w:t xml:space="preserve">di impegnarsi ad indicare nei propri avvisi rivolti ai destinatari, il Punto di contatto qualificato al quale è demandato il compito di istruire eventuali reclami, ai sensi di quanto previsto </w:t>
                  </w:r>
                  <w:r w:rsidRPr="00A57A5E">
                    <w:rPr>
                      <w:bCs/>
                      <w:lang w:eastAsia="it-IT"/>
                    </w:rPr>
                    <w:t>al</w:t>
                  </w:r>
                  <w:r w:rsidR="00E17B2F" w:rsidRPr="00A57A5E">
                    <w:rPr>
                      <w:bCs/>
                      <w:lang w:eastAsia="it-IT"/>
                    </w:rPr>
                    <w:t>l’art.</w:t>
                  </w:r>
                  <w:r w:rsidR="004C7250" w:rsidRPr="00A57A5E">
                    <w:rPr>
                      <w:bCs/>
                      <w:lang w:eastAsia="it-IT"/>
                    </w:rPr>
                    <w:t xml:space="preserve"> </w:t>
                  </w:r>
                  <w:r w:rsidR="0087679C" w:rsidRPr="00A57A5E">
                    <w:rPr>
                      <w:bCs/>
                      <w:lang w:eastAsia="it-IT"/>
                    </w:rPr>
                    <w:t>2</w:t>
                  </w:r>
                  <w:r w:rsidR="00E978F3">
                    <w:rPr>
                      <w:bCs/>
                      <w:lang w:eastAsia="it-IT"/>
                    </w:rPr>
                    <w:t>3</w:t>
                  </w:r>
                  <w:r w:rsidR="00581A34" w:rsidRPr="00A57A5E">
                    <w:rPr>
                      <w:bCs/>
                      <w:lang w:eastAsia="it-IT"/>
                    </w:rPr>
                    <w:t xml:space="preserve"> </w:t>
                  </w:r>
                  <w:r w:rsidRPr="00A57A5E">
                    <w:rPr>
                      <w:bCs/>
                      <w:lang w:eastAsia="it-IT"/>
                    </w:rPr>
                    <w:t>del</w:t>
                  </w:r>
                  <w:r w:rsidR="00E978F3">
                    <w:rPr>
                      <w:bCs/>
                      <w:lang w:eastAsia="it-IT"/>
                    </w:rPr>
                    <w:t>l’a</w:t>
                  </w:r>
                  <w:r w:rsidRPr="00931D37">
                    <w:rPr>
                      <w:bCs/>
                      <w:lang w:eastAsia="it-IT"/>
                    </w:rPr>
                    <w:t>vviso;</w:t>
                  </w:r>
                </w:p>
              </w:tc>
            </w:tr>
            <w:bookmarkEnd w:id="16"/>
            <w:tr w:rsidR="00E53BB2" w:rsidRPr="007B046B" w14:paraId="446C9357"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4682E2AA" w14:textId="77777777" w:rsidR="00E53BB2" w:rsidRPr="007B046B" w:rsidRDefault="00E53BB2" w:rsidP="006525F8">
                  <w:pPr>
                    <w:spacing w:line="360" w:lineRule="auto"/>
                    <w:ind w:left="438"/>
                    <w:contextualSpacing/>
                    <w:rPr>
                      <w:rFonts w:eastAsia="SimSun"/>
                      <w:i/>
                      <w:smallCaps/>
                    </w:rPr>
                  </w:pPr>
                  <w:r w:rsidRPr="007B046B">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263E7072" w14:textId="35138FEF" w:rsidR="00E53BB2" w:rsidRPr="007B046B" w:rsidRDefault="00E53BB2" w:rsidP="006525F8">
                  <w:pPr>
                    <w:spacing w:line="360" w:lineRule="auto"/>
                    <w:contextualSpacing/>
                    <w:rPr>
                      <w:lang w:eastAsia="it-IT"/>
                    </w:rPr>
                  </w:pPr>
                  <w:r w:rsidRPr="00931D37">
                    <w:rPr>
                      <w:lang w:eastAsia="it-IT"/>
                    </w:rPr>
                    <w:t>di impegnarsi a garantire, nei propri avvisi di selezione rivolti ai destinatari, con il richiamo espresso, il rispetto dei principi orizzontali dei Regolamenti dell’Unione Europea (art. 9 Reg. (UE) n. 2021/1060</w:t>
                  </w:r>
                  <w:r w:rsidRPr="00931D37">
                    <w:rPr>
                      <w:vertAlign w:val="superscript"/>
                      <w:lang w:eastAsia="it-IT"/>
                    </w:rPr>
                    <w:footnoteReference w:id="7"/>
                  </w:r>
                  <w:r w:rsidRPr="00931D37">
                    <w:rPr>
                      <w:lang w:eastAsia="it-IT"/>
                    </w:rPr>
                    <w:t xml:space="preserve"> e art. 6 e 8 Reg. (UE) n. 2021/1057 FSE+</w:t>
                  </w:r>
                  <w:r w:rsidRPr="00931D37">
                    <w:rPr>
                      <w:vertAlign w:val="superscript"/>
                      <w:lang w:eastAsia="it-IT"/>
                    </w:rPr>
                    <w:footnoteReference w:id="8"/>
                  </w:r>
                  <w:r w:rsidRPr="00931D37">
                    <w:rPr>
                      <w:lang w:eastAsia="it-IT"/>
                    </w:rPr>
                    <w:t>), ossia: Carta dei diritti fondamentali dell’UE, parità tra uomini e donne, integrazione di genere e integrazione della prospettiva di genere; escludere discriminazioni fondate su genere, origine razziale o etnica, religione o convinzioni personali, età, orientamento sessuale e prevedere il riferimento al rispetto dei diritti delle persone con disabilità (Convenzione delle Nazioni Unite sui diritti delle persone con disabilità - UNCRPD);</w:t>
                  </w:r>
                </w:p>
              </w:tc>
            </w:tr>
            <w:tr w:rsidR="00E53BB2" w:rsidRPr="007B046B" w14:paraId="4AE44FA1" w14:textId="77777777" w:rsidTr="004C5546">
              <w:tc>
                <w:tcPr>
                  <w:tcW w:w="282" w:type="pct"/>
                  <w:tcBorders>
                    <w:top w:val="single" w:sz="4" w:space="0" w:color="auto"/>
                    <w:left w:val="single" w:sz="4" w:space="0" w:color="auto"/>
                    <w:bottom w:val="single" w:sz="4" w:space="0" w:color="auto"/>
                    <w:right w:val="single" w:sz="4" w:space="0" w:color="auto"/>
                  </w:tcBorders>
                  <w:shd w:val="clear" w:color="auto" w:fill="C00000"/>
                </w:tcPr>
                <w:p w14:paraId="145D46DA" w14:textId="77777777" w:rsidR="00E53BB2" w:rsidRPr="007B046B" w:rsidRDefault="004C5546" w:rsidP="006525F8">
                  <w:pPr>
                    <w:spacing w:line="360" w:lineRule="auto"/>
                    <w:ind w:left="438"/>
                    <w:contextualSpacing/>
                    <w:rPr>
                      <w:rFonts w:eastAsia="SimSun"/>
                      <w:i/>
                      <w:smallCaps/>
                    </w:rPr>
                  </w:pPr>
                  <w:r w:rsidRPr="007B046B">
                    <w:rPr>
                      <w:rFonts w:eastAsia="SimSun"/>
                      <w:i/>
                      <w:smallCaps/>
                    </w:rPr>
                    <w:t>□</w:t>
                  </w:r>
                </w:p>
              </w:tc>
              <w:tc>
                <w:tcPr>
                  <w:tcW w:w="4718" w:type="pct"/>
                  <w:tcBorders>
                    <w:top w:val="single" w:sz="4" w:space="0" w:color="auto"/>
                    <w:left w:val="single" w:sz="4" w:space="0" w:color="auto"/>
                    <w:bottom w:val="single" w:sz="4" w:space="0" w:color="auto"/>
                    <w:right w:val="single" w:sz="4" w:space="0" w:color="auto"/>
                  </w:tcBorders>
                </w:tcPr>
                <w:p w14:paraId="5973CF4B" w14:textId="31E5F21F" w:rsidR="00E53BB2" w:rsidRPr="007B046B" w:rsidRDefault="00E53BB2" w:rsidP="006525F8">
                  <w:pPr>
                    <w:spacing w:line="360" w:lineRule="auto"/>
                    <w:contextualSpacing/>
                    <w:rPr>
                      <w:lang w:eastAsia="it-IT"/>
                    </w:rPr>
                  </w:pPr>
                  <w:r w:rsidRPr="00931D37">
                    <w:rPr>
                      <w:bCs/>
                      <w:lang w:eastAsia="it-IT"/>
                    </w:rPr>
                    <w:t xml:space="preserve">di impegnarsi a sottoscrivere con la Regione Autonoma della Sardegna, ai sensi di quanto previsto </w:t>
                  </w:r>
                  <w:r w:rsidRPr="00A57A5E">
                    <w:rPr>
                      <w:bCs/>
                      <w:lang w:eastAsia="it-IT"/>
                    </w:rPr>
                    <w:t>a</w:t>
                  </w:r>
                  <w:r w:rsidR="004C7250" w:rsidRPr="00A57A5E">
                    <w:rPr>
                      <w:bCs/>
                      <w:lang w:eastAsia="it-IT"/>
                    </w:rPr>
                    <w:t>l</w:t>
                  </w:r>
                  <w:r w:rsidR="00E17B2F" w:rsidRPr="00A57A5E">
                    <w:rPr>
                      <w:bCs/>
                      <w:lang w:eastAsia="it-IT"/>
                    </w:rPr>
                    <w:t>l’art.</w:t>
                  </w:r>
                  <w:r w:rsidR="004C7250" w:rsidRPr="00A57A5E">
                    <w:rPr>
                      <w:bCs/>
                      <w:lang w:eastAsia="it-IT"/>
                    </w:rPr>
                    <w:t xml:space="preserve"> </w:t>
                  </w:r>
                  <w:r w:rsidRPr="00A57A5E">
                    <w:rPr>
                      <w:bCs/>
                      <w:lang w:eastAsia="it-IT"/>
                    </w:rPr>
                    <w:t>1</w:t>
                  </w:r>
                  <w:r w:rsidR="00E978F3">
                    <w:rPr>
                      <w:bCs/>
                      <w:lang w:eastAsia="it-IT"/>
                    </w:rPr>
                    <w:t>9</w:t>
                  </w:r>
                  <w:r w:rsidRPr="00931D37">
                    <w:rPr>
                      <w:bCs/>
                      <w:lang w:eastAsia="it-IT"/>
                    </w:rPr>
                    <w:t xml:space="preserve"> del</w:t>
                  </w:r>
                  <w:r w:rsidR="00E978F3">
                    <w:rPr>
                      <w:bCs/>
                      <w:lang w:eastAsia="it-IT"/>
                    </w:rPr>
                    <w:t>l’</w:t>
                  </w:r>
                  <w:r w:rsidRPr="00931D37">
                    <w:rPr>
                      <w:bCs/>
                      <w:lang w:eastAsia="it-IT"/>
                    </w:rPr>
                    <w:t xml:space="preserve">Avviso, una </w:t>
                  </w:r>
                  <w:r w:rsidRPr="009A57ED">
                    <w:rPr>
                      <w:bCs/>
                      <w:lang w:eastAsia="it-IT"/>
                    </w:rPr>
                    <w:t>Convenzione quadro</w:t>
                  </w:r>
                  <w:r w:rsidRPr="00931D37">
                    <w:rPr>
                      <w:bCs/>
                      <w:lang w:eastAsia="it-IT"/>
                    </w:rPr>
                    <w:t xml:space="preserve"> che disciplini e regoli le modalità e le procedure di attuazione dell’intervento.</w:t>
                  </w:r>
                </w:p>
              </w:tc>
            </w:tr>
          </w:tbl>
          <w:p w14:paraId="33CFB618" w14:textId="77777777" w:rsidR="00E53BB2" w:rsidRPr="00265BFA" w:rsidRDefault="00E53BB2" w:rsidP="006525F8">
            <w:pPr>
              <w:rPr>
                <w:rFonts w:eastAsia="MS Mincho"/>
                <w:b/>
                <w:bCs/>
                <w:i/>
                <w:iCs/>
              </w:rPr>
            </w:pPr>
          </w:p>
        </w:tc>
      </w:tr>
    </w:tbl>
    <w:p w14:paraId="37A00A73" w14:textId="77777777" w:rsidR="00B71B94" w:rsidRDefault="00B71B94" w:rsidP="00B71B94">
      <w:pPr>
        <w:suppressAutoHyphens w:val="0"/>
        <w:spacing w:line="240" w:lineRule="auto"/>
        <w:jc w:val="left"/>
        <w:rPr>
          <w:rFonts w:eastAsia="MS Mincho"/>
          <w:b/>
          <w:bCs/>
          <w:i/>
          <w:iCs/>
          <w:kern w:val="0"/>
          <w:lang w:eastAsia="it-IT"/>
        </w:rPr>
      </w:pPr>
    </w:p>
    <w:p w14:paraId="350F0785" w14:textId="31E4C6A4" w:rsidR="00B71B94" w:rsidRPr="004C5546" w:rsidRDefault="00B71B94" w:rsidP="00B71B94">
      <w:pPr>
        <w:suppressAutoHyphens w:val="0"/>
        <w:spacing w:line="240" w:lineRule="auto"/>
        <w:ind w:left="2836" w:firstLine="709"/>
        <w:jc w:val="left"/>
        <w:rPr>
          <w:rFonts w:eastAsia="MS Mincho"/>
          <w:b/>
          <w:bCs/>
          <w:i/>
          <w:iCs/>
          <w:color w:val="C00000"/>
          <w:kern w:val="0"/>
          <w:lang w:eastAsia="it-IT"/>
        </w:rPr>
      </w:pPr>
      <w:r w:rsidRPr="004C5546">
        <w:rPr>
          <w:rFonts w:eastAsia="MS Mincho"/>
          <w:b/>
          <w:bCs/>
          <w:i/>
          <w:iCs/>
          <w:color w:val="C00000"/>
          <w:kern w:val="0"/>
          <w:lang w:eastAsia="it-IT"/>
        </w:rPr>
        <w:t>CHIED</w:t>
      </w:r>
      <w:r w:rsidR="005B5504" w:rsidRPr="004C5546">
        <w:rPr>
          <w:rFonts w:eastAsia="MS Mincho"/>
          <w:b/>
          <w:bCs/>
          <w:i/>
          <w:iCs/>
          <w:color w:val="C00000"/>
          <w:kern w:val="0"/>
          <w:lang w:eastAsia="it-IT"/>
        </w:rPr>
        <w:t>ONO</w:t>
      </w:r>
    </w:p>
    <w:p w14:paraId="1CA0594D" w14:textId="77777777" w:rsidR="006B08A0" w:rsidRPr="006B08A0" w:rsidRDefault="006B08A0" w:rsidP="006B08A0">
      <w:pPr>
        <w:suppressAutoHyphens w:val="0"/>
        <w:spacing w:line="240" w:lineRule="auto"/>
        <w:rPr>
          <w:rFonts w:eastAsia="MS Mincho"/>
          <w:kern w:val="0"/>
          <w:lang w:eastAsia="it-IT"/>
        </w:rPr>
      </w:pPr>
    </w:p>
    <w:p w14:paraId="4E8EAC99" w14:textId="77777777" w:rsidR="006B08A0" w:rsidRPr="006B08A0" w:rsidRDefault="006B08A0" w:rsidP="006B08A0">
      <w:pPr>
        <w:suppressAutoHyphens w:val="0"/>
        <w:spacing w:line="240" w:lineRule="auto"/>
        <w:jc w:val="left"/>
        <w:rPr>
          <w:rFonts w:eastAsia="MS Mincho"/>
          <w:kern w:val="0"/>
          <w:lang w:eastAsia="it-IT"/>
        </w:rPr>
      </w:pPr>
    </w:p>
    <w:p w14:paraId="78CBBF5C" w14:textId="081C0063" w:rsidR="006B08A0" w:rsidRPr="006B08A0" w:rsidRDefault="006B08A0" w:rsidP="008B1B9F">
      <w:pPr>
        <w:suppressAutoHyphens w:val="0"/>
        <w:spacing w:line="240" w:lineRule="auto"/>
        <w:jc w:val="left"/>
        <w:rPr>
          <w:rFonts w:eastAsia="MS Mincho"/>
          <w:kern w:val="0"/>
          <w:lang w:eastAsia="it-IT"/>
        </w:rPr>
      </w:pPr>
      <w:r w:rsidRPr="006B08A0">
        <w:rPr>
          <w:rFonts w:eastAsia="MS Mincho"/>
          <w:kern w:val="0"/>
          <w:lang w:eastAsia="it-IT"/>
        </w:rPr>
        <w:t>In riferimento all’A</w:t>
      </w:r>
      <w:r w:rsidR="00E978F3" w:rsidRPr="006B08A0">
        <w:rPr>
          <w:rFonts w:eastAsia="MS Mincho"/>
          <w:kern w:val="0"/>
          <w:lang w:eastAsia="it-IT"/>
        </w:rPr>
        <w:t xml:space="preserve">VVISO PUBBLICO </w:t>
      </w:r>
      <w:bookmarkStart w:id="17" w:name="_Hlk190100307"/>
      <w:r w:rsidRPr="006B08A0">
        <w:rPr>
          <w:rFonts w:eastAsia="MS Mincho"/>
          <w:kern w:val="0"/>
          <w:lang w:eastAsia="it-IT"/>
        </w:rPr>
        <w:t xml:space="preserve">PER LA SELEZIONE DELLE </w:t>
      </w:r>
      <w:r w:rsidR="008B1B9F">
        <w:rPr>
          <w:rFonts w:eastAsia="MS Mincho"/>
          <w:kern w:val="0"/>
          <w:lang w:eastAsia="it-IT"/>
        </w:rPr>
        <w:t>ATS</w:t>
      </w:r>
      <w:r w:rsidRPr="006B08A0">
        <w:rPr>
          <w:rFonts w:eastAsia="MS Mincho"/>
          <w:kern w:val="0"/>
          <w:lang w:eastAsia="it-IT"/>
        </w:rPr>
        <w:t xml:space="preserve"> </w:t>
      </w:r>
      <w:r w:rsidR="00B30C0C">
        <w:rPr>
          <w:rFonts w:eastAsia="MS Mincho"/>
          <w:kern w:val="0"/>
          <w:lang w:eastAsia="it-IT"/>
        </w:rPr>
        <w:t>-</w:t>
      </w:r>
      <w:r w:rsidRPr="006B08A0">
        <w:rPr>
          <w:rFonts w:eastAsia="MS Mincho"/>
          <w:kern w:val="0"/>
          <w:lang w:eastAsia="it-IT"/>
        </w:rPr>
        <w:t xml:space="preserve"> “F.I.L.O. SARDEGNA – FILIERE INNOVAZIONE LAVORO E OCCUPAZIONE” </w:t>
      </w:r>
    </w:p>
    <w:p w14:paraId="3B7933D1" w14:textId="77777777" w:rsidR="006B08A0" w:rsidRDefault="006B08A0" w:rsidP="00B71B94">
      <w:pPr>
        <w:suppressAutoHyphens w:val="0"/>
        <w:spacing w:line="240" w:lineRule="auto"/>
        <w:rPr>
          <w:rFonts w:eastAsia="MS Mincho"/>
          <w:i/>
          <w:iCs/>
          <w:kern w:val="0"/>
          <w:lang w:eastAsia="it-IT"/>
        </w:rPr>
      </w:pPr>
    </w:p>
    <w:p w14:paraId="33C5BB75" w14:textId="42CC0B88" w:rsidR="00B71B94" w:rsidRPr="006B08A0" w:rsidRDefault="00767B81" w:rsidP="004C7250">
      <w:pPr>
        <w:suppressAutoHyphens w:val="0"/>
        <w:spacing w:line="240" w:lineRule="auto"/>
        <w:jc w:val="center"/>
        <w:rPr>
          <w:rFonts w:eastAsia="MS Mincho"/>
          <w:kern w:val="0"/>
          <w:lang w:eastAsia="it-IT"/>
        </w:rPr>
      </w:pPr>
      <w:r>
        <w:rPr>
          <w:rFonts w:eastAsia="MS Mincho"/>
          <w:kern w:val="0"/>
          <w:lang w:eastAsia="it-IT"/>
        </w:rPr>
        <w:t>c</w:t>
      </w:r>
      <w:r w:rsidR="00B71B94" w:rsidRPr="006B08A0">
        <w:rPr>
          <w:rFonts w:eastAsia="MS Mincho"/>
          <w:kern w:val="0"/>
          <w:lang w:eastAsia="it-IT"/>
        </w:rPr>
        <w:t xml:space="preserve">he la proposta di </w:t>
      </w:r>
      <w:r w:rsidR="00B30C0C">
        <w:rPr>
          <w:rFonts w:eastAsia="MS Mincho"/>
          <w:kern w:val="0"/>
          <w:lang w:eastAsia="it-IT"/>
        </w:rPr>
        <w:t>Piano Strategico</w:t>
      </w:r>
      <w:r w:rsidR="00B30C0C" w:rsidRPr="006B08A0">
        <w:rPr>
          <w:rFonts w:eastAsia="MS Mincho"/>
          <w:kern w:val="0"/>
          <w:lang w:eastAsia="it-IT"/>
        </w:rPr>
        <w:t xml:space="preserve"> </w:t>
      </w:r>
      <w:r w:rsidR="00B71B94" w:rsidRPr="006B08A0">
        <w:rPr>
          <w:rFonts w:eastAsia="MS Mincho"/>
          <w:kern w:val="0"/>
          <w:lang w:eastAsia="it-IT"/>
        </w:rPr>
        <w:t>avente per Titolo:</w:t>
      </w:r>
    </w:p>
    <w:p w14:paraId="43B54BE0" w14:textId="77777777" w:rsidR="00B71B94" w:rsidRPr="006B08A0" w:rsidRDefault="00B71B94" w:rsidP="004C7250">
      <w:pPr>
        <w:suppressAutoHyphens w:val="0"/>
        <w:spacing w:line="240" w:lineRule="auto"/>
        <w:jc w:val="center"/>
        <w:rPr>
          <w:rFonts w:eastAsia="MS Mincho"/>
          <w:b/>
          <w:bCs/>
          <w:kern w:val="0"/>
          <w:lang w:eastAsia="it-IT"/>
        </w:rPr>
      </w:pPr>
    </w:p>
    <w:p w14:paraId="1D2C9815" w14:textId="152A47FE" w:rsidR="00B71B94" w:rsidRDefault="006B08A0" w:rsidP="004C7250">
      <w:pPr>
        <w:jc w:val="center"/>
        <w:rPr>
          <w:rFonts w:eastAsia="MS Mincho"/>
          <w:b/>
          <w:bCs/>
          <w:kern w:val="0"/>
          <w:lang w:eastAsia="it-IT"/>
        </w:rPr>
      </w:pPr>
      <w:r w:rsidRPr="006B08A0">
        <w:rPr>
          <w:rFonts w:eastAsia="MS Mincho"/>
          <w:b/>
          <w:bCs/>
          <w:kern w:val="0"/>
          <w:lang w:eastAsia="it-IT"/>
        </w:rPr>
        <w:t>________________________________________________</w:t>
      </w:r>
    </w:p>
    <w:p w14:paraId="121885C3" w14:textId="38DF3B5B" w:rsidR="001D0CC8" w:rsidRDefault="001D0CC8" w:rsidP="004C7250">
      <w:pPr>
        <w:jc w:val="center"/>
        <w:rPr>
          <w:rFonts w:eastAsia="MS Mincho"/>
          <w:b/>
          <w:bCs/>
          <w:kern w:val="0"/>
          <w:lang w:eastAsia="it-IT"/>
        </w:rPr>
      </w:pPr>
    </w:p>
    <w:p w14:paraId="097ADAAC" w14:textId="42A35974" w:rsidR="001D0CC8" w:rsidRPr="006B08A0" w:rsidRDefault="001D0CC8" w:rsidP="001D0CC8">
      <w:pPr>
        <w:suppressAutoHyphens w:val="0"/>
        <w:spacing w:line="240" w:lineRule="auto"/>
        <w:jc w:val="center"/>
        <w:rPr>
          <w:rFonts w:eastAsia="MS Mincho"/>
          <w:kern w:val="0"/>
          <w:lang w:eastAsia="it-IT"/>
        </w:rPr>
      </w:pPr>
      <w:r>
        <w:rPr>
          <w:rFonts w:eastAsia="MS Mincho"/>
          <w:kern w:val="0"/>
          <w:lang w:eastAsia="it-IT"/>
        </w:rPr>
        <w:t>del valore finanziario</w:t>
      </w:r>
      <w:r w:rsidR="00767B81">
        <w:rPr>
          <w:rFonts w:eastAsia="MS Mincho"/>
          <w:kern w:val="0"/>
          <w:lang w:eastAsia="it-IT"/>
        </w:rPr>
        <w:t xml:space="preserve"> di</w:t>
      </w:r>
      <w:r w:rsidRPr="006B08A0">
        <w:rPr>
          <w:rFonts w:eastAsia="MS Mincho"/>
          <w:kern w:val="0"/>
          <w:lang w:eastAsia="it-IT"/>
        </w:rPr>
        <w:t>:</w:t>
      </w:r>
    </w:p>
    <w:p w14:paraId="76E2410C" w14:textId="77777777" w:rsidR="001D0CC8" w:rsidRDefault="001D0CC8" w:rsidP="001D0CC8">
      <w:pPr>
        <w:jc w:val="center"/>
        <w:rPr>
          <w:rFonts w:eastAsia="MS Mincho"/>
          <w:b/>
          <w:bCs/>
          <w:kern w:val="0"/>
          <w:lang w:eastAsia="it-IT"/>
        </w:rPr>
      </w:pPr>
      <w:r w:rsidRPr="006B08A0">
        <w:rPr>
          <w:rFonts w:eastAsia="MS Mincho"/>
          <w:b/>
          <w:bCs/>
          <w:kern w:val="0"/>
          <w:lang w:eastAsia="it-IT"/>
        </w:rPr>
        <w:t>________________________________________________</w:t>
      </w:r>
    </w:p>
    <w:p w14:paraId="60E66118" w14:textId="77777777" w:rsidR="001D0CC8" w:rsidRDefault="001D0CC8" w:rsidP="001D0CC8">
      <w:pPr>
        <w:jc w:val="center"/>
        <w:rPr>
          <w:rFonts w:eastAsia="MS Mincho"/>
          <w:b/>
          <w:bCs/>
          <w:kern w:val="0"/>
          <w:lang w:eastAsia="it-IT"/>
        </w:rPr>
      </w:pPr>
    </w:p>
    <w:bookmarkEnd w:id="17"/>
    <w:p w14:paraId="0B09B385" w14:textId="77777777" w:rsidR="00B71B94" w:rsidRPr="006B08A0" w:rsidRDefault="00B71B94" w:rsidP="00B71B94">
      <w:pPr>
        <w:suppressAutoHyphens w:val="0"/>
        <w:spacing w:line="240" w:lineRule="auto"/>
        <w:rPr>
          <w:rFonts w:eastAsia="MS Mincho"/>
          <w:b/>
          <w:bCs/>
          <w:kern w:val="0"/>
          <w:lang w:eastAsia="it-IT"/>
        </w:rPr>
      </w:pPr>
    </w:p>
    <w:p w14:paraId="0E38B59C" w14:textId="77777777" w:rsidR="00B71B94" w:rsidRPr="006B08A0" w:rsidRDefault="00B71B94" w:rsidP="00A57A5E">
      <w:pPr>
        <w:suppressAutoHyphens w:val="0"/>
        <w:spacing w:line="240" w:lineRule="auto"/>
        <w:jc w:val="center"/>
        <w:rPr>
          <w:rFonts w:eastAsia="MS Mincho"/>
          <w:kern w:val="0"/>
          <w:lang w:eastAsia="it-IT"/>
        </w:rPr>
      </w:pPr>
      <w:r w:rsidRPr="006B08A0">
        <w:rPr>
          <w:rFonts w:eastAsia="MS Mincho"/>
          <w:kern w:val="0"/>
          <w:lang w:eastAsia="it-IT"/>
        </w:rPr>
        <w:t>Venga ammessa a finanziamento</w:t>
      </w:r>
      <w:r w:rsidR="008E3221" w:rsidRPr="006B08A0">
        <w:rPr>
          <w:rFonts w:eastAsia="MS Mincho"/>
          <w:kern w:val="0"/>
          <w:lang w:eastAsia="it-IT"/>
        </w:rPr>
        <w:t xml:space="preserve"> per la Filiera:</w:t>
      </w:r>
    </w:p>
    <w:p w14:paraId="309BCF4E" w14:textId="77777777" w:rsidR="008E3221" w:rsidRPr="006B08A0" w:rsidRDefault="008E3221" w:rsidP="00B71B94">
      <w:pPr>
        <w:suppressAutoHyphens w:val="0"/>
        <w:spacing w:line="240" w:lineRule="auto"/>
        <w:rPr>
          <w:rFonts w:eastAsia="MS Mincho"/>
          <w:kern w:val="0"/>
          <w:lang w:eastAsia="it-IT"/>
        </w:rPr>
      </w:pPr>
    </w:p>
    <w:p w14:paraId="646CAE90" w14:textId="77F81E90" w:rsidR="008E3221" w:rsidRPr="006B08A0" w:rsidRDefault="00007C57" w:rsidP="006B08A0">
      <w:pPr>
        <w:pStyle w:val="ListParagraph"/>
        <w:numPr>
          <w:ilvl w:val="0"/>
          <w:numId w:val="108"/>
        </w:numPr>
        <w:suppressAutoHyphens w:val="0"/>
        <w:spacing w:line="360" w:lineRule="auto"/>
        <w:rPr>
          <w:rFonts w:eastAsia="MS Mincho"/>
          <w:kern w:val="0"/>
          <w:lang w:eastAsia="it-IT"/>
        </w:rPr>
      </w:pPr>
      <w:r>
        <w:rPr>
          <w:rFonts w:ascii="MS Gothic" w:eastAsia="MS Gothic" w:hAnsi="MS Gothic" w:hint="eastAsia"/>
        </w:rPr>
        <w:t>☐</w:t>
      </w:r>
      <w:r>
        <w:rPr>
          <w:rFonts w:ascii="MS Gothic" w:eastAsia="MS Gothic" w:hAnsi="MS Gothic"/>
        </w:rPr>
        <w:t xml:space="preserve"> </w:t>
      </w:r>
      <w:r w:rsidR="008E3221" w:rsidRPr="006B08A0">
        <w:rPr>
          <w:rFonts w:eastAsia="MS Mincho"/>
          <w:kern w:val="0"/>
          <w:lang w:eastAsia="it-IT"/>
        </w:rPr>
        <w:t>Agrifood</w:t>
      </w:r>
      <w:r>
        <w:rPr>
          <w:rFonts w:eastAsia="MS Mincho"/>
          <w:kern w:val="0"/>
          <w:lang w:eastAsia="it-IT"/>
        </w:rPr>
        <w:t xml:space="preserve"> </w:t>
      </w:r>
    </w:p>
    <w:p w14:paraId="3871B23D" w14:textId="725C83A5" w:rsidR="008E3221" w:rsidRPr="006B08A0" w:rsidRDefault="00007C57" w:rsidP="006B08A0">
      <w:pPr>
        <w:pStyle w:val="ListParagraph"/>
        <w:numPr>
          <w:ilvl w:val="0"/>
          <w:numId w:val="108"/>
        </w:numPr>
        <w:suppressAutoHyphens w:val="0"/>
        <w:spacing w:line="360" w:lineRule="auto"/>
        <w:rPr>
          <w:rFonts w:eastAsia="MS Mincho"/>
          <w:kern w:val="0"/>
          <w:lang w:eastAsia="it-IT"/>
        </w:rPr>
      </w:pPr>
      <w:r>
        <w:rPr>
          <w:rFonts w:ascii="MS Gothic" w:eastAsia="MS Gothic" w:hAnsi="MS Gothic" w:hint="eastAsia"/>
        </w:rPr>
        <w:t>☐</w:t>
      </w:r>
      <w:r>
        <w:rPr>
          <w:rFonts w:ascii="MS Gothic" w:eastAsia="MS Gothic" w:hAnsi="MS Gothic"/>
        </w:rPr>
        <w:t xml:space="preserve"> </w:t>
      </w:r>
      <w:r w:rsidR="008E3221" w:rsidRPr="006B08A0">
        <w:rPr>
          <w:rFonts w:eastAsia="MS Mincho"/>
          <w:kern w:val="0"/>
          <w:lang w:eastAsia="it-IT"/>
        </w:rPr>
        <w:t>Vino e Beverage</w:t>
      </w:r>
      <w:r>
        <w:rPr>
          <w:rFonts w:eastAsia="MS Mincho"/>
          <w:kern w:val="0"/>
          <w:lang w:eastAsia="it-IT"/>
        </w:rPr>
        <w:t xml:space="preserve"> </w:t>
      </w:r>
    </w:p>
    <w:p w14:paraId="7CCFA586" w14:textId="1B9D0884" w:rsidR="008E3221" w:rsidRPr="006B08A0" w:rsidRDefault="00007C57" w:rsidP="006B08A0">
      <w:pPr>
        <w:pStyle w:val="ListParagraph"/>
        <w:numPr>
          <w:ilvl w:val="0"/>
          <w:numId w:val="108"/>
        </w:numPr>
        <w:suppressAutoHyphens w:val="0"/>
        <w:spacing w:line="360" w:lineRule="auto"/>
        <w:rPr>
          <w:rFonts w:eastAsia="MS Mincho"/>
          <w:kern w:val="0"/>
          <w:lang w:eastAsia="it-IT"/>
        </w:rPr>
      </w:pPr>
      <w:r>
        <w:rPr>
          <w:rFonts w:ascii="MS Gothic" w:eastAsia="MS Gothic" w:hAnsi="MS Gothic" w:hint="eastAsia"/>
        </w:rPr>
        <w:t>☐</w:t>
      </w:r>
      <w:r>
        <w:rPr>
          <w:rFonts w:ascii="MS Gothic" w:eastAsia="MS Gothic" w:hAnsi="MS Gothic"/>
        </w:rPr>
        <w:t xml:space="preserve"> </w:t>
      </w:r>
      <w:r w:rsidR="008E3221" w:rsidRPr="006B08A0">
        <w:rPr>
          <w:rFonts w:eastAsia="MS Mincho"/>
          <w:kern w:val="0"/>
          <w:lang w:eastAsia="it-IT"/>
        </w:rPr>
        <w:t>Costruzioni</w:t>
      </w:r>
      <w:r w:rsidRPr="00007C57">
        <w:t xml:space="preserve"> </w:t>
      </w:r>
    </w:p>
    <w:p w14:paraId="450DFDF1" w14:textId="591B8475" w:rsidR="008E3221" w:rsidRPr="006B08A0" w:rsidRDefault="00007C57" w:rsidP="006B08A0">
      <w:pPr>
        <w:pStyle w:val="ListParagraph"/>
        <w:numPr>
          <w:ilvl w:val="0"/>
          <w:numId w:val="108"/>
        </w:numPr>
        <w:suppressAutoHyphens w:val="0"/>
        <w:spacing w:line="360" w:lineRule="auto"/>
        <w:rPr>
          <w:rFonts w:eastAsia="MS Mincho"/>
          <w:kern w:val="0"/>
          <w:lang w:eastAsia="it-IT"/>
        </w:rPr>
      </w:pPr>
      <w:r>
        <w:rPr>
          <w:rFonts w:ascii="MS Gothic" w:eastAsia="MS Gothic" w:hAnsi="MS Gothic" w:hint="eastAsia"/>
        </w:rPr>
        <w:t>☐</w:t>
      </w:r>
      <w:r>
        <w:rPr>
          <w:rFonts w:ascii="MS Gothic" w:eastAsia="MS Gothic" w:hAnsi="MS Gothic"/>
        </w:rPr>
        <w:t xml:space="preserve"> </w:t>
      </w:r>
      <w:r w:rsidR="008E3221" w:rsidRPr="006B08A0">
        <w:rPr>
          <w:rFonts w:eastAsia="MS Mincho"/>
          <w:kern w:val="0"/>
          <w:lang w:eastAsia="it-IT"/>
        </w:rPr>
        <w:t>Ricettività turistica e servizi di accoglienza</w:t>
      </w:r>
      <w:r>
        <w:rPr>
          <w:rFonts w:eastAsia="MS Mincho"/>
          <w:kern w:val="0"/>
          <w:lang w:eastAsia="it-IT"/>
        </w:rPr>
        <w:t xml:space="preserve"> </w:t>
      </w:r>
    </w:p>
    <w:p w14:paraId="44D3CE8F" w14:textId="1D5219D3" w:rsidR="008E3221" w:rsidRPr="006B08A0" w:rsidRDefault="00007C57" w:rsidP="006B08A0">
      <w:pPr>
        <w:pStyle w:val="ListParagraph"/>
        <w:numPr>
          <w:ilvl w:val="0"/>
          <w:numId w:val="108"/>
        </w:numPr>
        <w:suppressAutoHyphens w:val="0"/>
        <w:spacing w:line="360" w:lineRule="auto"/>
        <w:rPr>
          <w:rFonts w:eastAsia="MS Mincho"/>
          <w:kern w:val="0"/>
          <w:lang w:eastAsia="it-IT"/>
        </w:rPr>
      </w:pPr>
      <w:r>
        <w:rPr>
          <w:rFonts w:ascii="MS Gothic" w:eastAsia="MS Gothic" w:hAnsi="MS Gothic" w:hint="eastAsia"/>
        </w:rPr>
        <w:t>☐</w:t>
      </w:r>
      <w:r>
        <w:rPr>
          <w:rFonts w:ascii="MS Gothic" w:eastAsia="MS Gothic" w:hAnsi="MS Gothic"/>
        </w:rPr>
        <w:t xml:space="preserve"> </w:t>
      </w:r>
      <w:r w:rsidR="008E3221" w:rsidRPr="006B08A0">
        <w:rPr>
          <w:rFonts w:eastAsia="MS Mincho"/>
          <w:kern w:val="0"/>
          <w:lang w:eastAsia="it-IT"/>
        </w:rPr>
        <w:t xml:space="preserve">Ristorazione </w:t>
      </w:r>
      <w:r>
        <w:rPr>
          <w:rFonts w:eastAsia="MS Mincho"/>
          <w:kern w:val="0"/>
          <w:lang w:eastAsia="it-IT"/>
        </w:rPr>
        <w:t xml:space="preserve"> </w:t>
      </w:r>
    </w:p>
    <w:p w14:paraId="0CA80CC8" w14:textId="5705D160" w:rsidR="008E3221" w:rsidRPr="006B08A0" w:rsidRDefault="00007C57" w:rsidP="006B08A0">
      <w:pPr>
        <w:pStyle w:val="ListParagraph"/>
        <w:numPr>
          <w:ilvl w:val="0"/>
          <w:numId w:val="108"/>
        </w:numPr>
        <w:suppressAutoHyphens w:val="0"/>
        <w:spacing w:line="360" w:lineRule="auto"/>
        <w:rPr>
          <w:rFonts w:eastAsia="MS Mincho"/>
          <w:kern w:val="0"/>
          <w:lang w:eastAsia="it-IT"/>
        </w:rPr>
      </w:pPr>
      <w:r>
        <w:rPr>
          <w:rFonts w:ascii="MS Gothic" w:eastAsia="MS Gothic" w:hAnsi="MS Gothic" w:hint="eastAsia"/>
        </w:rPr>
        <w:t>☐</w:t>
      </w:r>
      <w:r>
        <w:rPr>
          <w:rFonts w:ascii="MS Gothic" w:eastAsia="MS Gothic" w:hAnsi="MS Gothic"/>
        </w:rPr>
        <w:t xml:space="preserve"> </w:t>
      </w:r>
      <w:r w:rsidR="008E3221" w:rsidRPr="006B08A0">
        <w:rPr>
          <w:rFonts w:eastAsia="MS Mincho"/>
          <w:kern w:val="0"/>
          <w:lang w:eastAsia="it-IT"/>
        </w:rPr>
        <w:t>Servizi di cura alle persone</w:t>
      </w:r>
      <w:r w:rsidRPr="00007C57">
        <w:t xml:space="preserve"> </w:t>
      </w:r>
    </w:p>
    <w:p w14:paraId="25FF1D6A" w14:textId="0E3D52DC" w:rsidR="008E3221" w:rsidRPr="006B08A0" w:rsidRDefault="00007C57" w:rsidP="006B08A0">
      <w:pPr>
        <w:pStyle w:val="ListParagraph"/>
        <w:numPr>
          <w:ilvl w:val="0"/>
          <w:numId w:val="108"/>
        </w:numPr>
        <w:suppressAutoHyphens w:val="0"/>
        <w:spacing w:line="360" w:lineRule="auto"/>
        <w:rPr>
          <w:rFonts w:eastAsia="MS Mincho"/>
          <w:kern w:val="0"/>
          <w:lang w:eastAsia="it-IT"/>
        </w:rPr>
      </w:pPr>
      <w:r>
        <w:rPr>
          <w:rFonts w:ascii="MS Gothic" w:eastAsia="MS Gothic" w:hAnsi="MS Gothic" w:hint="eastAsia"/>
        </w:rPr>
        <w:t>☐</w:t>
      </w:r>
      <w:r>
        <w:rPr>
          <w:rFonts w:ascii="MS Gothic" w:eastAsia="MS Gothic" w:hAnsi="MS Gothic"/>
        </w:rPr>
        <w:t xml:space="preserve"> </w:t>
      </w:r>
      <w:r w:rsidR="008E3221" w:rsidRPr="006B08A0">
        <w:rPr>
          <w:rFonts w:eastAsia="MS Mincho"/>
          <w:kern w:val="0"/>
          <w:lang w:eastAsia="it-IT"/>
        </w:rPr>
        <w:t>Nautica</w:t>
      </w:r>
      <w:r w:rsidRPr="00007C57">
        <w:t xml:space="preserve"> </w:t>
      </w:r>
    </w:p>
    <w:p w14:paraId="47182D4B" w14:textId="665F7DB9" w:rsidR="008E3221" w:rsidRPr="006B08A0" w:rsidRDefault="00007C57" w:rsidP="006B08A0">
      <w:pPr>
        <w:pStyle w:val="ListParagraph"/>
        <w:numPr>
          <w:ilvl w:val="0"/>
          <w:numId w:val="108"/>
        </w:numPr>
        <w:suppressAutoHyphens w:val="0"/>
        <w:spacing w:line="360" w:lineRule="auto"/>
        <w:rPr>
          <w:rFonts w:eastAsia="MS Mincho"/>
          <w:kern w:val="0"/>
          <w:lang w:eastAsia="it-IT"/>
        </w:rPr>
      </w:pPr>
      <w:r>
        <w:rPr>
          <w:rFonts w:ascii="MS Gothic" w:eastAsia="MS Gothic" w:hAnsi="MS Gothic" w:hint="eastAsia"/>
        </w:rPr>
        <w:t>☐</w:t>
      </w:r>
      <w:r>
        <w:rPr>
          <w:rFonts w:ascii="MS Gothic" w:eastAsia="MS Gothic" w:hAnsi="MS Gothic"/>
        </w:rPr>
        <w:t xml:space="preserve"> </w:t>
      </w:r>
      <w:r w:rsidR="008E3221" w:rsidRPr="006B08A0">
        <w:rPr>
          <w:rFonts w:eastAsia="MS Mincho"/>
          <w:kern w:val="0"/>
          <w:lang w:eastAsia="it-IT"/>
        </w:rPr>
        <w:t>Ambiente ed energia</w:t>
      </w:r>
      <w:r>
        <w:rPr>
          <w:rFonts w:eastAsia="MS Mincho"/>
          <w:kern w:val="0"/>
          <w:lang w:eastAsia="it-IT"/>
        </w:rPr>
        <w:tab/>
      </w:r>
    </w:p>
    <w:p w14:paraId="058E8285" w14:textId="2241E5A3" w:rsidR="00B71B94" w:rsidRPr="004C5546" w:rsidRDefault="00007C57" w:rsidP="004C5546">
      <w:pPr>
        <w:pStyle w:val="ListParagraph"/>
        <w:numPr>
          <w:ilvl w:val="0"/>
          <w:numId w:val="108"/>
        </w:numPr>
        <w:suppressAutoHyphens w:val="0"/>
        <w:spacing w:line="360" w:lineRule="auto"/>
        <w:rPr>
          <w:rFonts w:eastAsia="MS Mincho"/>
          <w:kern w:val="0"/>
          <w:lang w:eastAsia="it-IT"/>
        </w:rPr>
      </w:pPr>
      <w:r>
        <w:rPr>
          <w:rFonts w:ascii="MS Gothic" w:eastAsia="MS Gothic" w:hAnsi="MS Gothic" w:hint="eastAsia"/>
        </w:rPr>
        <w:t>☐</w:t>
      </w:r>
      <w:r>
        <w:rPr>
          <w:rFonts w:ascii="MS Gothic" w:eastAsia="MS Gothic" w:hAnsi="MS Gothic"/>
        </w:rPr>
        <w:t xml:space="preserve"> </w:t>
      </w:r>
      <w:r w:rsidR="008E3221" w:rsidRPr="006B08A0">
        <w:rPr>
          <w:rFonts w:eastAsia="MS Mincho"/>
          <w:kern w:val="0"/>
          <w:lang w:eastAsia="it-IT"/>
        </w:rPr>
        <w:t>Innovazione digitale e new medi</w:t>
      </w:r>
      <w:r>
        <w:rPr>
          <w:rFonts w:eastAsia="MS Mincho"/>
          <w:kern w:val="0"/>
          <w:lang w:eastAsia="it-IT"/>
        </w:rPr>
        <w:t xml:space="preserve">a </w:t>
      </w:r>
      <w:r>
        <w:rPr>
          <w:rFonts w:eastAsia="MS Mincho"/>
          <w:kern w:val="0"/>
          <w:lang w:eastAsia="it-IT"/>
        </w:rPr>
        <w:tab/>
      </w:r>
      <w:r>
        <w:rPr>
          <w:rFonts w:eastAsia="MS Mincho"/>
          <w:kern w:val="0"/>
          <w:lang w:eastAsia="it-IT"/>
        </w:rPr>
        <w:tab/>
      </w:r>
      <w:r>
        <w:rPr>
          <w:rFonts w:eastAsia="MS Mincho"/>
          <w:kern w:val="0"/>
          <w:lang w:eastAsia="it-IT"/>
        </w:rPr>
        <w:tab/>
      </w:r>
      <w:r>
        <w:rPr>
          <w:rFonts w:eastAsia="MS Mincho"/>
          <w:kern w:val="0"/>
          <w:lang w:eastAsia="it-IT"/>
        </w:rPr>
        <w:tab/>
      </w:r>
      <w:r>
        <w:rPr>
          <w:rFonts w:eastAsia="MS Mincho"/>
          <w:kern w:val="0"/>
          <w:lang w:eastAsia="it-IT"/>
        </w:rPr>
        <w:tab/>
      </w:r>
      <w:r>
        <w:rPr>
          <w:rFonts w:eastAsia="MS Mincho"/>
          <w:kern w:val="0"/>
          <w:lang w:eastAsia="it-IT"/>
        </w:rPr>
        <w:tab/>
      </w:r>
      <w:r>
        <w:rPr>
          <w:rFonts w:eastAsia="MS Mincho"/>
          <w:kern w:val="0"/>
          <w:lang w:eastAsia="it-IT"/>
        </w:rPr>
        <w:tab/>
      </w:r>
    </w:p>
    <w:p w14:paraId="14A14EBE" w14:textId="44899DF7" w:rsidR="004C7250" w:rsidRDefault="004C7250" w:rsidP="004C7250">
      <w:pPr>
        <w:spacing w:line="360" w:lineRule="auto"/>
        <w:jc w:val="center"/>
        <w:rPr>
          <w:rFonts w:eastAsia="MS Mincho"/>
          <w:kern w:val="0"/>
          <w:lang w:eastAsia="it-IT"/>
        </w:rPr>
      </w:pPr>
    </w:p>
    <w:p w14:paraId="4EFDADE9" w14:textId="6CBB66F5" w:rsidR="00B71B94" w:rsidRPr="00587351" w:rsidRDefault="00B71B94" w:rsidP="00587351">
      <w:pPr>
        <w:spacing w:line="360" w:lineRule="auto"/>
        <w:rPr>
          <w:rFonts w:eastAsia="MS Mincho"/>
          <w:b/>
          <w:bCs/>
          <w:kern w:val="0"/>
          <w:lang w:eastAsia="it-IT"/>
        </w:rPr>
      </w:pPr>
      <w:r w:rsidRPr="006B08A0">
        <w:rPr>
          <w:rFonts w:eastAsia="MS Mincho"/>
          <w:kern w:val="0"/>
          <w:lang w:eastAsia="it-IT"/>
        </w:rPr>
        <w:t>A tal fine,</w:t>
      </w:r>
      <w:r w:rsidRPr="006B08A0">
        <w:t xml:space="preserve"> </w:t>
      </w:r>
      <w:r w:rsidRPr="006B08A0">
        <w:rPr>
          <w:rFonts w:eastAsia="MS Mincho"/>
          <w:kern w:val="0"/>
          <w:lang w:eastAsia="it-IT"/>
        </w:rPr>
        <w:t>dichiara</w:t>
      </w:r>
      <w:r w:rsidR="00B30C0C">
        <w:rPr>
          <w:rFonts w:eastAsia="MS Mincho"/>
          <w:kern w:val="0"/>
          <w:lang w:eastAsia="it-IT"/>
        </w:rPr>
        <w:t>no</w:t>
      </w:r>
      <w:r w:rsidRPr="006B08A0">
        <w:rPr>
          <w:rFonts w:eastAsia="MS Mincho"/>
          <w:kern w:val="0"/>
          <w:lang w:eastAsia="it-IT"/>
        </w:rPr>
        <w:t xml:space="preserve"> di accettare che tutte le comunicazioni riguardanti la procedura di cui all’Avviso pubblico sopra citato, nessuna esclusa, si intenderanno a tutti gli effetti di legge validamente inviate e ricevute se trasmesse al seguente indirizzo di posta elettronica </w:t>
      </w:r>
      <w:proofErr w:type="gramStart"/>
      <w:r w:rsidRPr="006B08A0">
        <w:rPr>
          <w:rFonts w:eastAsia="MS Mincho"/>
          <w:kern w:val="0"/>
          <w:lang w:eastAsia="it-IT"/>
        </w:rPr>
        <w:t>certificata</w:t>
      </w:r>
      <w:r w:rsidR="00587351">
        <w:rPr>
          <w:rFonts w:eastAsia="MS Mincho"/>
          <w:kern w:val="0"/>
          <w:lang w:eastAsia="it-IT"/>
        </w:rPr>
        <w:t>:</w:t>
      </w:r>
      <w:r w:rsidRPr="00B71B94">
        <w:rPr>
          <w:rFonts w:eastAsia="MS Mincho"/>
          <w:b/>
          <w:bCs/>
          <w:i/>
          <w:iCs/>
          <w:kern w:val="0"/>
          <w:lang w:eastAsia="it-IT"/>
        </w:rPr>
        <w:t>_</w:t>
      </w:r>
      <w:proofErr w:type="gramEnd"/>
      <w:r w:rsidRPr="00B71B94">
        <w:rPr>
          <w:rFonts w:eastAsia="MS Mincho"/>
          <w:b/>
          <w:bCs/>
          <w:i/>
          <w:iCs/>
          <w:kern w:val="0"/>
          <w:lang w:eastAsia="it-IT"/>
        </w:rPr>
        <w:t>_________________________________________</w:t>
      </w:r>
    </w:p>
    <w:p w14:paraId="75059F6E" w14:textId="77777777" w:rsidR="00B71B94" w:rsidRDefault="00B71B94" w:rsidP="00B71B94">
      <w:pPr>
        <w:suppressAutoHyphens w:val="0"/>
        <w:spacing w:line="240" w:lineRule="auto"/>
        <w:rPr>
          <w:rFonts w:eastAsia="MS Mincho"/>
          <w:b/>
          <w:bCs/>
          <w:i/>
          <w:iCs/>
          <w:kern w:val="0"/>
          <w:lang w:eastAsia="it-IT"/>
        </w:rPr>
      </w:pPr>
    </w:p>
    <w:p w14:paraId="73C22C5A" w14:textId="77777777" w:rsidR="00B71B94" w:rsidRDefault="00B71B94" w:rsidP="00B71B94">
      <w:pPr>
        <w:suppressAutoHyphens w:val="0"/>
        <w:spacing w:line="240" w:lineRule="auto"/>
        <w:rPr>
          <w:rFonts w:eastAsia="MS Mincho"/>
          <w:b/>
          <w:bCs/>
          <w:i/>
          <w:iCs/>
          <w:kern w:val="0"/>
          <w:lang w:eastAsia="it-IT"/>
        </w:rPr>
      </w:pPr>
    </w:p>
    <w:p w14:paraId="7B2C8063" w14:textId="77777777" w:rsidR="00B71B94" w:rsidRPr="006B08A0" w:rsidRDefault="00B71B94" w:rsidP="00B71B94">
      <w:pPr>
        <w:suppressAutoHyphens w:val="0"/>
        <w:spacing w:line="240" w:lineRule="auto"/>
        <w:rPr>
          <w:rFonts w:eastAsia="MS Mincho"/>
          <w:b/>
          <w:bCs/>
          <w:kern w:val="0"/>
          <w:lang w:eastAsia="it-IT"/>
        </w:rPr>
      </w:pPr>
      <w:r w:rsidRPr="006B08A0">
        <w:rPr>
          <w:rFonts w:eastAsia="MS Mincho"/>
          <w:b/>
          <w:bCs/>
          <w:kern w:val="0"/>
          <w:lang w:eastAsia="it-IT"/>
        </w:rPr>
        <w:t>Data</w:t>
      </w:r>
      <w:r w:rsidR="00ED2795" w:rsidRPr="006B08A0">
        <w:rPr>
          <w:rFonts w:eastAsia="MS Mincho"/>
          <w:b/>
          <w:bCs/>
          <w:kern w:val="0"/>
          <w:lang w:eastAsia="it-IT"/>
        </w:rPr>
        <w:t>_____________________</w:t>
      </w:r>
      <w:r w:rsidRPr="006B08A0">
        <w:rPr>
          <w:rFonts w:eastAsia="MS Mincho"/>
          <w:b/>
          <w:bCs/>
          <w:kern w:val="0"/>
          <w:lang w:eastAsia="it-IT"/>
        </w:rPr>
        <w:t xml:space="preserve">                                                                                                                  </w:t>
      </w:r>
    </w:p>
    <w:p w14:paraId="7546545E" w14:textId="77777777" w:rsidR="00B71B94" w:rsidRPr="006B08A0" w:rsidRDefault="00B71B94" w:rsidP="00B71B94">
      <w:pPr>
        <w:suppressAutoHyphens w:val="0"/>
        <w:spacing w:line="240" w:lineRule="auto"/>
        <w:rPr>
          <w:rFonts w:eastAsia="MS Mincho"/>
          <w:b/>
          <w:bCs/>
          <w:kern w:val="0"/>
          <w:lang w:eastAsia="it-IT"/>
        </w:rPr>
      </w:pPr>
    </w:p>
    <w:p w14:paraId="5FFDE53F" w14:textId="0301B2FC" w:rsidR="0015408E" w:rsidRDefault="00B71B94" w:rsidP="0015408E">
      <w:pPr>
        <w:autoSpaceDE w:val="0"/>
        <w:autoSpaceDN w:val="0"/>
        <w:adjustRightInd w:val="0"/>
        <w:spacing w:line="360" w:lineRule="auto"/>
        <w:ind w:left="4963"/>
        <w:contextualSpacing/>
        <w:jc w:val="center"/>
      </w:pPr>
      <w:r w:rsidRPr="006B08A0">
        <w:rPr>
          <w:rFonts w:eastAsia="MS Mincho"/>
          <w:b/>
          <w:bCs/>
          <w:kern w:val="0"/>
          <w:lang w:eastAsia="it-IT"/>
        </w:rPr>
        <w:tab/>
      </w:r>
      <w:r w:rsidRPr="006B08A0">
        <w:rPr>
          <w:rFonts w:eastAsia="MS Mincho"/>
          <w:b/>
          <w:bCs/>
          <w:kern w:val="0"/>
          <w:lang w:eastAsia="it-IT"/>
        </w:rPr>
        <w:tab/>
      </w:r>
      <w:r w:rsidRPr="006B08A0">
        <w:rPr>
          <w:rFonts w:eastAsia="MS Mincho"/>
          <w:b/>
          <w:bCs/>
          <w:kern w:val="0"/>
          <w:lang w:eastAsia="it-IT"/>
        </w:rPr>
        <w:tab/>
      </w:r>
      <w:r w:rsidRPr="006B08A0">
        <w:rPr>
          <w:rFonts w:eastAsia="MS Mincho"/>
          <w:b/>
          <w:bCs/>
          <w:kern w:val="0"/>
          <w:lang w:eastAsia="it-IT"/>
        </w:rPr>
        <w:tab/>
      </w:r>
      <w:r w:rsidRPr="006B08A0">
        <w:rPr>
          <w:rFonts w:eastAsia="MS Mincho"/>
          <w:b/>
          <w:bCs/>
          <w:kern w:val="0"/>
          <w:lang w:eastAsia="it-IT"/>
        </w:rPr>
        <w:tab/>
      </w:r>
      <w:r w:rsidRPr="006B08A0">
        <w:rPr>
          <w:rFonts w:eastAsia="MS Mincho"/>
          <w:b/>
          <w:bCs/>
          <w:kern w:val="0"/>
          <w:lang w:eastAsia="it-IT"/>
        </w:rPr>
        <w:tab/>
      </w:r>
      <w:r w:rsidRPr="006B08A0">
        <w:rPr>
          <w:rFonts w:eastAsia="MS Mincho"/>
          <w:b/>
          <w:bCs/>
          <w:kern w:val="0"/>
          <w:lang w:eastAsia="it-IT"/>
        </w:rPr>
        <w:tab/>
      </w:r>
      <w:r w:rsidR="0015408E">
        <w:t xml:space="preserve">                                                                                                   </w:t>
      </w:r>
      <w:bookmarkStart w:id="18" w:name="_Hlk194931731"/>
      <w:r w:rsidR="0015408E">
        <w:t>Firma digitale del Legale Rappresentante</w:t>
      </w:r>
      <w:bookmarkEnd w:id="18"/>
      <w:r w:rsidR="0015408E">
        <w:rPr>
          <w:rStyle w:val="FootnoteReference"/>
        </w:rPr>
        <w:footnoteReference w:id="9"/>
      </w:r>
    </w:p>
    <w:p w14:paraId="2A509E6B" w14:textId="77777777" w:rsidR="0015408E" w:rsidRDefault="0015408E" w:rsidP="0015408E">
      <w:pPr>
        <w:autoSpaceDE w:val="0"/>
        <w:autoSpaceDN w:val="0"/>
        <w:adjustRightInd w:val="0"/>
        <w:spacing w:line="360" w:lineRule="auto"/>
        <w:ind w:left="1080"/>
      </w:pPr>
    </w:p>
    <w:p w14:paraId="71DA445D" w14:textId="77777777" w:rsidR="0015408E" w:rsidRPr="000D4365" w:rsidRDefault="0015408E" w:rsidP="0015408E">
      <w:pPr>
        <w:autoSpaceDE w:val="0"/>
        <w:autoSpaceDN w:val="0"/>
        <w:adjustRightInd w:val="0"/>
        <w:spacing w:line="360" w:lineRule="auto"/>
        <w:ind w:left="5334" w:firstLine="338"/>
      </w:pPr>
      <w:r>
        <w:t>_________________________________</w:t>
      </w:r>
    </w:p>
    <w:p w14:paraId="5D7D874A" w14:textId="77777777" w:rsidR="0015408E" w:rsidRDefault="0015408E" w:rsidP="0015408E">
      <w:pPr>
        <w:autoSpaceDE w:val="0"/>
        <w:autoSpaceDN w:val="0"/>
        <w:adjustRightInd w:val="0"/>
        <w:spacing w:line="360" w:lineRule="auto"/>
        <w:contextualSpacing/>
        <w:jc w:val="center"/>
        <w:rPr>
          <w:rFonts w:eastAsia="Arial"/>
          <w:b/>
          <w:bCs/>
          <w:color w:val="C00000"/>
          <w:kern w:val="28"/>
          <w:sz w:val="22"/>
          <w:szCs w:val="22"/>
          <w:u w:color="548DD4"/>
          <w:bdr w:val="nil"/>
        </w:rPr>
      </w:pPr>
    </w:p>
    <w:p w14:paraId="2F5D1F66" w14:textId="33BC041D" w:rsidR="008E3221" w:rsidRDefault="008E3221" w:rsidP="0015408E">
      <w:pPr>
        <w:suppressAutoHyphens w:val="0"/>
        <w:spacing w:line="240" w:lineRule="auto"/>
        <w:rPr>
          <w:rFonts w:eastAsia="MS Mincho"/>
          <w:b/>
          <w:bCs/>
          <w:i/>
          <w:iCs/>
          <w:kern w:val="0"/>
          <w:lang w:eastAsia="it-IT"/>
        </w:rPr>
      </w:pPr>
    </w:p>
    <w:p w14:paraId="79BC578E" w14:textId="77777777" w:rsidR="001B79A6" w:rsidRDefault="001B79A6" w:rsidP="0015408E">
      <w:pPr>
        <w:suppressAutoHyphens w:val="0"/>
        <w:spacing w:line="240" w:lineRule="auto"/>
        <w:rPr>
          <w:rFonts w:eastAsia="MS Mincho"/>
          <w:b/>
          <w:bCs/>
          <w:i/>
          <w:iCs/>
          <w:kern w:val="0"/>
          <w:lang w:eastAsia="it-IT"/>
        </w:rPr>
      </w:pPr>
    </w:p>
    <w:p w14:paraId="13DA5873" w14:textId="77777777" w:rsidR="001B79A6" w:rsidRDefault="001B79A6" w:rsidP="0015408E">
      <w:pPr>
        <w:suppressAutoHyphens w:val="0"/>
        <w:spacing w:line="240" w:lineRule="auto"/>
        <w:rPr>
          <w:rFonts w:eastAsia="MS Mincho"/>
          <w:b/>
          <w:bCs/>
          <w:i/>
          <w:iCs/>
          <w:kern w:val="0"/>
          <w:lang w:eastAsia="it-IT"/>
        </w:rPr>
      </w:pPr>
    </w:p>
    <w:p w14:paraId="228A56FC" w14:textId="77777777" w:rsidR="008E3221" w:rsidRDefault="008E3221" w:rsidP="005A5800">
      <w:pPr>
        <w:suppressAutoHyphens w:val="0"/>
        <w:spacing w:line="240" w:lineRule="auto"/>
        <w:jc w:val="center"/>
        <w:rPr>
          <w:rFonts w:eastAsia="MS Mincho"/>
          <w:b/>
          <w:bCs/>
          <w:i/>
          <w:iCs/>
          <w:kern w:val="0"/>
          <w:lang w:eastAsia="it-IT"/>
        </w:rPr>
      </w:pPr>
    </w:p>
    <w:p w14:paraId="49E8C8B9" w14:textId="7F4D42C2" w:rsidR="006B08A0" w:rsidRPr="001B79A6" w:rsidRDefault="00E978F3" w:rsidP="00230E7A">
      <w:pPr>
        <w:suppressAutoHyphens w:val="0"/>
        <w:spacing w:line="240" w:lineRule="auto"/>
        <w:rPr>
          <w:rFonts w:eastAsia="MS Mincho"/>
          <w:b/>
          <w:bCs/>
          <w:i/>
          <w:iCs/>
          <w:kern w:val="0"/>
          <w:sz w:val="22"/>
          <w:szCs w:val="22"/>
          <w:lang w:eastAsia="it-IT"/>
        </w:rPr>
      </w:pPr>
      <w:bookmarkStart w:id="19" w:name="_Hlk194931749"/>
      <w:r w:rsidRPr="001B79A6">
        <w:rPr>
          <w:rFonts w:eastAsia="MS Mincho"/>
          <w:b/>
          <w:bCs/>
          <w:i/>
          <w:iCs/>
          <w:kern w:val="0"/>
          <w:sz w:val="22"/>
          <w:szCs w:val="22"/>
          <w:lang w:eastAsia="it-IT"/>
        </w:rPr>
        <w:t>N.B.: in caso di ATS non costituita, a</w:t>
      </w:r>
      <w:r w:rsidR="00230E7A" w:rsidRPr="001B79A6">
        <w:rPr>
          <w:rFonts w:eastAsia="MS Mincho"/>
          <w:b/>
          <w:bCs/>
          <w:i/>
          <w:iCs/>
          <w:kern w:val="0"/>
          <w:sz w:val="22"/>
          <w:szCs w:val="22"/>
          <w:lang w:eastAsia="it-IT"/>
        </w:rPr>
        <w:t>i sensi del art.9 punto 3 dell’Avviso, 3, i documenti che costituiscono la DCT – Domanda (Allegato 1), Piano Strategico (</w:t>
      </w:r>
      <w:r w:rsidR="007068A9" w:rsidRPr="001B79A6">
        <w:rPr>
          <w:rFonts w:eastAsia="MS Mincho"/>
          <w:b/>
          <w:bCs/>
          <w:i/>
          <w:iCs/>
          <w:kern w:val="0"/>
          <w:sz w:val="22"/>
          <w:szCs w:val="22"/>
          <w:lang w:eastAsia="it-IT"/>
        </w:rPr>
        <w:t>Allegato 2</w:t>
      </w:r>
      <w:r w:rsidR="00230E7A" w:rsidRPr="001B79A6">
        <w:rPr>
          <w:rFonts w:eastAsia="MS Mincho"/>
          <w:b/>
          <w:bCs/>
          <w:i/>
          <w:iCs/>
          <w:kern w:val="0"/>
          <w:sz w:val="22"/>
          <w:szCs w:val="22"/>
          <w:lang w:eastAsia="it-IT"/>
        </w:rPr>
        <w:t>) e gli allegati - vanno firmati da tutti i componenti della costituenda ATS, pena la non ammissibilità della domanda di finanziamento</w:t>
      </w:r>
      <w:bookmarkEnd w:id="19"/>
      <w:r w:rsidR="007068A9" w:rsidRPr="001B79A6">
        <w:rPr>
          <w:rFonts w:eastAsia="MS Mincho"/>
          <w:b/>
          <w:bCs/>
          <w:i/>
          <w:iCs/>
          <w:kern w:val="0"/>
          <w:sz w:val="22"/>
          <w:szCs w:val="22"/>
          <w:lang w:eastAsia="it-IT"/>
        </w:rPr>
        <w:t>.</w:t>
      </w:r>
    </w:p>
    <w:sectPr w:rsidR="006B08A0" w:rsidRPr="001B79A6" w:rsidSect="003A19D4">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pgMar w:top="1418" w:right="991" w:bottom="1134" w:left="1134" w:header="539" w:footer="3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21ACA" w14:textId="77777777" w:rsidR="005A306D" w:rsidRDefault="005A306D">
      <w:pPr>
        <w:spacing w:line="240" w:lineRule="auto"/>
      </w:pPr>
      <w:r>
        <w:separator/>
      </w:r>
    </w:p>
  </w:endnote>
  <w:endnote w:type="continuationSeparator" w:id="0">
    <w:p w14:paraId="3721C4D0" w14:textId="77777777" w:rsidR="005A306D" w:rsidRDefault="005A30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Segoe UI Symbol"/>
    <w:charset w:val="00"/>
    <w:family w:val="auto"/>
    <w:pitch w:val="variable"/>
    <w:sig w:usb0="800000AF" w:usb1="1001ECEA"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Noto Sans Symbols">
    <w:altName w:val="Calibri"/>
    <w:panose1 w:val="00000000000000000000"/>
    <w:charset w:val="00"/>
    <w:family w:val="auto"/>
    <w:notTrueType/>
    <w:pitch w:val="default"/>
    <w:sig w:usb0="00000003" w:usb1="00000000" w:usb2="00000000" w:usb3="00000000" w:csb0="00000001" w:csb1="00000000"/>
  </w:font>
  <w:font w:name="&quot;Times New Roman&quot;,serif">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helley-AllegroScrip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font299">
    <w:altName w:val="Times New Roman"/>
    <w:panose1 w:val="00000000000000000000"/>
    <w:charset w:val="00"/>
    <w:family w:val="roman"/>
    <w:notTrueType/>
    <w:pitch w:val="default"/>
    <w:sig w:usb0="00000003" w:usb1="00000000" w:usb2="00000000" w:usb3="00000000" w:csb0="00000001" w:csb1="00000000"/>
  </w:font>
  <w:font w:name="Liberation Serif">
    <w:charset w:val="00"/>
    <w:family w:val="roman"/>
    <w:pitch w:val="variable"/>
    <w:sig w:usb0="E0000AFF" w:usb1="500078FF" w:usb2="00000021" w:usb3="00000000" w:csb0="000001BF" w:csb1="00000000"/>
  </w:font>
  <w:font w:name="EUAlbertina">
    <w:altName w:val="Cambri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Bold">
    <w:altName w:val="Trebuchet MS"/>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6C504" w14:textId="77777777" w:rsidR="001B32F7" w:rsidRDefault="001B32F7"/>
  <w:p w14:paraId="4AB10E2F" w14:textId="77777777" w:rsidR="001B32F7" w:rsidRDefault="001B32F7"/>
  <w:p w14:paraId="0579F1DA" w14:textId="77777777" w:rsidR="001B32F7" w:rsidRDefault="001B32F7"/>
  <w:p w14:paraId="323FE454" w14:textId="77777777" w:rsidR="001B32F7" w:rsidRDefault="001B32F7"/>
  <w:p w14:paraId="582743D4" w14:textId="77777777" w:rsidR="001B32F7" w:rsidRDefault="001B32F7"/>
  <w:p w14:paraId="756209A2" w14:textId="77777777" w:rsidR="001B32F7" w:rsidRDefault="001B32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781C" w14:textId="77777777" w:rsidR="001B32F7" w:rsidRDefault="001B32F7" w:rsidP="00384205">
    <w:pPr>
      <w:pStyle w:val="Footer"/>
      <w:jc w:val="center"/>
      <w:rPr>
        <w:rFonts w:ascii="Arial" w:hAnsi="Arial" w:cs="Arial"/>
        <w:color w:val="0070C0"/>
        <w:sz w:val="16"/>
        <w:szCs w:val="16"/>
      </w:rPr>
    </w:pPr>
    <w:r w:rsidRPr="00905578">
      <w:rPr>
        <w:noProof/>
      </w:rPr>
      <w:drawing>
        <wp:inline distT="0" distB="0" distL="0" distR="0" wp14:anchorId="49F5567E" wp14:editId="6403EADA">
          <wp:extent cx="3962400" cy="472440"/>
          <wp:effectExtent l="0" t="0" r="0" b="0"/>
          <wp:docPr id="1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472440"/>
                  </a:xfrm>
                  <a:prstGeom prst="rect">
                    <a:avLst/>
                  </a:prstGeom>
                  <a:noFill/>
                  <a:ln>
                    <a:noFill/>
                  </a:ln>
                </pic:spPr>
              </pic:pic>
            </a:graphicData>
          </a:graphic>
        </wp:inline>
      </w:drawing>
    </w:r>
  </w:p>
  <w:p w14:paraId="77639625" w14:textId="77777777" w:rsidR="001B32F7" w:rsidRPr="00976A46" w:rsidRDefault="001B32F7" w:rsidP="006C6E14">
    <w:pPr>
      <w:pStyle w:val="Footer"/>
      <w:tabs>
        <w:tab w:val="right" w:pos="9638"/>
      </w:tabs>
      <w:ind w:left="1701"/>
      <w:jc w:val="right"/>
      <w:rPr>
        <w:color w:val="C00000"/>
      </w:rPr>
    </w:pPr>
    <w:r w:rsidRPr="00E978F3">
      <w:rPr>
        <w:rFonts w:ascii="Arial" w:eastAsia="Calibri" w:hAnsi="Arial" w:cs="Arial"/>
        <w:color w:val="0070C0"/>
        <w:sz w:val="16"/>
        <w:szCs w:val="16"/>
        <w:u w:color="000000"/>
        <w:bdr w:val="nil"/>
        <w:lang w:eastAsia="it-IT"/>
      </w:rPr>
      <w:t xml:space="preserve">pag. </w:t>
    </w:r>
    <w:r w:rsidRPr="00E978F3">
      <w:rPr>
        <w:rFonts w:ascii="Arial" w:eastAsia="Calibri" w:hAnsi="Arial" w:cs="Arial"/>
        <w:color w:val="0070C0"/>
        <w:sz w:val="16"/>
        <w:szCs w:val="16"/>
        <w:u w:color="000000"/>
        <w:bdr w:val="nil"/>
        <w:lang w:eastAsia="it-IT"/>
      </w:rPr>
      <w:fldChar w:fldCharType="begin"/>
    </w:r>
    <w:r w:rsidRPr="00E978F3">
      <w:rPr>
        <w:rFonts w:ascii="Arial" w:eastAsia="Calibri" w:hAnsi="Arial" w:cs="Arial"/>
        <w:color w:val="0070C0"/>
        <w:sz w:val="16"/>
        <w:szCs w:val="16"/>
        <w:u w:color="000000"/>
        <w:bdr w:val="nil"/>
        <w:lang w:eastAsia="it-IT"/>
      </w:rPr>
      <w:instrText xml:space="preserve"> PAGE </w:instrText>
    </w:r>
    <w:r w:rsidRPr="00E978F3">
      <w:rPr>
        <w:rFonts w:ascii="Arial" w:eastAsia="Calibri" w:hAnsi="Arial" w:cs="Arial"/>
        <w:color w:val="0070C0"/>
        <w:sz w:val="16"/>
        <w:szCs w:val="16"/>
        <w:u w:color="000000"/>
        <w:bdr w:val="nil"/>
        <w:lang w:eastAsia="it-IT"/>
      </w:rPr>
      <w:fldChar w:fldCharType="separate"/>
    </w:r>
    <w:r w:rsidRPr="00E978F3">
      <w:rPr>
        <w:rFonts w:ascii="Arial" w:eastAsia="Calibri" w:hAnsi="Arial" w:cs="Arial"/>
        <w:color w:val="0070C0"/>
        <w:sz w:val="16"/>
        <w:szCs w:val="16"/>
        <w:u w:color="000000"/>
        <w:bdr w:val="nil"/>
        <w:lang w:eastAsia="it-IT"/>
      </w:rPr>
      <w:t>52</w:t>
    </w:r>
    <w:r w:rsidRPr="00E978F3">
      <w:rPr>
        <w:rFonts w:ascii="Arial" w:eastAsia="Calibri" w:hAnsi="Arial" w:cs="Arial"/>
        <w:color w:val="0070C0"/>
        <w:sz w:val="16"/>
        <w:szCs w:val="16"/>
        <w:u w:color="000000"/>
        <w:bdr w:val="nil"/>
        <w:lang w:eastAsia="it-IT"/>
      </w:rPr>
      <w:fldChar w:fldCharType="end"/>
    </w:r>
    <w:r w:rsidRPr="00E978F3">
      <w:rPr>
        <w:rFonts w:ascii="Arial" w:eastAsia="Calibri" w:hAnsi="Arial" w:cs="Arial"/>
        <w:color w:val="0070C0"/>
        <w:sz w:val="16"/>
        <w:szCs w:val="16"/>
        <w:u w:color="000000"/>
        <w:bdr w:val="nil"/>
        <w:lang w:eastAsia="it-IT"/>
      </w:rPr>
      <w:t xml:space="preserve"> di</w:t>
    </w:r>
    <w:r w:rsidRPr="00976A46">
      <w:rPr>
        <w:rFonts w:ascii="Arial" w:hAnsi="Arial" w:cs="Arial"/>
        <w:color w:val="C00000"/>
        <w:sz w:val="16"/>
        <w:szCs w:val="16"/>
      </w:rPr>
      <w:t xml:space="preserve"> </w:t>
    </w:r>
    <w:r w:rsidRPr="00E978F3">
      <w:rPr>
        <w:rFonts w:ascii="Arial" w:eastAsia="Calibri" w:hAnsi="Arial" w:cs="Arial"/>
        <w:color w:val="0070C0"/>
        <w:sz w:val="16"/>
        <w:szCs w:val="16"/>
        <w:u w:color="000000"/>
        <w:bdr w:val="nil"/>
        <w:lang w:eastAsia="it-IT"/>
      </w:rPr>
      <w:fldChar w:fldCharType="begin"/>
    </w:r>
    <w:r w:rsidRPr="00E978F3">
      <w:rPr>
        <w:rFonts w:ascii="Arial" w:eastAsia="Calibri" w:hAnsi="Arial" w:cs="Arial"/>
        <w:color w:val="0070C0"/>
        <w:sz w:val="16"/>
        <w:szCs w:val="16"/>
        <w:u w:color="000000"/>
        <w:bdr w:val="nil"/>
        <w:lang w:eastAsia="it-IT"/>
      </w:rPr>
      <w:instrText xml:space="preserve"> NUMPAGES \* ARABIC </w:instrText>
    </w:r>
    <w:r w:rsidRPr="00E978F3">
      <w:rPr>
        <w:rFonts w:ascii="Arial" w:eastAsia="Calibri" w:hAnsi="Arial" w:cs="Arial"/>
        <w:color w:val="0070C0"/>
        <w:sz w:val="16"/>
        <w:szCs w:val="16"/>
        <w:u w:color="000000"/>
        <w:bdr w:val="nil"/>
        <w:lang w:eastAsia="it-IT"/>
      </w:rPr>
      <w:fldChar w:fldCharType="separate"/>
    </w:r>
    <w:r w:rsidRPr="00E978F3">
      <w:rPr>
        <w:rFonts w:ascii="Arial" w:eastAsia="Calibri" w:hAnsi="Arial" w:cs="Arial"/>
        <w:color w:val="0070C0"/>
        <w:sz w:val="16"/>
        <w:szCs w:val="16"/>
        <w:u w:color="000000"/>
        <w:bdr w:val="nil"/>
        <w:lang w:eastAsia="it-IT"/>
      </w:rPr>
      <w:t>59</w:t>
    </w:r>
    <w:r w:rsidRPr="00E978F3">
      <w:rPr>
        <w:rFonts w:ascii="Arial" w:eastAsia="Calibri" w:hAnsi="Arial" w:cs="Arial"/>
        <w:color w:val="0070C0"/>
        <w:sz w:val="16"/>
        <w:szCs w:val="16"/>
        <w:u w:color="000000"/>
        <w:bdr w:val="nil"/>
        <w:lang w:eastAsia="it-IT"/>
      </w:rPr>
      <w:fldChar w:fldCharType="end"/>
    </w:r>
  </w:p>
  <w:p w14:paraId="428410B0" w14:textId="77777777" w:rsidR="001B32F7" w:rsidRPr="00E978F3" w:rsidRDefault="001B32F7" w:rsidP="00E978F3">
    <w:pPr>
      <w:pStyle w:val="Footer"/>
      <w:pBdr>
        <w:top w:val="nil"/>
        <w:left w:val="nil"/>
        <w:bottom w:val="nil"/>
        <w:right w:val="nil"/>
        <w:between w:val="nil"/>
        <w:bar w:val="nil"/>
      </w:pBdr>
      <w:tabs>
        <w:tab w:val="center" w:pos="4819"/>
        <w:tab w:val="right" w:pos="9638"/>
      </w:tabs>
      <w:jc w:val="right"/>
      <w:rPr>
        <w:rFonts w:ascii="Arial" w:eastAsia="Calibri" w:hAnsi="Arial" w:cs="Arial"/>
        <w:color w:val="0070C0"/>
        <w:sz w:val="16"/>
        <w:szCs w:val="16"/>
        <w:u w:color="000000"/>
        <w:bdr w:val="nil"/>
        <w:lang w:eastAsia="it-IT"/>
      </w:rPr>
    </w:pPr>
  </w:p>
  <w:p w14:paraId="5F810488" w14:textId="77777777" w:rsidR="001B32F7" w:rsidRDefault="001B32F7"/>
  <w:p w14:paraId="7397B204" w14:textId="77777777" w:rsidR="001B32F7" w:rsidRDefault="001B32F7"/>
  <w:p w14:paraId="1D9530C7" w14:textId="77777777" w:rsidR="001B32F7" w:rsidRDefault="001B32F7"/>
  <w:p w14:paraId="7F7CF65D" w14:textId="77777777" w:rsidR="001B32F7" w:rsidRDefault="001B32F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5606D" w14:textId="77777777" w:rsidR="001B32F7" w:rsidRDefault="001B32F7">
    <w:pPr>
      <w:pStyle w:val="Footer"/>
      <w:jc w:val="right"/>
      <w:rPr>
        <w:rFonts w:ascii="Arial" w:hAnsi="Arial" w:cs="Arial"/>
        <w:color w:val="0070C0"/>
        <w:sz w:val="16"/>
        <w:szCs w:val="16"/>
      </w:rPr>
    </w:pPr>
  </w:p>
  <w:p w14:paraId="4C712CF5" w14:textId="77777777" w:rsidR="001B32F7" w:rsidRDefault="001B32F7">
    <w:pPr>
      <w:pStyle w:val="Footer"/>
      <w:jc w:val="right"/>
    </w:pPr>
    <w:r>
      <w:rPr>
        <w:rFonts w:ascii="Arial" w:hAnsi="Arial" w:cs="Arial"/>
        <w:color w:val="0070C0"/>
        <w:sz w:val="16"/>
        <w:szCs w:val="16"/>
      </w:rPr>
      <w:t xml:space="preserve">pag. </w:t>
    </w:r>
    <w:r>
      <w:rPr>
        <w:rFonts w:ascii="Arial" w:hAnsi="Arial" w:cs="Arial"/>
        <w:b/>
        <w:bCs/>
        <w:color w:val="0070C0"/>
        <w:sz w:val="16"/>
        <w:szCs w:val="16"/>
      </w:rPr>
      <w:fldChar w:fldCharType="begin"/>
    </w:r>
    <w:r>
      <w:rPr>
        <w:rFonts w:ascii="Arial" w:hAnsi="Arial" w:cs="Arial"/>
        <w:b/>
        <w:bCs/>
        <w:color w:val="0070C0"/>
        <w:sz w:val="16"/>
        <w:szCs w:val="16"/>
      </w:rPr>
      <w:instrText xml:space="preserve"> PAGE </w:instrText>
    </w:r>
    <w:r>
      <w:rPr>
        <w:rFonts w:ascii="Arial" w:hAnsi="Arial" w:cs="Arial"/>
        <w:b/>
        <w:bCs/>
        <w:color w:val="0070C0"/>
        <w:sz w:val="16"/>
        <w:szCs w:val="16"/>
      </w:rPr>
      <w:fldChar w:fldCharType="separate"/>
    </w:r>
    <w:r>
      <w:rPr>
        <w:rFonts w:ascii="Arial" w:hAnsi="Arial" w:cs="Arial"/>
        <w:b/>
        <w:bCs/>
        <w:noProof/>
        <w:color w:val="0070C0"/>
        <w:sz w:val="16"/>
        <w:szCs w:val="16"/>
      </w:rPr>
      <w:t>2</w:t>
    </w:r>
    <w:r>
      <w:rPr>
        <w:rFonts w:ascii="Arial" w:hAnsi="Arial" w:cs="Arial"/>
        <w:b/>
        <w:bCs/>
        <w:color w:val="0070C0"/>
        <w:sz w:val="16"/>
        <w:szCs w:val="16"/>
      </w:rPr>
      <w:fldChar w:fldCharType="end"/>
    </w:r>
    <w:r>
      <w:rPr>
        <w:rFonts w:ascii="Arial" w:hAnsi="Arial" w:cs="Arial"/>
        <w:color w:val="0070C0"/>
        <w:sz w:val="16"/>
        <w:szCs w:val="16"/>
      </w:rPr>
      <w:t xml:space="preserve"> di </w:t>
    </w:r>
    <w:r>
      <w:rPr>
        <w:rFonts w:ascii="Arial" w:hAnsi="Arial" w:cs="Arial"/>
        <w:b/>
        <w:bCs/>
        <w:color w:val="0070C0"/>
        <w:sz w:val="16"/>
        <w:szCs w:val="16"/>
      </w:rPr>
      <w:fldChar w:fldCharType="begin"/>
    </w:r>
    <w:r>
      <w:rPr>
        <w:rFonts w:ascii="Arial" w:hAnsi="Arial" w:cs="Arial"/>
        <w:b/>
        <w:bCs/>
        <w:color w:val="0070C0"/>
        <w:sz w:val="16"/>
        <w:szCs w:val="16"/>
      </w:rPr>
      <w:instrText xml:space="preserve"> NUMPAGES \* ARABIC </w:instrText>
    </w:r>
    <w:r>
      <w:rPr>
        <w:rFonts w:ascii="Arial" w:hAnsi="Arial" w:cs="Arial"/>
        <w:b/>
        <w:bCs/>
        <w:color w:val="0070C0"/>
        <w:sz w:val="16"/>
        <w:szCs w:val="16"/>
      </w:rPr>
      <w:fldChar w:fldCharType="separate"/>
    </w:r>
    <w:r>
      <w:rPr>
        <w:rFonts w:ascii="Arial" w:hAnsi="Arial" w:cs="Arial"/>
        <w:b/>
        <w:bCs/>
        <w:noProof/>
        <w:color w:val="0070C0"/>
        <w:sz w:val="16"/>
        <w:szCs w:val="16"/>
      </w:rPr>
      <w:t>118</w:t>
    </w:r>
    <w:r>
      <w:rPr>
        <w:rFonts w:ascii="Arial" w:hAnsi="Arial" w:cs="Arial"/>
        <w:b/>
        <w:bCs/>
        <w:color w:val="0070C0"/>
        <w:sz w:val="16"/>
        <w:szCs w:val="16"/>
      </w:rPr>
      <w:fldChar w:fldCharType="end"/>
    </w:r>
  </w:p>
  <w:p w14:paraId="2CD69A7B" w14:textId="77777777" w:rsidR="001B32F7" w:rsidRDefault="001B32F7">
    <w:pPr>
      <w:pStyle w:val="Commentaire"/>
      <w:spacing w:after="0"/>
      <w:ind w:right="360"/>
      <w:jc w:val="center"/>
    </w:pPr>
    <w:r w:rsidRPr="00737D29">
      <w:rPr>
        <w:rFonts w:ascii="Arial" w:hAnsi="Arial" w:cs="Arial"/>
        <w:noProof/>
        <w:color w:val="0070C0"/>
        <w:sz w:val="16"/>
        <w:szCs w:val="16"/>
        <w:lang w:val="it-IT" w:eastAsia="it-IT"/>
      </w:rPr>
      <w:drawing>
        <wp:inline distT="0" distB="0" distL="0" distR="0" wp14:anchorId="73F10BB8" wp14:editId="015B8730">
          <wp:extent cx="4671060" cy="662940"/>
          <wp:effectExtent l="0" t="0" r="0" b="0"/>
          <wp:docPr id="16" name="Immagine 100588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0588431"/>
                  <pic:cNvPicPr>
                    <a:picLocks noChangeAspect="1" noChangeArrowheads="1"/>
                  </pic:cNvPicPr>
                </pic:nvPicPr>
                <pic:blipFill>
                  <a:blip r:embed="rId1">
                    <a:extLst>
                      <a:ext uri="{28A0092B-C50C-407E-A947-70E740481C1C}">
                        <a14:useLocalDpi xmlns:a14="http://schemas.microsoft.com/office/drawing/2010/main" val="0"/>
                      </a:ext>
                    </a:extLst>
                  </a:blip>
                  <a:srcRect l="-41" t="-188" r="-41" b="-188"/>
                  <a:stretch>
                    <a:fillRect/>
                  </a:stretch>
                </pic:blipFill>
                <pic:spPr bwMode="auto">
                  <a:xfrm>
                    <a:off x="0" y="0"/>
                    <a:ext cx="4671060" cy="662940"/>
                  </a:xfrm>
                  <a:prstGeom prst="rect">
                    <a:avLst/>
                  </a:prstGeom>
                  <a:solidFill>
                    <a:srgbClr val="FFFFFF"/>
                  </a:solidFill>
                  <a:ln>
                    <a:noFill/>
                  </a:ln>
                </pic:spPr>
              </pic:pic>
            </a:graphicData>
          </a:graphic>
        </wp:inline>
      </w:drawing>
    </w:r>
  </w:p>
  <w:p w14:paraId="3FF1349B" w14:textId="77777777" w:rsidR="001B32F7" w:rsidRDefault="001B32F7"/>
  <w:p w14:paraId="237BE292" w14:textId="77777777" w:rsidR="001B32F7" w:rsidRDefault="001B32F7"/>
  <w:p w14:paraId="62AFC0B8" w14:textId="77777777" w:rsidR="001B32F7" w:rsidRDefault="001B32F7"/>
  <w:p w14:paraId="0B815034" w14:textId="77777777" w:rsidR="001B32F7" w:rsidRDefault="001B32F7"/>
  <w:p w14:paraId="7AEE89F1" w14:textId="77777777" w:rsidR="001B32F7" w:rsidRDefault="001B32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3F59F" w14:textId="77777777" w:rsidR="005A306D" w:rsidRDefault="005A306D">
      <w:pPr>
        <w:spacing w:line="240" w:lineRule="auto"/>
      </w:pPr>
      <w:r>
        <w:separator/>
      </w:r>
    </w:p>
  </w:footnote>
  <w:footnote w:type="continuationSeparator" w:id="0">
    <w:p w14:paraId="4B56C4A7" w14:textId="77777777" w:rsidR="005A306D" w:rsidRDefault="005A306D">
      <w:pPr>
        <w:spacing w:line="240" w:lineRule="auto"/>
      </w:pPr>
      <w:r>
        <w:continuationSeparator/>
      </w:r>
    </w:p>
  </w:footnote>
  <w:footnote w:id="1">
    <w:p w14:paraId="2F5DDAEF" w14:textId="77777777" w:rsidR="001B32F7" w:rsidRDefault="001B32F7">
      <w:pPr>
        <w:pStyle w:val="FootnoteText"/>
      </w:pPr>
      <w:r w:rsidRPr="00FD4CDD">
        <w:rPr>
          <w:rStyle w:val="FootnoteReference"/>
          <w:rFonts w:ascii="Arial" w:hAnsi="Arial" w:cs="Arial"/>
          <w:sz w:val="16"/>
          <w:szCs w:val="16"/>
        </w:rPr>
        <w:footnoteRef/>
      </w:r>
      <w:r w:rsidRPr="00FD4CDD">
        <w:rPr>
          <w:rFonts w:ascii="Arial" w:hAnsi="Arial" w:cs="Arial"/>
          <w:sz w:val="16"/>
          <w:szCs w:val="16"/>
        </w:rPr>
        <w:t xml:space="preserve"> Replicare nel caso di partecipazione di altre agenzi</w:t>
      </w:r>
      <w:r>
        <w:rPr>
          <w:rFonts w:ascii="Arial" w:hAnsi="Arial" w:cs="Arial"/>
          <w:sz w:val="16"/>
          <w:szCs w:val="16"/>
        </w:rPr>
        <w:t xml:space="preserve">e </w:t>
      </w:r>
      <w:r w:rsidRPr="00FD4CDD">
        <w:rPr>
          <w:rFonts w:ascii="Arial" w:hAnsi="Arial" w:cs="Arial"/>
          <w:sz w:val="16"/>
          <w:szCs w:val="16"/>
        </w:rPr>
        <w:t>formative diverse dal Soggetto proponente (Capofila)</w:t>
      </w:r>
      <w:r>
        <w:rPr>
          <w:rFonts w:ascii="Arial" w:hAnsi="Arial" w:cs="Arial"/>
          <w:sz w:val="16"/>
          <w:szCs w:val="16"/>
        </w:rPr>
        <w:t>.</w:t>
      </w:r>
    </w:p>
  </w:footnote>
  <w:footnote w:id="2">
    <w:p w14:paraId="3EA4D9E4" w14:textId="77777777" w:rsidR="001B32F7" w:rsidRDefault="001B32F7">
      <w:pPr>
        <w:pStyle w:val="FootnoteText"/>
      </w:pPr>
      <w:r w:rsidRPr="00D97C51">
        <w:rPr>
          <w:rStyle w:val="FootnoteReference"/>
          <w:rFonts w:ascii="Arial" w:hAnsi="Arial" w:cs="Arial"/>
          <w:sz w:val="16"/>
          <w:szCs w:val="16"/>
        </w:rPr>
        <w:footnoteRef/>
      </w:r>
      <w:r w:rsidRPr="00D97C51">
        <w:rPr>
          <w:rFonts w:ascii="Arial" w:hAnsi="Arial" w:cs="Arial"/>
          <w:sz w:val="16"/>
          <w:szCs w:val="16"/>
        </w:rPr>
        <w:t xml:space="preserve"> Replicare in caso di partecipazione di altro Servizio per il lavoro</w:t>
      </w:r>
      <w:r>
        <w:rPr>
          <w:rFonts w:ascii="Arial" w:hAnsi="Arial" w:cs="Arial"/>
          <w:sz w:val="16"/>
          <w:szCs w:val="16"/>
        </w:rPr>
        <w:t>.</w:t>
      </w:r>
    </w:p>
  </w:footnote>
  <w:footnote w:id="3">
    <w:p w14:paraId="5547E7B7" w14:textId="40F35DF1" w:rsidR="001B32F7" w:rsidRDefault="001B32F7">
      <w:pPr>
        <w:pStyle w:val="FootnoteText"/>
      </w:pPr>
      <w:r w:rsidRPr="00FD4CDD">
        <w:rPr>
          <w:rStyle w:val="FootnoteReference"/>
          <w:rFonts w:ascii="Arial" w:hAnsi="Arial" w:cs="Arial"/>
          <w:sz w:val="16"/>
          <w:szCs w:val="16"/>
        </w:rPr>
        <w:footnoteRef/>
      </w:r>
      <w:r w:rsidRPr="00FD4CDD">
        <w:rPr>
          <w:rFonts w:ascii="Arial" w:hAnsi="Arial" w:cs="Arial"/>
          <w:sz w:val="16"/>
          <w:szCs w:val="16"/>
        </w:rPr>
        <w:t xml:space="preserve"> Ripetere schede in caso di partecipazione all’ATS di ulterior</w:t>
      </w:r>
      <w:r>
        <w:rPr>
          <w:rFonts w:ascii="Arial" w:hAnsi="Arial" w:cs="Arial"/>
          <w:sz w:val="16"/>
          <w:szCs w:val="16"/>
        </w:rPr>
        <w:t>i</w:t>
      </w:r>
      <w:r w:rsidRPr="00FD4CDD">
        <w:rPr>
          <w:rFonts w:ascii="Arial" w:hAnsi="Arial" w:cs="Arial"/>
          <w:sz w:val="16"/>
          <w:szCs w:val="16"/>
        </w:rPr>
        <w:t xml:space="preserve"> Imprese e/o Associazioni datoriali</w:t>
      </w:r>
      <w:r>
        <w:rPr>
          <w:rFonts w:ascii="Arial" w:hAnsi="Arial" w:cs="Arial"/>
          <w:sz w:val="16"/>
          <w:szCs w:val="16"/>
        </w:rPr>
        <w:t xml:space="preserve"> o altri soggetti previsti </w:t>
      </w:r>
      <w:r w:rsidRPr="00A57A5E">
        <w:rPr>
          <w:rFonts w:ascii="Arial" w:hAnsi="Arial" w:cs="Arial"/>
          <w:sz w:val="16"/>
          <w:szCs w:val="16"/>
        </w:rPr>
        <w:t>dall’avviso all’art.   6</w:t>
      </w:r>
    </w:p>
  </w:footnote>
  <w:footnote w:id="4">
    <w:p w14:paraId="42913E95" w14:textId="157C3B80" w:rsidR="001B32F7" w:rsidRPr="00AD193D" w:rsidRDefault="001B32F7" w:rsidP="00AD193D">
      <w:pPr>
        <w:rPr>
          <w:sz w:val="16"/>
          <w:szCs w:val="16"/>
        </w:rPr>
      </w:pPr>
      <w:r w:rsidRPr="00AD193D">
        <w:rPr>
          <w:rStyle w:val="FootnoteReference"/>
          <w:rFonts w:cs="Arial"/>
          <w:sz w:val="16"/>
          <w:szCs w:val="16"/>
        </w:rPr>
        <w:footnoteRef/>
      </w:r>
      <w:r w:rsidRPr="00AD193D">
        <w:rPr>
          <w:sz w:val="16"/>
          <w:szCs w:val="16"/>
        </w:rPr>
        <w:t xml:space="preserve"> </w:t>
      </w:r>
      <w:r w:rsidRPr="00E978F3">
        <w:rPr>
          <w:sz w:val="16"/>
          <w:szCs w:val="16"/>
        </w:rPr>
        <w:t>Regolamento (UE) 2021/241 del Parlamento europeo e del Consiglio del 12 febbraio 2021 che istituisce il dispositivo per la ripresa e la resilienza</w:t>
      </w:r>
      <w:r w:rsidRPr="00AD193D">
        <w:rPr>
          <w:color w:val="333333"/>
          <w:sz w:val="16"/>
          <w:szCs w:val="16"/>
        </w:rPr>
        <w:t xml:space="preserve">. Pubblicato sulla </w:t>
      </w:r>
      <w:r w:rsidRPr="00AD193D">
        <w:rPr>
          <w:sz w:val="16"/>
          <w:szCs w:val="16"/>
        </w:rPr>
        <w:t>Gazzetta ufficiale dell’Unione europea del 18.2.2021.</w:t>
      </w:r>
    </w:p>
  </w:footnote>
  <w:footnote w:id="5">
    <w:p w14:paraId="4B3384D3" w14:textId="4F4B95B4" w:rsidR="001B32F7" w:rsidRPr="00AD193D" w:rsidRDefault="001B32F7" w:rsidP="00950127">
      <w:pPr>
        <w:pStyle w:val="FootnoteText"/>
        <w:jc w:val="both"/>
        <w:rPr>
          <w:rFonts w:ascii="Arial" w:hAnsi="Arial" w:cs="Arial"/>
          <w:sz w:val="16"/>
          <w:szCs w:val="16"/>
        </w:rPr>
      </w:pPr>
      <w:r w:rsidRPr="00A57A5E">
        <w:rPr>
          <w:rStyle w:val="FootnoteReference"/>
          <w:rFonts w:ascii="Arial" w:hAnsi="Arial" w:cs="Arial"/>
          <w:sz w:val="16"/>
          <w:szCs w:val="16"/>
        </w:rPr>
        <w:footnoteRef/>
      </w:r>
      <w:r w:rsidRPr="00A57A5E">
        <w:rPr>
          <w:rFonts w:ascii="Arial" w:hAnsi="Arial" w:cs="Arial"/>
          <w:sz w:val="16"/>
          <w:szCs w:val="16"/>
        </w:rPr>
        <w:t xml:space="preserve"> Cfr. art. 2</w:t>
      </w:r>
      <w:r w:rsidR="00E978F3">
        <w:rPr>
          <w:rFonts w:ascii="Arial" w:hAnsi="Arial" w:cs="Arial"/>
          <w:sz w:val="16"/>
          <w:szCs w:val="16"/>
        </w:rPr>
        <w:t>3</w:t>
      </w:r>
      <w:r w:rsidRPr="00A57A5E">
        <w:rPr>
          <w:rFonts w:ascii="Arial" w:hAnsi="Arial" w:cs="Arial"/>
          <w:sz w:val="16"/>
          <w:szCs w:val="16"/>
        </w:rPr>
        <w:t xml:space="preserve"> dell’Avviso pubblico in oggetto.</w:t>
      </w:r>
    </w:p>
  </w:footnote>
  <w:footnote w:id="6">
    <w:p w14:paraId="701B06E7" w14:textId="77777777" w:rsidR="001B32F7" w:rsidRPr="00AD193D" w:rsidRDefault="001B32F7" w:rsidP="00E53BB2">
      <w:pPr>
        <w:rPr>
          <w:sz w:val="16"/>
          <w:szCs w:val="16"/>
        </w:rPr>
      </w:pPr>
      <w:r w:rsidRPr="00AD193D">
        <w:rPr>
          <w:rStyle w:val="Caratterinotaapidipagina"/>
          <w:sz w:val="16"/>
          <w:szCs w:val="16"/>
        </w:rPr>
        <w:footnoteRef/>
      </w:r>
      <w:r w:rsidRPr="00AD193D">
        <w:rPr>
          <w:rStyle w:val="Caratterinotaapidipagina"/>
          <w:sz w:val="16"/>
          <w:szCs w:val="16"/>
        </w:rPr>
        <w:t xml:space="preserve"> </w:t>
      </w:r>
      <w:hyperlink r:id="rId1" w:history="1">
        <w:r w:rsidRPr="00AD193D">
          <w:rPr>
            <w:sz w:val="16"/>
            <w:szCs w:val="16"/>
          </w:rPr>
          <w:t>Regolamento (UE) 2016/679 del Parlamento europeo e del Consiglio, del 27 aprile 2016</w:t>
        </w:r>
      </w:hyperlink>
      <w:r w:rsidRPr="00AD193D">
        <w:rPr>
          <w:sz w:val="16"/>
          <w:szCs w:val="16"/>
        </w:rPr>
        <w:t>, relativo alla protezione delle persone fisiche con riguardo al trattamento dei dati personali, nonché alla libera circolazione di tali dati e che abroga la direttiva 95/46/CE (regolamento generale sulla protezione dei dati) (Testo rilevante ai fini del SEE). Pubblicato nella Gazzetta ufficiale dell'Unione europea del 4.5.2016.</w:t>
      </w:r>
    </w:p>
  </w:footnote>
  <w:footnote w:id="7">
    <w:p w14:paraId="57E4B617" w14:textId="77777777" w:rsidR="001B32F7" w:rsidRPr="00AD193D" w:rsidRDefault="001B32F7" w:rsidP="00E53BB2">
      <w:pPr>
        <w:spacing w:line="240" w:lineRule="auto"/>
        <w:rPr>
          <w:sz w:val="16"/>
          <w:szCs w:val="16"/>
        </w:rPr>
      </w:pPr>
      <w:r w:rsidRPr="00AD193D">
        <w:rPr>
          <w:rStyle w:val="Caratterinotaapidipagina"/>
          <w:sz w:val="16"/>
          <w:szCs w:val="16"/>
        </w:rPr>
        <w:footnoteRef/>
      </w:r>
      <w:r w:rsidRPr="00AD193D">
        <w:rPr>
          <w:rStyle w:val="Caratterinotaapidipagina"/>
          <w:sz w:val="16"/>
          <w:szCs w:val="16"/>
        </w:rPr>
        <w:t xml:space="preserve"> </w:t>
      </w:r>
      <w:hyperlink r:id="rId2" w:history="1">
        <w:hyperlink w:history="1">
          <w:r w:rsidRPr="00AD193D">
            <w:rPr>
              <w:sz w:val="16"/>
              <w:szCs w:val="16"/>
            </w:rPr>
            <w:t>Regolamento (UE) 2021/1060 del Parlamento europeo e del Consiglio del 24 giugno 2021</w:t>
          </w:r>
        </w:hyperlink>
      </w:hyperlink>
      <w:r w:rsidRPr="00AD193D">
        <w:rPr>
          <w:sz w:val="16"/>
          <w:szCs w:val="16"/>
        </w:rPr>
        <w:t xml:space="preserve">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 Pubblicato sulla Gazzetta ufficiale dell’Unione europea del 30.06.2021.</w:t>
      </w:r>
    </w:p>
  </w:footnote>
  <w:footnote w:id="8">
    <w:p w14:paraId="7C2A7907" w14:textId="77777777" w:rsidR="001B32F7" w:rsidRDefault="001B32F7" w:rsidP="00E53BB2">
      <w:pPr>
        <w:spacing w:line="240" w:lineRule="auto"/>
      </w:pPr>
      <w:r w:rsidRPr="00AD193D">
        <w:rPr>
          <w:sz w:val="16"/>
          <w:szCs w:val="16"/>
        </w:rPr>
        <w:footnoteRef/>
      </w:r>
      <w:r w:rsidRPr="00AD193D">
        <w:rPr>
          <w:sz w:val="16"/>
          <w:szCs w:val="16"/>
        </w:rPr>
        <w:t xml:space="preserve"> </w:t>
      </w:r>
      <w:hyperlink r:id="rId3" w:history="1">
        <w:hyperlink w:history="1">
          <w:r w:rsidRPr="00AD193D">
            <w:rPr>
              <w:sz w:val="16"/>
              <w:szCs w:val="16"/>
            </w:rPr>
            <w:t>Regolamento (UE) 2021/1057 del Parlamento europeo e del Consiglio del 24 giugno 2021</w:t>
          </w:r>
        </w:hyperlink>
      </w:hyperlink>
      <w:r w:rsidRPr="00AD193D">
        <w:rPr>
          <w:sz w:val="16"/>
          <w:szCs w:val="16"/>
        </w:rPr>
        <w:t xml:space="preserve"> che istituisce il Fondo sociale europeo Plus (FSE+) e che abroga il regolamento (UE) n. 1296/2013. Pubblicato sulla Gazzetta ufficiale dell’Unione europea del 30.06.2021.</w:t>
      </w:r>
    </w:p>
  </w:footnote>
  <w:footnote w:id="9">
    <w:p w14:paraId="4EF6AB65" w14:textId="77777777" w:rsidR="0015408E" w:rsidRPr="00C11ACE" w:rsidRDefault="0015408E" w:rsidP="0015408E">
      <w:pPr>
        <w:pStyle w:val="FootnoteText"/>
        <w:jc w:val="both"/>
        <w:rPr>
          <w:rFonts w:ascii="Arial" w:hAnsi="Arial" w:cs="Arial"/>
          <w:sz w:val="16"/>
          <w:szCs w:val="16"/>
        </w:rPr>
      </w:pPr>
      <w:r w:rsidRPr="00C11ACE">
        <w:rPr>
          <w:rStyle w:val="FootnoteReference"/>
          <w:rFonts w:ascii="Arial" w:hAnsi="Arial" w:cs="Arial"/>
          <w:sz w:val="16"/>
          <w:szCs w:val="16"/>
        </w:rPr>
        <w:footnoteRef/>
      </w:r>
      <w:r w:rsidRPr="00C11ACE">
        <w:rPr>
          <w:rFonts w:ascii="Arial" w:hAnsi="Arial" w:cs="Arial"/>
          <w:sz w:val="16"/>
          <w:szCs w:val="16"/>
        </w:rPr>
        <w:t xml:space="preserve"> Documento firmato digitalmente in conformità alle disposizioni di cui al d.lgs. 7 marzo 2005 n. 82, codice dell'amministrazione digitale. I documenti sottoscritti mediante firma digitale costituiscono copia originale ad ogni effetto di legge ai sensi del </w:t>
      </w:r>
      <w:proofErr w:type="spellStart"/>
      <w:r w:rsidRPr="00C11ACE">
        <w:rPr>
          <w:rFonts w:ascii="Arial" w:hAnsi="Arial" w:cs="Arial"/>
          <w:sz w:val="16"/>
          <w:szCs w:val="16"/>
        </w:rPr>
        <w:t>D.Lgs.</w:t>
      </w:r>
      <w:proofErr w:type="spellEnd"/>
      <w:r w:rsidRPr="00C11ACE">
        <w:rPr>
          <w:rFonts w:ascii="Arial" w:hAnsi="Arial" w:cs="Arial"/>
          <w:sz w:val="16"/>
          <w:szCs w:val="16"/>
        </w:rPr>
        <w:t xml:space="preserve"> 82/2005 e </w:t>
      </w:r>
      <w:proofErr w:type="spellStart"/>
      <w:r w:rsidRPr="00C11ACE">
        <w:rPr>
          <w:rFonts w:ascii="Arial" w:hAnsi="Arial" w:cs="Arial"/>
          <w:sz w:val="16"/>
          <w:szCs w:val="16"/>
        </w:rPr>
        <w:t>ss.mm.ii</w:t>
      </w:r>
      <w:proofErr w:type="spellEnd"/>
      <w:r w:rsidRPr="00C11ACE">
        <w:rPr>
          <w:rFonts w:ascii="Arial" w:hAnsi="Arial" w:cs="Arial"/>
          <w:sz w:val="16"/>
          <w:szCs w:val="16"/>
        </w:rPr>
        <w:t xml:space="preserve">. Ai sensi del 1° comma dell'art. 45 del </w:t>
      </w:r>
      <w:proofErr w:type="spellStart"/>
      <w:r w:rsidRPr="00C11ACE">
        <w:rPr>
          <w:rFonts w:ascii="Arial" w:hAnsi="Arial" w:cs="Arial"/>
          <w:sz w:val="16"/>
          <w:szCs w:val="16"/>
        </w:rPr>
        <w:t>D.Lgs.</w:t>
      </w:r>
      <w:proofErr w:type="spellEnd"/>
      <w:r w:rsidRPr="00C11ACE">
        <w:rPr>
          <w:rFonts w:ascii="Arial" w:hAnsi="Arial" w:cs="Arial"/>
          <w:sz w:val="16"/>
          <w:szCs w:val="16"/>
        </w:rPr>
        <w:t xml:space="preserve">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F839A" w14:textId="77777777" w:rsidR="001B32F7" w:rsidRDefault="001B32F7"/>
  <w:p w14:paraId="5C387FFD" w14:textId="77777777" w:rsidR="001B32F7" w:rsidRDefault="001B32F7"/>
  <w:p w14:paraId="7E92ECF7" w14:textId="77777777" w:rsidR="001B32F7" w:rsidRDefault="001B32F7"/>
  <w:p w14:paraId="6599BAB0" w14:textId="77777777" w:rsidR="001B32F7" w:rsidRDefault="001B32F7" w:rsidP="00384205">
    <w:pPr>
      <w:pStyle w:val="Header"/>
      <w:jc w:val="center"/>
    </w:pPr>
    <w:r w:rsidRPr="00905578">
      <w:rPr>
        <w:noProof/>
      </w:rPr>
      <w:drawing>
        <wp:inline distT="0" distB="0" distL="0" distR="0" wp14:anchorId="18F5D759" wp14:editId="2A532290">
          <wp:extent cx="1607820" cy="929640"/>
          <wp:effectExtent l="0" t="0" r="0" b="0"/>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929640"/>
                  </a:xfrm>
                  <a:prstGeom prst="rect">
                    <a:avLst/>
                  </a:prstGeom>
                  <a:noFill/>
                  <a:ln>
                    <a:noFill/>
                  </a:ln>
                </pic:spPr>
              </pic:pic>
            </a:graphicData>
          </a:graphic>
        </wp:inline>
      </w:drawing>
    </w:r>
  </w:p>
  <w:p w14:paraId="559BCE9F" w14:textId="77777777" w:rsidR="001B32F7" w:rsidRDefault="001B32F7" w:rsidP="00113A3B">
    <w:pPr>
      <w:pStyle w:val="Header"/>
      <w:jc w:val="center"/>
      <w:rPr>
        <w:sz w:val="16"/>
        <w:szCs w:val="16"/>
      </w:rPr>
    </w:pPr>
  </w:p>
  <w:p w14:paraId="55529E0D" w14:textId="77777777" w:rsidR="001B32F7" w:rsidRPr="00113A3B" w:rsidRDefault="001B32F7" w:rsidP="00113A3B">
    <w:pPr>
      <w:spacing w:before="53" w:line="261" w:lineRule="auto"/>
      <w:ind w:left="1134" w:hanging="408"/>
      <w:jc w:val="center"/>
      <w:rPr>
        <w:sz w:val="16"/>
        <w:szCs w:val="16"/>
      </w:rPr>
    </w:pPr>
    <w:r w:rsidRPr="00113A3B">
      <w:rPr>
        <w:sz w:val="16"/>
        <w:szCs w:val="16"/>
      </w:rPr>
      <w:t>ASSESSORADU</w:t>
    </w:r>
    <w:r w:rsidRPr="00113A3B">
      <w:rPr>
        <w:spacing w:val="-5"/>
        <w:sz w:val="16"/>
        <w:szCs w:val="16"/>
      </w:rPr>
      <w:t xml:space="preserve"> </w:t>
    </w:r>
    <w:r w:rsidRPr="00113A3B">
      <w:rPr>
        <w:sz w:val="16"/>
        <w:szCs w:val="16"/>
      </w:rPr>
      <w:t>DE</w:t>
    </w:r>
    <w:r w:rsidRPr="00113A3B">
      <w:rPr>
        <w:spacing w:val="-4"/>
        <w:sz w:val="16"/>
        <w:szCs w:val="16"/>
      </w:rPr>
      <w:t xml:space="preserve"> </w:t>
    </w:r>
    <w:r w:rsidRPr="00113A3B">
      <w:rPr>
        <w:sz w:val="16"/>
        <w:szCs w:val="16"/>
      </w:rPr>
      <w:t>SU</w:t>
    </w:r>
    <w:r w:rsidRPr="00113A3B">
      <w:rPr>
        <w:spacing w:val="-4"/>
        <w:sz w:val="16"/>
        <w:szCs w:val="16"/>
      </w:rPr>
      <w:t xml:space="preserve"> </w:t>
    </w:r>
    <w:r w:rsidRPr="00113A3B">
      <w:rPr>
        <w:sz w:val="16"/>
        <w:szCs w:val="16"/>
      </w:rPr>
      <w:t>TRABALLU,</w:t>
    </w:r>
    <w:r w:rsidRPr="00113A3B">
      <w:rPr>
        <w:spacing w:val="-4"/>
        <w:sz w:val="16"/>
        <w:szCs w:val="16"/>
      </w:rPr>
      <w:t xml:space="preserve"> </w:t>
    </w:r>
    <w:r w:rsidRPr="00113A3B">
      <w:rPr>
        <w:sz w:val="16"/>
        <w:szCs w:val="16"/>
      </w:rPr>
      <w:t>FORMATZIONE</w:t>
    </w:r>
    <w:r w:rsidRPr="00113A3B">
      <w:rPr>
        <w:spacing w:val="-4"/>
        <w:sz w:val="16"/>
        <w:szCs w:val="16"/>
      </w:rPr>
      <w:t xml:space="preserve"> </w:t>
    </w:r>
    <w:r w:rsidRPr="00113A3B">
      <w:rPr>
        <w:sz w:val="16"/>
        <w:szCs w:val="16"/>
      </w:rPr>
      <w:t>PROFESSIONALE,</w:t>
    </w:r>
    <w:r w:rsidRPr="00113A3B">
      <w:rPr>
        <w:spacing w:val="-6"/>
        <w:sz w:val="16"/>
        <w:szCs w:val="16"/>
      </w:rPr>
      <w:t xml:space="preserve"> </w:t>
    </w:r>
    <w:r w:rsidRPr="00113A3B">
      <w:rPr>
        <w:sz w:val="16"/>
        <w:szCs w:val="16"/>
      </w:rPr>
      <w:t>COOPERATZIONE</w:t>
    </w:r>
    <w:r w:rsidRPr="00113A3B">
      <w:rPr>
        <w:spacing w:val="-4"/>
        <w:sz w:val="16"/>
        <w:szCs w:val="16"/>
      </w:rPr>
      <w:t xml:space="preserve"> </w:t>
    </w:r>
    <w:r w:rsidRPr="00113A3B">
      <w:rPr>
        <w:sz w:val="16"/>
        <w:szCs w:val="16"/>
      </w:rPr>
      <w:t>E SEGURÀNTZIA</w:t>
    </w:r>
    <w:r w:rsidRPr="00113A3B">
      <w:rPr>
        <w:spacing w:val="-6"/>
        <w:sz w:val="16"/>
        <w:szCs w:val="16"/>
      </w:rPr>
      <w:t xml:space="preserve"> </w:t>
    </w:r>
    <w:r w:rsidRPr="00113A3B">
      <w:rPr>
        <w:sz w:val="16"/>
        <w:szCs w:val="16"/>
      </w:rPr>
      <w:t>SOTZIALE ASSESSORATO DEL LAVORO, FORMAZIONE PROFESSIONALE, COOPERAZIONE E SICUREZZA SOCIALE</w:t>
    </w:r>
  </w:p>
  <w:p w14:paraId="5D862EF7" w14:textId="77777777" w:rsidR="001B32F7" w:rsidRDefault="001B32F7" w:rsidP="00113A3B">
    <w:pPr>
      <w:pStyle w:val="Header"/>
      <w:jc w:val="center"/>
      <w:rPr>
        <w:sz w:val="16"/>
        <w:szCs w:val="16"/>
      </w:rPr>
    </w:pPr>
  </w:p>
  <w:p w14:paraId="7FC49630" w14:textId="77777777" w:rsidR="001B32F7" w:rsidRPr="00113A3B" w:rsidRDefault="001B32F7" w:rsidP="0047485A">
    <w:pPr>
      <w:pStyle w:val="Contenutocornice"/>
      <w:spacing w:after="0"/>
      <w:rPr>
        <w:rFonts w:ascii="Arial" w:hAnsi="Arial" w:cs="Arial"/>
        <w:sz w:val="16"/>
        <w:szCs w:val="16"/>
        <w:lang w:val="x-none" w:eastAsia="it-IT"/>
      </w:rPr>
    </w:pPr>
    <w:r w:rsidRPr="00113A3B">
      <w:rPr>
        <w:rFonts w:ascii="Arial" w:hAnsi="Arial" w:cs="Arial"/>
        <w:i/>
        <w:iCs/>
        <w:sz w:val="16"/>
        <w:szCs w:val="16"/>
        <w:lang w:val="x-none" w:eastAsia="it-IT"/>
      </w:rPr>
      <w:t>Direzione Generale</w:t>
    </w:r>
  </w:p>
  <w:p w14:paraId="33C2B530" w14:textId="77777777" w:rsidR="001B32F7" w:rsidRDefault="001B32F7">
    <w:r w:rsidRPr="00113A3B">
      <w:rPr>
        <w:i/>
        <w:iCs/>
        <w:sz w:val="16"/>
        <w:szCs w:val="16"/>
        <w:lang w:val="x-none" w:eastAsia="it-IT"/>
      </w:rPr>
      <w:t>Servizio Governance della formazione professionale e del Servizi per il Lavoro</w:t>
    </w:r>
  </w:p>
  <w:p w14:paraId="4FADAEC1" w14:textId="77777777" w:rsidR="001B32F7" w:rsidRDefault="001B32F7" w:rsidP="00384205">
    <w:pPr>
      <w:pStyle w:val="Header"/>
      <w:jc w:val="center"/>
    </w:pPr>
    <w:r w:rsidRPr="00905578">
      <w:rPr>
        <w:noProof/>
      </w:rPr>
      <w:drawing>
        <wp:inline distT="0" distB="0" distL="0" distR="0" wp14:anchorId="5261AEC0" wp14:editId="0879DDAF">
          <wp:extent cx="1607820" cy="929640"/>
          <wp:effectExtent l="0" t="0" r="0" b="0"/>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929640"/>
                  </a:xfrm>
                  <a:prstGeom prst="rect">
                    <a:avLst/>
                  </a:prstGeom>
                  <a:noFill/>
                  <a:ln>
                    <a:noFill/>
                  </a:ln>
                </pic:spPr>
              </pic:pic>
            </a:graphicData>
          </a:graphic>
        </wp:inline>
      </w:drawing>
    </w:r>
  </w:p>
  <w:p w14:paraId="5516046B" w14:textId="77777777" w:rsidR="001B32F7" w:rsidRDefault="001B32F7" w:rsidP="00113A3B">
    <w:pPr>
      <w:pStyle w:val="Header"/>
      <w:jc w:val="center"/>
      <w:rPr>
        <w:sz w:val="16"/>
        <w:szCs w:val="16"/>
      </w:rPr>
    </w:pPr>
  </w:p>
  <w:p w14:paraId="48B462B3" w14:textId="77777777" w:rsidR="001B32F7" w:rsidRPr="00113A3B" w:rsidRDefault="001B32F7" w:rsidP="00113A3B">
    <w:pPr>
      <w:spacing w:before="53" w:line="261" w:lineRule="auto"/>
      <w:ind w:left="1134" w:hanging="408"/>
      <w:jc w:val="center"/>
      <w:rPr>
        <w:sz w:val="16"/>
        <w:szCs w:val="16"/>
      </w:rPr>
    </w:pPr>
    <w:r w:rsidRPr="00113A3B">
      <w:rPr>
        <w:sz w:val="16"/>
        <w:szCs w:val="16"/>
      </w:rPr>
      <w:t>ASSESSORADU</w:t>
    </w:r>
    <w:r w:rsidRPr="00113A3B">
      <w:rPr>
        <w:spacing w:val="-5"/>
        <w:sz w:val="16"/>
        <w:szCs w:val="16"/>
      </w:rPr>
      <w:t xml:space="preserve"> </w:t>
    </w:r>
    <w:r w:rsidRPr="00113A3B">
      <w:rPr>
        <w:sz w:val="16"/>
        <w:szCs w:val="16"/>
      </w:rPr>
      <w:t>DE</w:t>
    </w:r>
    <w:r w:rsidRPr="00113A3B">
      <w:rPr>
        <w:spacing w:val="-4"/>
        <w:sz w:val="16"/>
        <w:szCs w:val="16"/>
      </w:rPr>
      <w:t xml:space="preserve"> </w:t>
    </w:r>
    <w:r w:rsidRPr="00113A3B">
      <w:rPr>
        <w:sz w:val="16"/>
        <w:szCs w:val="16"/>
      </w:rPr>
      <w:t>SU</w:t>
    </w:r>
    <w:r w:rsidRPr="00113A3B">
      <w:rPr>
        <w:spacing w:val="-4"/>
        <w:sz w:val="16"/>
        <w:szCs w:val="16"/>
      </w:rPr>
      <w:t xml:space="preserve"> </w:t>
    </w:r>
    <w:r w:rsidRPr="00113A3B">
      <w:rPr>
        <w:sz w:val="16"/>
        <w:szCs w:val="16"/>
      </w:rPr>
      <w:t>TRABALLU,</w:t>
    </w:r>
    <w:r w:rsidRPr="00113A3B">
      <w:rPr>
        <w:spacing w:val="-4"/>
        <w:sz w:val="16"/>
        <w:szCs w:val="16"/>
      </w:rPr>
      <w:t xml:space="preserve"> </w:t>
    </w:r>
    <w:r w:rsidRPr="00113A3B">
      <w:rPr>
        <w:sz w:val="16"/>
        <w:szCs w:val="16"/>
      </w:rPr>
      <w:t>FORMATZIONE</w:t>
    </w:r>
    <w:r w:rsidRPr="00113A3B">
      <w:rPr>
        <w:spacing w:val="-4"/>
        <w:sz w:val="16"/>
        <w:szCs w:val="16"/>
      </w:rPr>
      <w:t xml:space="preserve"> </w:t>
    </w:r>
    <w:r w:rsidRPr="00113A3B">
      <w:rPr>
        <w:sz w:val="16"/>
        <w:szCs w:val="16"/>
      </w:rPr>
      <w:t>PROFESSIONALE,</w:t>
    </w:r>
    <w:r w:rsidRPr="00113A3B">
      <w:rPr>
        <w:spacing w:val="-6"/>
        <w:sz w:val="16"/>
        <w:szCs w:val="16"/>
      </w:rPr>
      <w:t xml:space="preserve"> </w:t>
    </w:r>
    <w:r w:rsidRPr="00113A3B">
      <w:rPr>
        <w:sz w:val="16"/>
        <w:szCs w:val="16"/>
      </w:rPr>
      <w:t>COOPERATZIONE</w:t>
    </w:r>
    <w:r w:rsidRPr="00113A3B">
      <w:rPr>
        <w:spacing w:val="-4"/>
        <w:sz w:val="16"/>
        <w:szCs w:val="16"/>
      </w:rPr>
      <w:t xml:space="preserve"> </w:t>
    </w:r>
    <w:r w:rsidRPr="00113A3B">
      <w:rPr>
        <w:sz w:val="16"/>
        <w:szCs w:val="16"/>
      </w:rPr>
      <w:t>E SEGURÀNTZIA</w:t>
    </w:r>
    <w:r w:rsidRPr="00113A3B">
      <w:rPr>
        <w:spacing w:val="-6"/>
        <w:sz w:val="16"/>
        <w:szCs w:val="16"/>
      </w:rPr>
      <w:t xml:space="preserve"> </w:t>
    </w:r>
    <w:r w:rsidRPr="00113A3B">
      <w:rPr>
        <w:sz w:val="16"/>
        <w:szCs w:val="16"/>
      </w:rPr>
      <w:t>SOTZIALE ASSESSORATO DEL LAVORO, FORMAZIONE PROFESSIONALE, COOPERAZIONE E SICUREZZA SOCIALE</w:t>
    </w:r>
  </w:p>
  <w:p w14:paraId="4B3B4119" w14:textId="77777777" w:rsidR="001B32F7" w:rsidRDefault="001B32F7" w:rsidP="00113A3B">
    <w:pPr>
      <w:pStyle w:val="Header"/>
      <w:jc w:val="center"/>
      <w:rPr>
        <w:sz w:val="16"/>
        <w:szCs w:val="16"/>
      </w:rPr>
    </w:pPr>
  </w:p>
  <w:p w14:paraId="3B3D2E47" w14:textId="77777777" w:rsidR="001B32F7" w:rsidRPr="00113A3B" w:rsidRDefault="001B32F7" w:rsidP="0047485A">
    <w:pPr>
      <w:pStyle w:val="Contenutocornice"/>
      <w:spacing w:after="0"/>
      <w:rPr>
        <w:rFonts w:ascii="Arial" w:hAnsi="Arial" w:cs="Arial"/>
        <w:sz w:val="16"/>
        <w:szCs w:val="16"/>
        <w:lang w:val="x-none" w:eastAsia="it-IT"/>
      </w:rPr>
    </w:pPr>
    <w:r w:rsidRPr="00113A3B">
      <w:rPr>
        <w:rFonts w:ascii="Arial" w:hAnsi="Arial" w:cs="Arial"/>
        <w:i/>
        <w:iCs/>
        <w:sz w:val="16"/>
        <w:szCs w:val="16"/>
        <w:lang w:val="x-none" w:eastAsia="it-IT"/>
      </w:rPr>
      <w:t>Direzione Generale</w:t>
    </w:r>
  </w:p>
  <w:p w14:paraId="35253D99" w14:textId="77777777" w:rsidR="001B32F7" w:rsidRDefault="001B32F7">
    <w:r w:rsidRPr="00113A3B">
      <w:rPr>
        <w:i/>
        <w:iCs/>
        <w:sz w:val="16"/>
        <w:szCs w:val="16"/>
        <w:lang w:val="x-none" w:eastAsia="it-IT"/>
      </w:rPr>
      <w:t>Servizio Governance della formazione professionale e del Servizi per il Lavoro</w:t>
    </w:r>
  </w:p>
  <w:p w14:paraId="70B8EE52" w14:textId="77777777" w:rsidR="001B32F7" w:rsidRDefault="001B32F7" w:rsidP="00384205">
    <w:pPr>
      <w:pStyle w:val="Header"/>
      <w:jc w:val="center"/>
    </w:pPr>
    <w:r w:rsidRPr="00905578">
      <w:rPr>
        <w:noProof/>
      </w:rPr>
      <w:drawing>
        <wp:inline distT="0" distB="0" distL="0" distR="0" wp14:anchorId="463A458F" wp14:editId="448B67A0">
          <wp:extent cx="1607820" cy="929640"/>
          <wp:effectExtent l="0" t="0" r="0" b="0"/>
          <wp:docPr id="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929640"/>
                  </a:xfrm>
                  <a:prstGeom prst="rect">
                    <a:avLst/>
                  </a:prstGeom>
                  <a:noFill/>
                  <a:ln>
                    <a:noFill/>
                  </a:ln>
                </pic:spPr>
              </pic:pic>
            </a:graphicData>
          </a:graphic>
        </wp:inline>
      </w:drawing>
    </w:r>
  </w:p>
  <w:p w14:paraId="019BB488" w14:textId="77777777" w:rsidR="001B32F7" w:rsidRDefault="001B32F7" w:rsidP="00113A3B">
    <w:pPr>
      <w:pStyle w:val="Header"/>
      <w:jc w:val="center"/>
      <w:rPr>
        <w:sz w:val="16"/>
        <w:szCs w:val="16"/>
      </w:rPr>
    </w:pPr>
  </w:p>
  <w:p w14:paraId="4D6978E2" w14:textId="77777777" w:rsidR="001B32F7" w:rsidRPr="00113A3B" w:rsidRDefault="001B32F7" w:rsidP="00113A3B">
    <w:pPr>
      <w:spacing w:before="53" w:line="261" w:lineRule="auto"/>
      <w:ind w:left="1134" w:hanging="408"/>
      <w:jc w:val="center"/>
      <w:rPr>
        <w:sz w:val="16"/>
        <w:szCs w:val="16"/>
      </w:rPr>
    </w:pPr>
    <w:r w:rsidRPr="00113A3B">
      <w:rPr>
        <w:sz w:val="16"/>
        <w:szCs w:val="16"/>
      </w:rPr>
      <w:t>ASSESSORADU</w:t>
    </w:r>
    <w:r w:rsidRPr="00113A3B">
      <w:rPr>
        <w:spacing w:val="-5"/>
        <w:sz w:val="16"/>
        <w:szCs w:val="16"/>
      </w:rPr>
      <w:t xml:space="preserve"> </w:t>
    </w:r>
    <w:r w:rsidRPr="00113A3B">
      <w:rPr>
        <w:sz w:val="16"/>
        <w:szCs w:val="16"/>
      </w:rPr>
      <w:t>DE</w:t>
    </w:r>
    <w:r w:rsidRPr="00113A3B">
      <w:rPr>
        <w:spacing w:val="-4"/>
        <w:sz w:val="16"/>
        <w:szCs w:val="16"/>
      </w:rPr>
      <w:t xml:space="preserve"> </w:t>
    </w:r>
    <w:r w:rsidRPr="00113A3B">
      <w:rPr>
        <w:sz w:val="16"/>
        <w:szCs w:val="16"/>
      </w:rPr>
      <w:t>SU</w:t>
    </w:r>
    <w:r w:rsidRPr="00113A3B">
      <w:rPr>
        <w:spacing w:val="-4"/>
        <w:sz w:val="16"/>
        <w:szCs w:val="16"/>
      </w:rPr>
      <w:t xml:space="preserve"> </w:t>
    </w:r>
    <w:r w:rsidRPr="00113A3B">
      <w:rPr>
        <w:sz w:val="16"/>
        <w:szCs w:val="16"/>
      </w:rPr>
      <w:t>TRABALLU,</w:t>
    </w:r>
    <w:r w:rsidRPr="00113A3B">
      <w:rPr>
        <w:spacing w:val="-4"/>
        <w:sz w:val="16"/>
        <w:szCs w:val="16"/>
      </w:rPr>
      <w:t xml:space="preserve"> </w:t>
    </w:r>
    <w:r w:rsidRPr="00113A3B">
      <w:rPr>
        <w:sz w:val="16"/>
        <w:szCs w:val="16"/>
      </w:rPr>
      <w:t>FORMATZIONE</w:t>
    </w:r>
    <w:r w:rsidRPr="00113A3B">
      <w:rPr>
        <w:spacing w:val="-4"/>
        <w:sz w:val="16"/>
        <w:szCs w:val="16"/>
      </w:rPr>
      <w:t xml:space="preserve"> </w:t>
    </w:r>
    <w:r w:rsidRPr="00113A3B">
      <w:rPr>
        <w:sz w:val="16"/>
        <w:szCs w:val="16"/>
      </w:rPr>
      <w:t>PROFESSIONALE,</w:t>
    </w:r>
    <w:r w:rsidRPr="00113A3B">
      <w:rPr>
        <w:spacing w:val="-6"/>
        <w:sz w:val="16"/>
        <w:szCs w:val="16"/>
      </w:rPr>
      <w:t xml:space="preserve"> </w:t>
    </w:r>
    <w:r w:rsidRPr="00113A3B">
      <w:rPr>
        <w:sz w:val="16"/>
        <w:szCs w:val="16"/>
      </w:rPr>
      <w:t>COOPERATZIONE</w:t>
    </w:r>
    <w:r w:rsidRPr="00113A3B">
      <w:rPr>
        <w:spacing w:val="-4"/>
        <w:sz w:val="16"/>
        <w:szCs w:val="16"/>
      </w:rPr>
      <w:t xml:space="preserve"> </w:t>
    </w:r>
    <w:r w:rsidRPr="00113A3B">
      <w:rPr>
        <w:sz w:val="16"/>
        <w:szCs w:val="16"/>
      </w:rPr>
      <w:t>E SEGURÀNTZIA</w:t>
    </w:r>
    <w:r w:rsidRPr="00113A3B">
      <w:rPr>
        <w:spacing w:val="-6"/>
        <w:sz w:val="16"/>
        <w:szCs w:val="16"/>
      </w:rPr>
      <w:t xml:space="preserve"> </w:t>
    </w:r>
    <w:r w:rsidRPr="00113A3B">
      <w:rPr>
        <w:sz w:val="16"/>
        <w:szCs w:val="16"/>
      </w:rPr>
      <w:t>SOTZIALE ASSESSORATO DEL LAVORO, FORMAZIONE PROFESSIONALE, COOPERAZIONE E SICUREZZA SOCIALE</w:t>
    </w:r>
  </w:p>
  <w:p w14:paraId="624F47C6" w14:textId="77777777" w:rsidR="001B32F7" w:rsidRDefault="001B32F7" w:rsidP="00113A3B">
    <w:pPr>
      <w:pStyle w:val="Header"/>
      <w:jc w:val="center"/>
      <w:rPr>
        <w:sz w:val="16"/>
        <w:szCs w:val="16"/>
      </w:rPr>
    </w:pPr>
  </w:p>
  <w:p w14:paraId="16815BC9" w14:textId="77777777" w:rsidR="001B32F7" w:rsidRPr="00113A3B" w:rsidRDefault="001B32F7" w:rsidP="0047485A">
    <w:pPr>
      <w:pStyle w:val="Contenutocornice"/>
      <w:spacing w:after="0"/>
      <w:rPr>
        <w:rFonts w:ascii="Arial" w:hAnsi="Arial" w:cs="Arial"/>
        <w:sz w:val="16"/>
        <w:szCs w:val="16"/>
        <w:lang w:val="x-none" w:eastAsia="it-IT"/>
      </w:rPr>
    </w:pPr>
    <w:r w:rsidRPr="00113A3B">
      <w:rPr>
        <w:rFonts w:ascii="Arial" w:hAnsi="Arial" w:cs="Arial"/>
        <w:i/>
        <w:iCs/>
        <w:sz w:val="16"/>
        <w:szCs w:val="16"/>
        <w:lang w:val="x-none" w:eastAsia="it-IT"/>
      </w:rPr>
      <w:t>Direzione Generale</w:t>
    </w:r>
  </w:p>
  <w:p w14:paraId="7BAAF439" w14:textId="77777777" w:rsidR="001B32F7" w:rsidRDefault="001B32F7">
    <w:r w:rsidRPr="00113A3B">
      <w:rPr>
        <w:i/>
        <w:iCs/>
        <w:sz w:val="16"/>
        <w:szCs w:val="16"/>
        <w:lang w:val="x-none" w:eastAsia="it-IT"/>
      </w:rPr>
      <w:t>Servizio Governance della formazione professionale e del Servizi per il Lavoro</w:t>
    </w:r>
  </w:p>
  <w:p w14:paraId="6868367A" w14:textId="77777777" w:rsidR="001B32F7" w:rsidRDefault="001B32F7" w:rsidP="00384205">
    <w:pPr>
      <w:pStyle w:val="Header"/>
      <w:jc w:val="center"/>
    </w:pPr>
    <w:r w:rsidRPr="00905578">
      <w:rPr>
        <w:noProof/>
      </w:rPr>
      <w:drawing>
        <wp:inline distT="0" distB="0" distL="0" distR="0" wp14:anchorId="33133573" wp14:editId="02F64BD5">
          <wp:extent cx="1607820" cy="929640"/>
          <wp:effectExtent l="0" t="0" r="0" b="0"/>
          <wp:docPr id="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929640"/>
                  </a:xfrm>
                  <a:prstGeom prst="rect">
                    <a:avLst/>
                  </a:prstGeom>
                  <a:noFill/>
                  <a:ln>
                    <a:noFill/>
                  </a:ln>
                </pic:spPr>
              </pic:pic>
            </a:graphicData>
          </a:graphic>
        </wp:inline>
      </w:drawing>
    </w:r>
  </w:p>
  <w:p w14:paraId="00FEC542" w14:textId="77777777" w:rsidR="001B32F7" w:rsidRDefault="001B32F7" w:rsidP="00113A3B">
    <w:pPr>
      <w:pStyle w:val="Header"/>
      <w:jc w:val="center"/>
      <w:rPr>
        <w:sz w:val="16"/>
        <w:szCs w:val="16"/>
      </w:rPr>
    </w:pPr>
  </w:p>
  <w:p w14:paraId="48E22DC6" w14:textId="77777777" w:rsidR="001B32F7" w:rsidRPr="00113A3B" w:rsidRDefault="001B32F7" w:rsidP="00113A3B">
    <w:pPr>
      <w:spacing w:before="53" w:line="261" w:lineRule="auto"/>
      <w:ind w:left="1134" w:hanging="408"/>
      <w:jc w:val="center"/>
      <w:rPr>
        <w:sz w:val="16"/>
        <w:szCs w:val="16"/>
      </w:rPr>
    </w:pPr>
    <w:r w:rsidRPr="00113A3B">
      <w:rPr>
        <w:sz w:val="16"/>
        <w:szCs w:val="16"/>
      </w:rPr>
      <w:t>ASSESSORADU</w:t>
    </w:r>
    <w:r w:rsidRPr="00113A3B">
      <w:rPr>
        <w:spacing w:val="-5"/>
        <w:sz w:val="16"/>
        <w:szCs w:val="16"/>
      </w:rPr>
      <w:t xml:space="preserve"> </w:t>
    </w:r>
    <w:r w:rsidRPr="00113A3B">
      <w:rPr>
        <w:sz w:val="16"/>
        <w:szCs w:val="16"/>
      </w:rPr>
      <w:t>DE</w:t>
    </w:r>
    <w:r w:rsidRPr="00113A3B">
      <w:rPr>
        <w:spacing w:val="-4"/>
        <w:sz w:val="16"/>
        <w:szCs w:val="16"/>
      </w:rPr>
      <w:t xml:space="preserve"> </w:t>
    </w:r>
    <w:r w:rsidRPr="00113A3B">
      <w:rPr>
        <w:sz w:val="16"/>
        <w:szCs w:val="16"/>
      </w:rPr>
      <w:t>SU</w:t>
    </w:r>
    <w:r w:rsidRPr="00113A3B">
      <w:rPr>
        <w:spacing w:val="-4"/>
        <w:sz w:val="16"/>
        <w:szCs w:val="16"/>
      </w:rPr>
      <w:t xml:space="preserve"> </w:t>
    </w:r>
    <w:r w:rsidRPr="00113A3B">
      <w:rPr>
        <w:sz w:val="16"/>
        <w:szCs w:val="16"/>
      </w:rPr>
      <w:t>TRABALLU,</w:t>
    </w:r>
    <w:r w:rsidRPr="00113A3B">
      <w:rPr>
        <w:spacing w:val="-4"/>
        <w:sz w:val="16"/>
        <w:szCs w:val="16"/>
      </w:rPr>
      <w:t xml:space="preserve"> </w:t>
    </w:r>
    <w:r w:rsidRPr="00113A3B">
      <w:rPr>
        <w:sz w:val="16"/>
        <w:szCs w:val="16"/>
      </w:rPr>
      <w:t>FORMATZIONE</w:t>
    </w:r>
    <w:r w:rsidRPr="00113A3B">
      <w:rPr>
        <w:spacing w:val="-4"/>
        <w:sz w:val="16"/>
        <w:szCs w:val="16"/>
      </w:rPr>
      <w:t xml:space="preserve"> </w:t>
    </w:r>
    <w:r w:rsidRPr="00113A3B">
      <w:rPr>
        <w:sz w:val="16"/>
        <w:szCs w:val="16"/>
      </w:rPr>
      <w:t>PROFESSIONALE,</w:t>
    </w:r>
    <w:r w:rsidRPr="00113A3B">
      <w:rPr>
        <w:spacing w:val="-6"/>
        <w:sz w:val="16"/>
        <w:szCs w:val="16"/>
      </w:rPr>
      <w:t xml:space="preserve"> </w:t>
    </w:r>
    <w:r w:rsidRPr="00113A3B">
      <w:rPr>
        <w:sz w:val="16"/>
        <w:szCs w:val="16"/>
      </w:rPr>
      <w:t>COOPERATZIONE</w:t>
    </w:r>
    <w:r w:rsidRPr="00113A3B">
      <w:rPr>
        <w:spacing w:val="-4"/>
        <w:sz w:val="16"/>
        <w:szCs w:val="16"/>
      </w:rPr>
      <w:t xml:space="preserve"> </w:t>
    </w:r>
    <w:r w:rsidRPr="00113A3B">
      <w:rPr>
        <w:sz w:val="16"/>
        <w:szCs w:val="16"/>
      </w:rPr>
      <w:t>E SEGURÀNTZIA</w:t>
    </w:r>
    <w:r w:rsidRPr="00113A3B">
      <w:rPr>
        <w:spacing w:val="-6"/>
        <w:sz w:val="16"/>
        <w:szCs w:val="16"/>
      </w:rPr>
      <w:t xml:space="preserve"> </w:t>
    </w:r>
    <w:r w:rsidRPr="00113A3B">
      <w:rPr>
        <w:sz w:val="16"/>
        <w:szCs w:val="16"/>
      </w:rPr>
      <w:t>SOTZIALE ASSESSORATO DEL LAVORO, FORMAZIONE PROFESSIONALE, COOPERAZIONE E SICUREZZA SOCIALE</w:t>
    </w:r>
  </w:p>
  <w:p w14:paraId="2802D2A2" w14:textId="77777777" w:rsidR="001B32F7" w:rsidRDefault="001B32F7" w:rsidP="00113A3B">
    <w:pPr>
      <w:pStyle w:val="Header"/>
      <w:jc w:val="center"/>
      <w:rPr>
        <w:sz w:val="16"/>
        <w:szCs w:val="16"/>
      </w:rPr>
    </w:pPr>
  </w:p>
  <w:p w14:paraId="0F575DA8" w14:textId="77777777" w:rsidR="001B32F7" w:rsidRPr="00113A3B" w:rsidRDefault="001B32F7" w:rsidP="0047485A">
    <w:pPr>
      <w:pStyle w:val="Contenutocornice"/>
      <w:spacing w:after="0"/>
      <w:rPr>
        <w:rFonts w:ascii="Arial" w:hAnsi="Arial" w:cs="Arial"/>
        <w:sz w:val="16"/>
        <w:szCs w:val="16"/>
        <w:lang w:val="x-none" w:eastAsia="it-IT"/>
      </w:rPr>
    </w:pPr>
    <w:r w:rsidRPr="00113A3B">
      <w:rPr>
        <w:rFonts w:ascii="Arial" w:hAnsi="Arial" w:cs="Arial"/>
        <w:i/>
        <w:iCs/>
        <w:sz w:val="16"/>
        <w:szCs w:val="16"/>
        <w:lang w:val="x-none" w:eastAsia="it-IT"/>
      </w:rPr>
      <w:t>Direzione Generale</w:t>
    </w:r>
  </w:p>
  <w:p w14:paraId="25B0B07A" w14:textId="77777777" w:rsidR="001B32F7" w:rsidRDefault="001B32F7">
    <w:r w:rsidRPr="00113A3B">
      <w:rPr>
        <w:i/>
        <w:iCs/>
        <w:sz w:val="16"/>
        <w:szCs w:val="16"/>
        <w:lang w:val="x-none" w:eastAsia="it-IT"/>
      </w:rPr>
      <w:t>Servizio Governance della formazione professionale e del Servizi per il Lavoro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115C6" w14:textId="77777777" w:rsidR="001B32F7" w:rsidRDefault="001B32F7" w:rsidP="00384205">
    <w:pPr>
      <w:pStyle w:val="Header"/>
      <w:jc w:val="center"/>
    </w:pPr>
    <w:bookmarkStart w:id="20" w:name="_Hlk183704799"/>
    <w:bookmarkStart w:id="21" w:name="_Hlk183704800"/>
    <w:bookmarkStart w:id="22" w:name="_Hlk183704808"/>
    <w:bookmarkStart w:id="23" w:name="_Hlk183704809"/>
    <w:r w:rsidRPr="00905578">
      <w:rPr>
        <w:noProof/>
      </w:rPr>
      <w:drawing>
        <wp:inline distT="0" distB="0" distL="0" distR="0" wp14:anchorId="3DC7CFB2" wp14:editId="3577A4AD">
          <wp:extent cx="1607820" cy="929640"/>
          <wp:effectExtent l="0" t="0" r="0" b="0"/>
          <wp:docPr id="1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820" cy="929640"/>
                  </a:xfrm>
                  <a:prstGeom prst="rect">
                    <a:avLst/>
                  </a:prstGeom>
                  <a:noFill/>
                  <a:ln>
                    <a:noFill/>
                  </a:ln>
                </pic:spPr>
              </pic:pic>
            </a:graphicData>
          </a:graphic>
        </wp:inline>
      </w:drawing>
    </w:r>
  </w:p>
  <w:p w14:paraId="17ED3E00" w14:textId="77777777" w:rsidR="001B32F7" w:rsidRDefault="001B32F7" w:rsidP="00113A3B">
    <w:pPr>
      <w:pStyle w:val="Header"/>
      <w:jc w:val="center"/>
      <w:rPr>
        <w:sz w:val="16"/>
        <w:szCs w:val="16"/>
      </w:rPr>
    </w:pPr>
  </w:p>
  <w:p w14:paraId="03703D3A" w14:textId="77777777" w:rsidR="001B32F7" w:rsidRPr="00113A3B" w:rsidRDefault="001B32F7" w:rsidP="00113A3B">
    <w:pPr>
      <w:spacing w:before="53" w:line="261" w:lineRule="auto"/>
      <w:ind w:left="1134" w:hanging="408"/>
      <w:jc w:val="center"/>
      <w:rPr>
        <w:sz w:val="16"/>
        <w:szCs w:val="16"/>
      </w:rPr>
    </w:pPr>
    <w:bookmarkStart w:id="24" w:name="_Hlk183704782"/>
    <w:bookmarkStart w:id="25" w:name="_Hlk183704783"/>
    <w:r w:rsidRPr="00113A3B">
      <w:rPr>
        <w:sz w:val="16"/>
        <w:szCs w:val="16"/>
      </w:rPr>
      <w:t>ASSESSORADU</w:t>
    </w:r>
    <w:r w:rsidRPr="00113A3B">
      <w:rPr>
        <w:spacing w:val="-5"/>
        <w:sz w:val="16"/>
        <w:szCs w:val="16"/>
      </w:rPr>
      <w:t xml:space="preserve"> </w:t>
    </w:r>
    <w:r w:rsidRPr="00113A3B">
      <w:rPr>
        <w:sz w:val="16"/>
        <w:szCs w:val="16"/>
      </w:rPr>
      <w:t>DE</w:t>
    </w:r>
    <w:r w:rsidRPr="00113A3B">
      <w:rPr>
        <w:spacing w:val="-4"/>
        <w:sz w:val="16"/>
        <w:szCs w:val="16"/>
      </w:rPr>
      <w:t xml:space="preserve"> </w:t>
    </w:r>
    <w:r w:rsidRPr="00113A3B">
      <w:rPr>
        <w:sz w:val="16"/>
        <w:szCs w:val="16"/>
      </w:rPr>
      <w:t>SU</w:t>
    </w:r>
    <w:r w:rsidRPr="00113A3B">
      <w:rPr>
        <w:spacing w:val="-4"/>
        <w:sz w:val="16"/>
        <w:szCs w:val="16"/>
      </w:rPr>
      <w:t xml:space="preserve"> </w:t>
    </w:r>
    <w:r w:rsidRPr="00113A3B">
      <w:rPr>
        <w:sz w:val="16"/>
        <w:szCs w:val="16"/>
      </w:rPr>
      <w:t>TRABALLU,</w:t>
    </w:r>
    <w:r w:rsidRPr="00113A3B">
      <w:rPr>
        <w:spacing w:val="-4"/>
        <w:sz w:val="16"/>
        <w:szCs w:val="16"/>
      </w:rPr>
      <w:t xml:space="preserve"> </w:t>
    </w:r>
    <w:r w:rsidRPr="00113A3B">
      <w:rPr>
        <w:sz w:val="16"/>
        <w:szCs w:val="16"/>
      </w:rPr>
      <w:t>FORMATZIONE</w:t>
    </w:r>
    <w:r w:rsidRPr="00113A3B">
      <w:rPr>
        <w:spacing w:val="-4"/>
        <w:sz w:val="16"/>
        <w:szCs w:val="16"/>
      </w:rPr>
      <w:t xml:space="preserve"> </w:t>
    </w:r>
    <w:r w:rsidRPr="00113A3B">
      <w:rPr>
        <w:sz w:val="16"/>
        <w:szCs w:val="16"/>
      </w:rPr>
      <w:t>PROFESSIONALE,</w:t>
    </w:r>
    <w:r w:rsidRPr="00113A3B">
      <w:rPr>
        <w:spacing w:val="-6"/>
        <w:sz w:val="16"/>
        <w:szCs w:val="16"/>
      </w:rPr>
      <w:t xml:space="preserve"> </w:t>
    </w:r>
    <w:r w:rsidRPr="00113A3B">
      <w:rPr>
        <w:sz w:val="16"/>
        <w:szCs w:val="16"/>
      </w:rPr>
      <w:t>COOPERATZIONE</w:t>
    </w:r>
    <w:r w:rsidRPr="00113A3B">
      <w:rPr>
        <w:spacing w:val="-4"/>
        <w:sz w:val="16"/>
        <w:szCs w:val="16"/>
      </w:rPr>
      <w:t xml:space="preserve"> </w:t>
    </w:r>
    <w:r w:rsidRPr="00113A3B">
      <w:rPr>
        <w:sz w:val="16"/>
        <w:szCs w:val="16"/>
      </w:rPr>
      <w:t>E SEGURÀNTZIA</w:t>
    </w:r>
    <w:r w:rsidRPr="00113A3B">
      <w:rPr>
        <w:spacing w:val="-6"/>
        <w:sz w:val="16"/>
        <w:szCs w:val="16"/>
      </w:rPr>
      <w:t xml:space="preserve"> </w:t>
    </w:r>
    <w:r w:rsidRPr="00113A3B">
      <w:rPr>
        <w:sz w:val="16"/>
        <w:szCs w:val="16"/>
      </w:rPr>
      <w:t>SOTZIALE ASSESSORATO DEL LAVORO, FORMAZIONE PROFESSIONALE, COOPERAZIONE E SICUREZZA SOCIALE</w:t>
    </w:r>
  </w:p>
  <w:p w14:paraId="03E98888" w14:textId="77777777" w:rsidR="001B32F7" w:rsidRDefault="001B32F7" w:rsidP="00113A3B">
    <w:pPr>
      <w:pStyle w:val="Header"/>
      <w:jc w:val="center"/>
      <w:rPr>
        <w:sz w:val="16"/>
        <w:szCs w:val="16"/>
      </w:rPr>
    </w:pPr>
  </w:p>
  <w:bookmarkEnd w:id="20"/>
  <w:bookmarkEnd w:id="21"/>
  <w:bookmarkEnd w:id="22"/>
  <w:bookmarkEnd w:id="23"/>
  <w:bookmarkEnd w:id="24"/>
  <w:bookmarkEnd w:id="25"/>
  <w:p w14:paraId="669D02B1" w14:textId="77777777" w:rsidR="00E978F3" w:rsidRPr="00D710A6" w:rsidRDefault="00E978F3" w:rsidP="00E978F3">
    <w:pPr>
      <w:rPr>
        <w:sz w:val="16"/>
        <w:szCs w:val="16"/>
      </w:rPr>
    </w:pPr>
    <w:r w:rsidRPr="00D710A6">
      <w:rPr>
        <w:sz w:val="16"/>
        <w:szCs w:val="16"/>
      </w:rPr>
      <w:t>Direzione Generale del Lavoro, Formazione professionale, cooperazione e sicurezza sociale</w:t>
    </w:r>
  </w:p>
  <w:p w14:paraId="307D2B99" w14:textId="77777777" w:rsidR="00E978F3" w:rsidRPr="00D710A6" w:rsidRDefault="00E978F3" w:rsidP="00E978F3">
    <w:pPr>
      <w:rPr>
        <w:sz w:val="16"/>
        <w:szCs w:val="16"/>
      </w:rPr>
    </w:pPr>
    <w:r w:rsidRPr="00D710A6">
      <w:rPr>
        <w:sz w:val="16"/>
        <w:szCs w:val="16"/>
      </w:rPr>
      <w:t>Servizio Governance della Formazione Professionale e dei Servizi per il Lavoro</w:t>
    </w:r>
  </w:p>
  <w:p w14:paraId="4CFE6A9E" w14:textId="77777777" w:rsidR="00E978F3" w:rsidRDefault="00E978F3" w:rsidP="00E978F3">
    <w:r w:rsidRPr="00D710A6">
      <w:rPr>
        <w:sz w:val="16"/>
        <w:szCs w:val="16"/>
      </w:rPr>
      <w:t>Servizio Politiche per il sostegno all’Impresa e all’Occupazione</w:t>
    </w:r>
  </w:p>
  <w:p w14:paraId="33F15092" w14:textId="77777777" w:rsidR="001B32F7" w:rsidRDefault="001B32F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244D3" w14:textId="77777777" w:rsidR="001B32F7" w:rsidRDefault="001B32F7">
    <w:pPr>
      <w:spacing w:line="240" w:lineRule="auto"/>
      <w:jc w:val="center"/>
      <w:rPr>
        <w:bCs/>
        <w:color w:val="000000"/>
        <w:sz w:val="16"/>
        <w:szCs w:val="16"/>
      </w:rPr>
    </w:pPr>
    <w:r w:rsidRPr="00905578">
      <w:rPr>
        <w:noProof/>
        <w:lang w:eastAsia="it-IT"/>
      </w:rPr>
      <w:drawing>
        <wp:inline distT="0" distB="0" distL="0" distR="0" wp14:anchorId="05558730" wp14:editId="3D2FF5AF">
          <wp:extent cx="5722620" cy="1287780"/>
          <wp:effectExtent l="0" t="0" r="0" b="0"/>
          <wp:docPr id="1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2620" cy="1287780"/>
                  </a:xfrm>
                  <a:prstGeom prst="rect">
                    <a:avLst/>
                  </a:prstGeom>
                  <a:noFill/>
                  <a:ln>
                    <a:noFill/>
                  </a:ln>
                </pic:spPr>
              </pic:pic>
            </a:graphicData>
          </a:graphic>
        </wp:inline>
      </w:drawing>
    </w:r>
  </w:p>
  <w:p w14:paraId="5B6731E3" w14:textId="77777777" w:rsidR="001B32F7" w:rsidRDefault="001B32F7">
    <w:r>
      <w:rPr>
        <w:i/>
        <w:iCs/>
        <w:sz w:val="16"/>
        <w:szCs w:val="16"/>
      </w:rPr>
      <w:t>Direzione Generale</w:t>
    </w:r>
  </w:p>
  <w:p w14:paraId="20F1A623" w14:textId="77777777" w:rsidR="001B32F7" w:rsidRDefault="001B32F7">
    <w:r>
      <w:rPr>
        <w:i/>
        <w:iCs/>
        <w:sz w:val="16"/>
        <w:szCs w:val="16"/>
      </w:rPr>
      <w:t xml:space="preserve">Servizio Attuazione delle Politiche per i cittadini </w:t>
    </w:r>
  </w:p>
  <w:p w14:paraId="717F49EE" w14:textId="77777777" w:rsidR="001B32F7" w:rsidRDefault="001B32F7">
    <w:pPr>
      <w:tabs>
        <w:tab w:val="center" w:pos="4819"/>
        <w:tab w:val="right" w:pos="9638"/>
      </w:tabs>
      <w:spacing w:after="120"/>
    </w:pPr>
    <w:r>
      <w:rPr>
        <w:i/>
        <w:iCs/>
        <w:sz w:val="16"/>
        <w:szCs w:val="16"/>
      </w:rPr>
      <w:t>CUF: 0ZE7ER – CDR 00.10.01.03</w:t>
    </w:r>
  </w:p>
  <w:p w14:paraId="3B4418A9" w14:textId="77777777" w:rsidR="001B32F7" w:rsidRDefault="001B32F7"/>
  <w:p w14:paraId="3E72E622" w14:textId="77777777" w:rsidR="001B32F7" w:rsidRDefault="001B32F7"/>
  <w:p w14:paraId="58F37EEA" w14:textId="77777777" w:rsidR="001B32F7" w:rsidRDefault="001B32F7"/>
  <w:p w14:paraId="1058CBAD" w14:textId="77777777" w:rsidR="001B32F7" w:rsidRDefault="001B32F7"/>
  <w:p w14:paraId="398A5835" w14:textId="77777777" w:rsidR="001B32F7" w:rsidRDefault="001B32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F39C4914">
      <w:start w:val="1"/>
      <w:numFmt w:val="decimal"/>
      <w:pStyle w:val="Heading1"/>
      <w:suff w:val="nothing"/>
      <w:lvlText w:val=""/>
      <w:lvlJc w:val="left"/>
      <w:pPr>
        <w:tabs>
          <w:tab w:val="num" w:pos="0"/>
        </w:tabs>
      </w:pPr>
      <w:rPr>
        <w:rFonts w:cs="Times New Roman"/>
      </w:rPr>
    </w:lvl>
    <w:lvl w:ilvl="1" w:tplc="E84897A0">
      <w:start w:val="1"/>
      <w:numFmt w:val="decimal"/>
      <w:pStyle w:val="Heading2"/>
      <w:suff w:val="nothing"/>
      <w:lvlText w:val=""/>
      <w:lvlJc w:val="left"/>
      <w:pPr>
        <w:tabs>
          <w:tab w:val="num" w:pos="0"/>
        </w:tabs>
      </w:pPr>
      <w:rPr>
        <w:rFonts w:cs="Times New Roman"/>
      </w:rPr>
    </w:lvl>
    <w:lvl w:ilvl="2" w:tplc="3D50BA28">
      <w:start w:val="1"/>
      <w:numFmt w:val="decimal"/>
      <w:pStyle w:val="Heading3"/>
      <w:suff w:val="nothing"/>
      <w:lvlText w:val=""/>
      <w:lvlJc w:val="left"/>
      <w:pPr>
        <w:tabs>
          <w:tab w:val="num" w:pos="0"/>
        </w:tabs>
      </w:pPr>
      <w:rPr>
        <w:rFonts w:cs="Times New Roman"/>
      </w:rPr>
    </w:lvl>
    <w:lvl w:ilvl="3" w:tplc="1E46D82C">
      <w:start w:val="1"/>
      <w:numFmt w:val="decimal"/>
      <w:pStyle w:val="Heading4"/>
      <w:suff w:val="nothing"/>
      <w:lvlText w:val=""/>
      <w:lvlJc w:val="left"/>
      <w:pPr>
        <w:tabs>
          <w:tab w:val="num" w:pos="0"/>
        </w:tabs>
      </w:pPr>
      <w:rPr>
        <w:rFonts w:cs="Times New Roman"/>
      </w:rPr>
    </w:lvl>
    <w:lvl w:ilvl="4" w:tplc="CB6EBA88">
      <w:start w:val="1"/>
      <w:numFmt w:val="decimal"/>
      <w:pStyle w:val="Heading5"/>
      <w:suff w:val="nothing"/>
      <w:lvlText w:val=""/>
      <w:lvlJc w:val="left"/>
      <w:pPr>
        <w:tabs>
          <w:tab w:val="num" w:pos="0"/>
        </w:tabs>
      </w:pPr>
      <w:rPr>
        <w:rFonts w:cs="Times New Roman"/>
      </w:rPr>
    </w:lvl>
    <w:lvl w:ilvl="5" w:tplc="8370FBCE">
      <w:start w:val="1"/>
      <w:numFmt w:val="decimal"/>
      <w:pStyle w:val="Heading6"/>
      <w:suff w:val="nothing"/>
      <w:lvlText w:val=""/>
      <w:lvlJc w:val="left"/>
      <w:pPr>
        <w:tabs>
          <w:tab w:val="num" w:pos="0"/>
        </w:tabs>
      </w:pPr>
      <w:rPr>
        <w:rFonts w:cs="Times New Roman"/>
      </w:rPr>
    </w:lvl>
    <w:lvl w:ilvl="6" w:tplc="917CA3FE">
      <w:start w:val="1"/>
      <w:numFmt w:val="decimal"/>
      <w:pStyle w:val="Heading7"/>
      <w:suff w:val="nothing"/>
      <w:lvlText w:val=""/>
      <w:lvlJc w:val="left"/>
      <w:pPr>
        <w:tabs>
          <w:tab w:val="num" w:pos="0"/>
        </w:tabs>
      </w:pPr>
      <w:rPr>
        <w:rFonts w:cs="Times New Roman"/>
      </w:rPr>
    </w:lvl>
    <w:lvl w:ilvl="7" w:tplc="B8984800">
      <w:start w:val="1"/>
      <w:numFmt w:val="decimal"/>
      <w:pStyle w:val="Heading8"/>
      <w:suff w:val="nothing"/>
      <w:lvlText w:val=""/>
      <w:lvlJc w:val="left"/>
      <w:pPr>
        <w:tabs>
          <w:tab w:val="num" w:pos="0"/>
        </w:tabs>
      </w:pPr>
      <w:rPr>
        <w:rFonts w:cs="Times New Roman"/>
      </w:rPr>
    </w:lvl>
    <w:lvl w:ilvl="8" w:tplc="B386A2C8">
      <w:start w:val="1"/>
      <w:numFmt w:val="decimal"/>
      <w:pStyle w:val="Heading9"/>
      <w:suff w:val="nothing"/>
      <w:lvlText w:val=""/>
      <w:lvlJc w:val="left"/>
      <w:pPr>
        <w:tabs>
          <w:tab w:val="num" w:pos="0"/>
        </w:tabs>
      </w:pPr>
      <w:rPr>
        <w:rFonts w:cs="Times New Roman"/>
      </w:rPr>
    </w:lvl>
  </w:abstractNum>
  <w:abstractNum w:abstractNumId="1" w15:restartNumberingAfterBreak="0">
    <w:nsid w:val="00000002"/>
    <w:multiLevelType w:val="singleLevel"/>
    <w:tmpl w:val="FFFFFFFF"/>
    <w:name w:val="WW8Num2"/>
    <w:lvl w:ilvl="0">
      <w:start w:val="1"/>
      <w:numFmt w:val="bullet"/>
      <w:pStyle w:val="BulletNormal"/>
      <w:lvlText w:val="–"/>
      <w:lvlJc w:val="left"/>
      <w:pPr>
        <w:tabs>
          <w:tab w:val="num" w:pos="644"/>
        </w:tabs>
        <w:ind w:left="567" w:hanging="283"/>
      </w:pPr>
      <w:rPr>
        <w:rFonts w:ascii="Times" w:hAnsi="Times"/>
      </w:rPr>
    </w:lvl>
  </w:abstractNum>
  <w:abstractNum w:abstractNumId="2" w15:restartNumberingAfterBreak="0">
    <w:nsid w:val="00000003"/>
    <w:multiLevelType w:val="singleLevel"/>
    <w:tmpl w:val="FFFFFFFF"/>
    <w:name w:val="WW8Num3"/>
    <w:lvl w:ilvl="0">
      <w:numFmt w:val="bullet"/>
      <w:lvlText w:val="-"/>
      <w:lvlJc w:val="left"/>
      <w:pPr>
        <w:tabs>
          <w:tab w:val="num" w:pos="0"/>
        </w:tabs>
        <w:ind w:left="720" w:hanging="360"/>
      </w:pPr>
      <w:rPr>
        <w:rFonts w:ascii="Arial" w:hAnsi="Arial" w:hint="default"/>
        <w:color w:val="000000"/>
        <w:kern w:val="0"/>
      </w:rPr>
    </w:lvl>
  </w:abstractNum>
  <w:abstractNum w:abstractNumId="3" w15:restartNumberingAfterBreak="0">
    <w:nsid w:val="00000004"/>
    <w:multiLevelType w:val="singleLevel"/>
    <w:tmpl w:val="FFFFFFFF"/>
    <w:name w:val="WW8Num4"/>
    <w:lvl w:ilvl="0">
      <w:start w:val="1"/>
      <w:numFmt w:val="bullet"/>
      <w:lvlText w:val="-"/>
      <w:lvlJc w:val="left"/>
      <w:pPr>
        <w:tabs>
          <w:tab w:val="num" w:pos="0"/>
        </w:tabs>
        <w:ind w:left="502" w:hanging="360"/>
      </w:pPr>
      <w:rPr>
        <w:rFonts w:ascii="Times New Roman" w:hAnsi="Times New Roman"/>
      </w:rPr>
    </w:lvl>
  </w:abstractNum>
  <w:abstractNum w:abstractNumId="4" w15:restartNumberingAfterBreak="0">
    <w:nsid w:val="00000005"/>
    <w:multiLevelType w:val="singleLevel"/>
    <w:tmpl w:val="FFFFFFFF"/>
    <w:name w:val="WW8Num5"/>
    <w:lvl w:ilvl="0">
      <w:start w:val="4"/>
      <w:numFmt w:val="bullet"/>
      <w:lvlText w:val="-"/>
      <w:lvlJc w:val="left"/>
      <w:pPr>
        <w:tabs>
          <w:tab w:val="num" w:pos="0"/>
        </w:tabs>
        <w:ind w:left="720" w:hanging="360"/>
      </w:pPr>
      <w:rPr>
        <w:rFonts w:ascii="Calibri" w:hAnsi="Calibri" w:hint="default"/>
        <w:color w:val="auto"/>
      </w:rPr>
    </w:lvl>
  </w:abstractNum>
  <w:abstractNum w:abstractNumId="5" w15:restartNumberingAfterBreak="0">
    <w:nsid w:val="00000006"/>
    <w:multiLevelType w:val="singleLevel"/>
    <w:tmpl w:val="FFFFFFFF"/>
    <w:name w:val="WW8Num6"/>
    <w:lvl w:ilvl="0">
      <w:start w:val="1"/>
      <w:numFmt w:val="bullet"/>
      <w:lvlText w:val=""/>
      <w:lvlJc w:val="left"/>
      <w:pPr>
        <w:tabs>
          <w:tab w:val="num" w:pos="0"/>
        </w:tabs>
        <w:ind w:left="780" w:hanging="360"/>
      </w:pPr>
      <w:rPr>
        <w:rFonts w:ascii="Symbol" w:hAnsi="Symbol" w:hint="default"/>
      </w:rPr>
    </w:lvl>
  </w:abstractNum>
  <w:abstractNum w:abstractNumId="6" w15:restartNumberingAfterBreak="0">
    <w:nsid w:val="00000007"/>
    <w:multiLevelType w:val="singleLevel"/>
    <w:tmpl w:val="FFFFFFFF"/>
    <w:name w:val="WW8Num8"/>
    <w:lvl w:ilvl="0">
      <w:start w:val="4"/>
      <w:numFmt w:val="bullet"/>
      <w:pStyle w:val="a1TITOLOCAPITOLO"/>
      <w:lvlText w:val="-"/>
      <w:lvlJc w:val="left"/>
      <w:pPr>
        <w:tabs>
          <w:tab w:val="num" w:pos="0"/>
        </w:tabs>
        <w:ind w:left="720" w:hanging="360"/>
      </w:pPr>
      <w:rPr>
        <w:rFonts w:ascii="Calibri" w:hAnsi="Calibri" w:hint="default"/>
        <w:color w:val="auto"/>
      </w:rPr>
    </w:lvl>
  </w:abstractNum>
  <w:abstractNum w:abstractNumId="7" w15:restartNumberingAfterBreak="0">
    <w:nsid w:val="00000008"/>
    <w:multiLevelType w:val="singleLevel"/>
    <w:tmpl w:val="FFFFFFFF"/>
    <w:name w:val="WW8Num11"/>
    <w:lvl w:ilvl="0">
      <w:numFmt w:val="bullet"/>
      <w:lvlText w:val="-"/>
      <w:lvlJc w:val="left"/>
      <w:pPr>
        <w:tabs>
          <w:tab w:val="num" w:pos="0"/>
        </w:tabs>
        <w:ind w:left="502" w:hanging="360"/>
      </w:pPr>
      <w:rPr>
        <w:rFonts w:ascii="Arial" w:hAnsi="Arial" w:hint="default"/>
      </w:rPr>
    </w:lvl>
  </w:abstractNum>
  <w:abstractNum w:abstractNumId="8" w15:restartNumberingAfterBreak="0">
    <w:nsid w:val="00000009"/>
    <w:multiLevelType w:val="singleLevel"/>
    <w:tmpl w:val="FFFFFFFF"/>
    <w:name w:val="WW8Num12"/>
    <w:lvl w:ilvl="0">
      <w:start w:val="1"/>
      <w:numFmt w:val="bullet"/>
      <w:pStyle w:val="Intestazione2"/>
      <w:lvlText w:val="-"/>
      <w:lvlJc w:val="left"/>
      <w:pPr>
        <w:tabs>
          <w:tab w:val="num" w:pos="0"/>
        </w:tabs>
        <w:ind w:left="720" w:hanging="360"/>
      </w:pPr>
      <w:rPr>
        <w:rFonts w:ascii="Times New Roman" w:hAnsi="Times New Roman"/>
      </w:rPr>
    </w:lvl>
  </w:abstractNum>
  <w:abstractNum w:abstractNumId="9" w15:restartNumberingAfterBreak="0">
    <w:nsid w:val="0000000A"/>
    <w:multiLevelType w:val="singleLevel"/>
    <w:tmpl w:val="FFFFFFFF"/>
    <w:lvl w:ilvl="0">
      <w:start w:val="1"/>
      <w:numFmt w:val="bullet"/>
      <w:lvlText w:val=""/>
      <w:lvlJc w:val="left"/>
      <w:pPr>
        <w:ind w:left="720" w:hanging="360"/>
      </w:pPr>
      <w:rPr>
        <w:rFonts w:ascii="Wingdings" w:hAnsi="Wingdings" w:hint="default"/>
        <w:color w:val="auto"/>
      </w:rPr>
    </w:lvl>
  </w:abstractNum>
  <w:abstractNum w:abstractNumId="10" w15:restartNumberingAfterBreak="0">
    <w:nsid w:val="0000000B"/>
    <w:multiLevelType w:val="singleLevel"/>
    <w:tmpl w:val="FFFFFFFF"/>
    <w:name w:val="WW8Num14"/>
    <w:lvl w:ilvl="0">
      <w:start w:val="1"/>
      <w:numFmt w:val="bullet"/>
      <w:pStyle w:val="a5bElencopuntatolettere"/>
      <w:lvlText w:val=""/>
      <w:lvlJc w:val="left"/>
      <w:pPr>
        <w:tabs>
          <w:tab w:val="num" w:pos="0"/>
        </w:tabs>
        <w:ind w:left="2880" w:hanging="360"/>
      </w:pPr>
      <w:rPr>
        <w:rFonts w:ascii="Symbol" w:hAnsi="Symbol" w:hint="default"/>
        <w:color w:val="auto"/>
        <w:sz w:val="11"/>
      </w:rPr>
    </w:lvl>
  </w:abstractNum>
  <w:abstractNum w:abstractNumId="11" w15:restartNumberingAfterBreak="0">
    <w:nsid w:val="0000000C"/>
    <w:multiLevelType w:val="singleLevel"/>
    <w:tmpl w:val="FFFFFFFF"/>
    <w:name w:val="WW8Num15"/>
    <w:lvl w:ilvl="0">
      <w:numFmt w:val="bullet"/>
      <w:lvlText w:val="-"/>
      <w:lvlJc w:val="left"/>
      <w:pPr>
        <w:tabs>
          <w:tab w:val="num" w:pos="0"/>
        </w:tabs>
        <w:ind w:left="720" w:hanging="360"/>
      </w:pPr>
      <w:rPr>
        <w:rFonts w:ascii="Calibri" w:hAnsi="Calibri" w:hint="default"/>
        <w:color w:val="000000"/>
        <w:kern w:val="0"/>
      </w:rPr>
    </w:lvl>
  </w:abstractNum>
  <w:abstractNum w:abstractNumId="12" w15:restartNumberingAfterBreak="0">
    <w:nsid w:val="0000000D"/>
    <w:multiLevelType w:val="singleLevel"/>
    <w:tmpl w:val="FFFFFFFF"/>
    <w:name w:val="WW8Num16"/>
    <w:lvl w:ilvl="0">
      <w:numFmt w:val="bullet"/>
      <w:lvlText w:val="-"/>
      <w:lvlJc w:val="left"/>
      <w:pPr>
        <w:tabs>
          <w:tab w:val="num" w:pos="0"/>
        </w:tabs>
        <w:ind w:left="720" w:hanging="360"/>
      </w:pPr>
      <w:rPr>
        <w:rFonts w:ascii="Arial" w:hAnsi="Arial" w:hint="default"/>
      </w:rPr>
    </w:lvl>
  </w:abstractNum>
  <w:abstractNum w:abstractNumId="13" w15:restartNumberingAfterBreak="0">
    <w:nsid w:val="0000000E"/>
    <w:multiLevelType w:val="multilevel"/>
    <w:tmpl w:val="FFFFFFFF"/>
    <w:name w:val="WW8Num17"/>
    <w:lvl w:ilvl="0">
      <w:start w:val="1"/>
      <w:numFmt w:val="bullet"/>
      <w:lvlText w:val=""/>
      <w:lvlJc w:val="left"/>
      <w:pPr>
        <w:tabs>
          <w:tab w:val="num" w:pos="0"/>
        </w:tabs>
        <w:ind w:left="2839" w:hanging="360"/>
      </w:pPr>
      <w:rPr>
        <w:rFonts w:ascii="Symbol" w:hAnsi="Symbol" w:hint="default"/>
        <w:strike w:val="0"/>
        <w:kern w:val="0"/>
        <w:sz w:val="22"/>
      </w:rPr>
    </w:lvl>
    <w:lvl w:ilvl="1">
      <w:start w:val="1"/>
      <w:numFmt w:val="decimal"/>
      <w:lvlText w:val="%2."/>
      <w:lvlJc w:val="left"/>
      <w:pPr>
        <w:tabs>
          <w:tab w:val="num" w:pos="62"/>
        </w:tabs>
        <w:ind w:left="3621" w:hanging="360"/>
      </w:pPr>
      <w:rPr>
        <w:rFonts w:cs="Times New Roman"/>
        <w:b w:val="0"/>
      </w:rPr>
    </w:lvl>
    <w:lvl w:ilvl="2">
      <w:start w:val="1"/>
      <w:numFmt w:val="lowerRoman"/>
      <w:lvlText w:val="%2.%3."/>
      <w:lvlJc w:val="right"/>
      <w:pPr>
        <w:tabs>
          <w:tab w:val="num" w:pos="0"/>
        </w:tabs>
        <w:ind w:left="4279" w:hanging="180"/>
      </w:pPr>
      <w:rPr>
        <w:rFonts w:cs="Times New Roman"/>
      </w:rPr>
    </w:lvl>
    <w:lvl w:ilvl="3">
      <w:start w:val="1"/>
      <w:numFmt w:val="decimal"/>
      <w:lvlText w:val="%2.%3.%4."/>
      <w:lvlJc w:val="left"/>
      <w:pPr>
        <w:tabs>
          <w:tab w:val="num" w:pos="0"/>
        </w:tabs>
        <w:ind w:left="4999" w:hanging="360"/>
      </w:pPr>
      <w:rPr>
        <w:rFonts w:cs="Times New Roman"/>
      </w:rPr>
    </w:lvl>
    <w:lvl w:ilvl="4">
      <w:start w:val="1"/>
      <w:numFmt w:val="lowerLetter"/>
      <w:lvlText w:val="%2.%3.%4.%5."/>
      <w:lvlJc w:val="left"/>
      <w:pPr>
        <w:tabs>
          <w:tab w:val="num" w:pos="0"/>
        </w:tabs>
        <w:ind w:left="5719" w:hanging="360"/>
      </w:pPr>
      <w:rPr>
        <w:rFonts w:cs="Times New Roman"/>
      </w:rPr>
    </w:lvl>
    <w:lvl w:ilvl="5">
      <w:start w:val="1"/>
      <w:numFmt w:val="lowerRoman"/>
      <w:lvlText w:val="%2.%3.%4.%5.%6."/>
      <w:lvlJc w:val="right"/>
      <w:pPr>
        <w:tabs>
          <w:tab w:val="num" w:pos="0"/>
        </w:tabs>
        <w:ind w:left="6439" w:hanging="180"/>
      </w:pPr>
      <w:rPr>
        <w:rFonts w:cs="Times New Roman"/>
      </w:rPr>
    </w:lvl>
    <w:lvl w:ilvl="6">
      <w:start w:val="1"/>
      <w:numFmt w:val="decimal"/>
      <w:lvlText w:val="%2.%3.%4.%5.%6.%7."/>
      <w:lvlJc w:val="left"/>
      <w:pPr>
        <w:tabs>
          <w:tab w:val="num" w:pos="0"/>
        </w:tabs>
        <w:ind w:left="7159" w:hanging="360"/>
      </w:pPr>
      <w:rPr>
        <w:rFonts w:cs="Times New Roman"/>
      </w:rPr>
    </w:lvl>
    <w:lvl w:ilvl="7">
      <w:start w:val="1"/>
      <w:numFmt w:val="lowerLetter"/>
      <w:lvlText w:val="%2.%3.%4.%5.%6.%7.%8."/>
      <w:lvlJc w:val="left"/>
      <w:pPr>
        <w:tabs>
          <w:tab w:val="num" w:pos="0"/>
        </w:tabs>
        <w:ind w:left="7879" w:hanging="360"/>
      </w:pPr>
      <w:rPr>
        <w:rFonts w:cs="Times New Roman"/>
      </w:rPr>
    </w:lvl>
    <w:lvl w:ilvl="8">
      <w:start w:val="1"/>
      <w:numFmt w:val="lowerRoman"/>
      <w:lvlText w:val="%2.%3.%4.%5.%6.%7.%8.%9."/>
      <w:lvlJc w:val="right"/>
      <w:pPr>
        <w:tabs>
          <w:tab w:val="num" w:pos="0"/>
        </w:tabs>
        <w:ind w:left="8599" w:hanging="180"/>
      </w:pPr>
      <w:rPr>
        <w:rFonts w:cs="Times New Roman"/>
      </w:rPr>
    </w:lvl>
  </w:abstractNum>
  <w:abstractNum w:abstractNumId="14" w15:restartNumberingAfterBreak="0">
    <w:nsid w:val="0000000F"/>
    <w:multiLevelType w:val="singleLevel"/>
    <w:tmpl w:val="FFFFFFFF"/>
    <w:name w:val="WW8Num18"/>
    <w:lvl w:ilvl="0">
      <w:start w:val="1"/>
      <w:numFmt w:val="upperLetter"/>
      <w:lvlText w:val="%1."/>
      <w:lvlJc w:val="left"/>
      <w:pPr>
        <w:tabs>
          <w:tab w:val="num" w:pos="0"/>
        </w:tabs>
        <w:ind w:left="720" w:hanging="360"/>
      </w:pPr>
      <w:rPr>
        <w:rFonts w:cs="Times New Roman"/>
      </w:rPr>
    </w:lvl>
  </w:abstractNum>
  <w:abstractNum w:abstractNumId="15" w15:restartNumberingAfterBreak="0">
    <w:nsid w:val="00000010"/>
    <w:multiLevelType w:val="singleLevel"/>
    <w:tmpl w:val="FFFFFFFF"/>
    <w:name w:val="WW8Num19"/>
    <w:lvl w:ilvl="0">
      <w:numFmt w:val="bullet"/>
      <w:lvlText w:val="-"/>
      <w:lvlJc w:val="left"/>
      <w:pPr>
        <w:tabs>
          <w:tab w:val="num" w:pos="0"/>
        </w:tabs>
        <w:ind w:left="720" w:hanging="360"/>
      </w:pPr>
      <w:rPr>
        <w:rFonts w:ascii="Arial" w:hAnsi="Arial" w:hint="default"/>
      </w:rPr>
    </w:lvl>
  </w:abstractNum>
  <w:abstractNum w:abstractNumId="16" w15:restartNumberingAfterBreak="0">
    <w:nsid w:val="00000011"/>
    <w:multiLevelType w:val="singleLevel"/>
    <w:tmpl w:val="FFFFFFFF"/>
    <w:name w:val="WW8Num20"/>
    <w:lvl w:ilvl="0">
      <w:start w:val="1"/>
      <w:numFmt w:val="bullet"/>
      <w:lvlText w:val="-"/>
      <w:lvlJc w:val="left"/>
      <w:pPr>
        <w:tabs>
          <w:tab w:val="num" w:pos="0"/>
        </w:tabs>
        <w:ind w:left="720" w:hanging="360"/>
      </w:pPr>
      <w:rPr>
        <w:rFonts w:ascii="Times New Roman" w:hAnsi="Times New Roman"/>
        <w:kern w:val="0"/>
      </w:rPr>
    </w:lvl>
  </w:abstractNum>
  <w:abstractNum w:abstractNumId="17" w15:restartNumberingAfterBreak="0">
    <w:nsid w:val="00000012"/>
    <w:multiLevelType w:val="singleLevel"/>
    <w:tmpl w:val="FFFFFFFF"/>
    <w:name w:val="WW8Num21"/>
    <w:lvl w:ilvl="0">
      <w:start w:val="4"/>
      <w:numFmt w:val="bullet"/>
      <w:lvlText w:val="-"/>
      <w:lvlJc w:val="left"/>
      <w:pPr>
        <w:tabs>
          <w:tab w:val="num" w:pos="0"/>
        </w:tabs>
        <w:ind w:left="720" w:hanging="360"/>
      </w:pPr>
      <w:rPr>
        <w:rFonts w:ascii="Calibri" w:hAnsi="Calibri" w:hint="default"/>
        <w:color w:val="auto"/>
        <w:kern w:val="0"/>
      </w:rPr>
    </w:lvl>
  </w:abstractNum>
  <w:abstractNum w:abstractNumId="18" w15:restartNumberingAfterBreak="0">
    <w:nsid w:val="00000013"/>
    <w:multiLevelType w:val="multilevel"/>
    <w:tmpl w:val="FFFFFFFF"/>
    <w:name w:val="WW8Num22"/>
    <w:lvl w:ilvl="0">
      <w:start w:val="1"/>
      <w:numFmt w:val="bullet"/>
      <w:lvlText w:val=""/>
      <w:lvlJc w:val="left"/>
      <w:pPr>
        <w:tabs>
          <w:tab w:val="num" w:pos="0"/>
        </w:tabs>
        <w:ind w:left="2839" w:hanging="360"/>
      </w:pPr>
      <w:rPr>
        <w:rFonts w:ascii="Symbol" w:hAnsi="Symbol" w:hint="default"/>
        <w:kern w:val="0"/>
        <w:sz w:val="22"/>
      </w:rPr>
    </w:lvl>
    <w:lvl w:ilvl="1">
      <w:start w:val="1"/>
      <w:numFmt w:val="decimal"/>
      <w:lvlText w:val="%2."/>
      <w:lvlJc w:val="left"/>
      <w:pPr>
        <w:tabs>
          <w:tab w:val="num" w:pos="62"/>
        </w:tabs>
        <w:ind w:left="3621" w:hanging="360"/>
      </w:pPr>
      <w:rPr>
        <w:rFonts w:cs="Times New Roman"/>
        <w:b w:val="0"/>
      </w:rPr>
    </w:lvl>
    <w:lvl w:ilvl="2">
      <w:start w:val="1"/>
      <w:numFmt w:val="lowerRoman"/>
      <w:lvlText w:val="%2.%3."/>
      <w:lvlJc w:val="right"/>
      <w:pPr>
        <w:tabs>
          <w:tab w:val="num" w:pos="0"/>
        </w:tabs>
        <w:ind w:left="4279" w:hanging="180"/>
      </w:pPr>
      <w:rPr>
        <w:rFonts w:cs="Times New Roman"/>
      </w:rPr>
    </w:lvl>
    <w:lvl w:ilvl="3">
      <w:start w:val="1"/>
      <w:numFmt w:val="decimal"/>
      <w:lvlText w:val="%2.%3.%4."/>
      <w:lvlJc w:val="left"/>
      <w:pPr>
        <w:tabs>
          <w:tab w:val="num" w:pos="0"/>
        </w:tabs>
        <w:ind w:left="4999" w:hanging="360"/>
      </w:pPr>
      <w:rPr>
        <w:rFonts w:cs="Times New Roman"/>
      </w:rPr>
    </w:lvl>
    <w:lvl w:ilvl="4">
      <w:start w:val="1"/>
      <w:numFmt w:val="lowerLetter"/>
      <w:lvlText w:val="%2.%3.%4.%5."/>
      <w:lvlJc w:val="left"/>
      <w:pPr>
        <w:tabs>
          <w:tab w:val="num" w:pos="0"/>
        </w:tabs>
        <w:ind w:left="5719" w:hanging="360"/>
      </w:pPr>
      <w:rPr>
        <w:rFonts w:cs="Times New Roman"/>
      </w:rPr>
    </w:lvl>
    <w:lvl w:ilvl="5">
      <w:start w:val="1"/>
      <w:numFmt w:val="lowerRoman"/>
      <w:lvlText w:val="%2.%3.%4.%5.%6."/>
      <w:lvlJc w:val="right"/>
      <w:pPr>
        <w:tabs>
          <w:tab w:val="num" w:pos="0"/>
        </w:tabs>
        <w:ind w:left="6439" w:hanging="180"/>
      </w:pPr>
      <w:rPr>
        <w:rFonts w:cs="Times New Roman"/>
      </w:rPr>
    </w:lvl>
    <w:lvl w:ilvl="6">
      <w:start w:val="1"/>
      <w:numFmt w:val="decimal"/>
      <w:lvlText w:val="%2.%3.%4.%5.%6.%7."/>
      <w:lvlJc w:val="left"/>
      <w:pPr>
        <w:tabs>
          <w:tab w:val="num" w:pos="0"/>
        </w:tabs>
        <w:ind w:left="7159" w:hanging="360"/>
      </w:pPr>
      <w:rPr>
        <w:rFonts w:cs="Times New Roman"/>
      </w:rPr>
    </w:lvl>
    <w:lvl w:ilvl="7">
      <w:start w:val="1"/>
      <w:numFmt w:val="lowerLetter"/>
      <w:lvlText w:val="%2.%3.%4.%5.%6.%7.%8."/>
      <w:lvlJc w:val="left"/>
      <w:pPr>
        <w:tabs>
          <w:tab w:val="num" w:pos="0"/>
        </w:tabs>
        <w:ind w:left="7879" w:hanging="360"/>
      </w:pPr>
      <w:rPr>
        <w:rFonts w:cs="Times New Roman"/>
      </w:rPr>
    </w:lvl>
    <w:lvl w:ilvl="8">
      <w:start w:val="1"/>
      <w:numFmt w:val="lowerRoman"/>
      <w:lvlText w:val="%2.%3.%4.%5.%6.%7.%8.%9."/>
      <w:lvlJc w:val="right"/>
      <w:pPr>
        <w:tabs>
          <w:tab w:val="num" w:pos="0"/>
        </w:tabs>
        <w:ind w:left="8599" w:hanging="180"/>
      </w:pPr>
      <w:rPr>
        <w:rFonts w:cs="Times New Roman"/>
      </w:rPr>
    </w:lvl>
  </w:abstractNum>
  <w:abstractNum w:abstractNumId="19" w15:restartNumberingAfterBreak="0">
    <w:nsid w:val="00000014"/>
    <w:multiLevelType w:val="singleLevel"/>
    <w:tmpl w:val="FFFFFFFF"/>
    <w:name w:val="WW8Num23"/>
    <w:lvl w:ilvl="0">
      <w:start w:val="1"/>
      <w:numFmt w:val="decimal"/>
      <w:lvlText w:val="%1)"/>
      <w:lvlJc w:val="left"/>
      <w:pPr>
        <w:tabs>
          <w:tab w:val="num" w:pos="-76"/>
        </w:tabs>
        <w:ind w:left="644" w:hanging="360"/>
      </w:pPr>
      <w:rPr>
        <w:rFonts w:cs="Times New Roman" w:hint="default"/>
        <w:b/>
        <w:color w:val="auto"/>
        <w:sz w:val="16"/>
        <w:szCs w:val="16"/>
      </w:rPr>
    </w:lvl>
  </w:abstractNum>
  <w:abstractNum w:abstractNumId="20" w15:restartNumberingAfterBreak="0">
    <w:nsid w:val="00000015"/>
    <w:multiLevelType w:val="singleLevel"/>
    <w:tmpl w:val="FFFFFFFF"/>
    <w:name w:val="WW8Num24"/>
    <w:lvl w:ilvl="0">
      <w:start w:val="1"/>
      <w:numFmt w:val="lowerLetter"/>
      <w:lvlText w:val="%1)"/>
      <w:lvlJc w:val="left"/>
      <w:pPr>
        <w:tabs>
          <w:tab w:val="num" w:pos="0"/>
        </w:tabs>
        <w:ind w:left="866" w:hanging="440"/>
      </w:pPr>
      <w:rPr>
        <w:rFonts w:cs="Times New Roman" w:hint="default"/>
        <w:kern w:val="0"/>
      </w:rPr>
    </w:lvl>
  </w:abstractNum>
  <w:abstractNum w:abstractNumId="21" w15:restartNumberingAfterBreak="0">
    <w:nsid w:val="00000016"/>
    <w:multiLevelType w:val="singleLevel"/>
    <w:tmpl w:val="FFFFFFFF"/>
    <w:name w:val="WW8Num25"/>
    <w:lvl w:ilvl="0">
      <w:numFmt w:val="bullet"/>
      <w:lvlText w:val="-"/>
      <w:lvlJc w:val="left"/>
      <w:pPr>
        <w:tabs>
          <w:tab w:val="num" w:pos="0"/>
        </w:tabs>
        <w:ind w:left="720" w:hanging="360"/>
      </w:pPr>
      <w:rPr>
        <w:rFonts w:ascii="Arial" w:hAnsi="Arial" w:hint="default"/>
      </w:rPr>
    </w:lvl>
  </w:abstractNum>
  <w:abstractNum w:abstractNumId="22" w15:restartNumberingAfterBreak="0">
    <w:nsid w:val="00000017"/>
    <w:multiLevelType w:val="multilevel"/>
    <w:tmpl w:val="FFFFFFFF"/>
    <w:name w:val="WW8Num26"/>
    <w:lvl w:ilvl="0">
      <w:start w:val="1"/>
      <w:numFmt w:val="bullet"/>
      <w:lvlText w:val="-"/>
      <w:lvlJc w:val="left"/>
      <w:pPr>
        <w:tabs>
          <w:tab w:val="num" w:pos="0"/>
        </w:tabs>
        <w:ind w:left="360" w:hanging="360"/>
      </w:pPr>
      <w:rPr>
        <w:rFonts w:ascii="Times New Roman" w:hAnsi="Times New Roman" w:hint="default"/>
        <w:color w:val="auto"/>
        <w:sz w:val="20"/>
      </w:rPr>
    </w:lvl>
    <w:lvl w:ilvl="1">
      <w:start w:val="1"/>
      <w:numFmt w:val="bullet"/>
      <w:lvlText w:val=""/>
      <w:lvlJc w:val="left"/>
      <w:pPr>
        <w:tabs>
          <w:tab w:val="num" w:pos="0"/>
        </w:tabs>
        <w:ind w:left="1080" w:hanging="360"/>
      </w:pPr>
      <w:rPr>
        <w:rFonts w:ascii="Wingdings" w:hAnsi="Wingdings" w:hint="default"/>
        <w:kern w:val="0"/>
      </w:rPr>
    </w:lvl>
    <w:lvl w:ilvl="2">
      <w:start w:val="1"/>
      <w:numFmt w:val="bullet"/>
      <w:lvlText w:val=""/>
      <w:lvlJc w:val="left"/>
      <w:pPr>
        <w:tabs>
          <w:tab w:val="num" w:pos="0"/>
        </w:tabs>
        <w:ind w:left="1800" w:hanging="360"/>
      </w:pPr>
      <w:rPr>
        <w:rFonts w:ascii="Wingdings" w:hAnsi="Wingdings" w:hint="default"/>
        <w:kern w:val="0"/>
      </w:rPr>
    </w:lvl>
    <w:lvl w:ilvl="3">
      <w:start w:val="1"/>
      <w:numFmt w:val="bullet"/>
      <w:lvlText w:val=""/>
      <w:lvlJc w:val="left"/>
      <w:pPr>
        <w:tabs>
          <w:tab w:val="num" w:pos="0"/>
        </w:tabs>
        <w:ind w:left="2520" w:hanging="360"/>
      </w:pPr>
      <w:rPr>
        <w:rFonts w:ascii="Symbol" w:hAnsi="Symbol" w:hint="default"/>
      </w:rPr>
    </w:lvl>
    <w:lvl w:ilvl="4">
      <w:start w:val="1"/>
      <w:numFmt w:val="bullet"/>
      <w:lvlText w:val="o"/>
      <w:lvlJc w:val="left"/>
      <w:pPr>
        <w:tabs>
          <w:tab w:val="num" w:pos="0"/>
        </w:tabs>
        <w:ind w:left="3240" w:hanging="360"/>
      </w:pPr>
      <w:rPr>
        <w:rFonts w:ascii="Courier New" w:hAnsi="Courier New" w:hint="default"/>
      </w:rPr>
    </w:lvl>
    <w:lvl w:ilvl="5">
      <w:start w:val="1"/>
      <w:numFmt w:val="bullet"/>
      <w:lvlText w:val=""/>
      <w:lvlJc w:val="left"/>
      <w:pPr>
        <w:tabs>
          <w:tab w:val="num" w:pos="0"/>
        </w:tabs>
        <w:ind w:left="3960" w:hanging="360"/>
      </w:pPr>
      <w:rPr>
        <w:rFonts w:ascii="Wingdings" w:hAnsi="Wingdings" w:hint="default"/>
        <w:kern w:val="0"/>
      </w:rPr>
    </w:lvl>
    <w:lvl w:ilvl="6">
      <w:start w:val="1"/>
      <w:numFmt w:val="bullet"/>
      <w:lvlText w:val=""/>
      <w:lvlJc w:val="left"/>
      <w:pPr>
        <w:tabs>
          <w:tab w:val="num" w:pos="0"/>
        </w:tabs>
        <w:ind w:left="4680" w:hanging="360"/>
      </w:pPr>
      <w:rPr>
        <w:rFonts w:ascii="Symbol" w:hAnsi="Symbol" w:hint="default"/>
      </w:rPr>
    </w:lvl>
    <w:lvl w:ilvl="7">
      <w:start w:val="1"/>
      <w:numFmt w:val="bullet"/>
      <w:lvlText w:val="o"/>
      <w:lvlJc w:val="left"/>
      <w:pPr>
        <w:tabs>
          <w:tab w:val="num" w:pos="0"/>
        </w:tabs>
        <w:ind w:left="5400" w:hanging="360"/>
      </w:pPr>
      <w:rPr>
        <w:rFonts w:ascii="Courier New" w:hAnsi="Courier New" w:hint="default"/>
      </w:rPr>
    </w:lvl>
    <w:lvl w:ilvl="8">
      <w:start w:val="1"/>
      <w:numFmt w:val="bullet"/>
      <w:lvlText w:val=""/>
      <w:lvlJc w:val="left"/>
      <w:pPr>
        <w:tabs>
          <w:tab w:val="num" w:pos="0"/>
        </w:tabs>
        <w:ind w:left="6120" w:hanging="360"/>
      </w:pPr>
      <w:rPr>
        <w:rFonts w:ascii="Wingdings" w:hAnsi="Wingdings" w:hint="default"/>
        <w:kern w:val="0"/>
      </w:rPr>
    </w:lvl>
  </w:abstractNum>
  <w:abstractNum w:abstractNumId="23" w15:restartNumberingAfterBreak="0">
    <w:nsid w:val="00000018"/>
    <w:multiLevelType w:val="multilevel"/>
    <w:tmpl w:val="FFFFFFFF"/>
    <w:name w:val="WW8Num27"/>
    <w:lvl w:ilvl="0">
      <w:start w:val="1"/>
      <w:numFmt w:val="bullet"/>
      <w:lvlText w:val="-"/>
      <w:lvlJc w:val="left"/>
      <w:pPr>
        <w:tabs>
          <w:tab w:val="num" w:pos="0"/>
        </w:tabs>
        <w:ind w:left="360" w:hanging="360"/>
      </w:pPr>
      <w:rPr>
        <w:rFonts w:ascii="OpenSymbol" w:hAnsi="OpenSymbol" w:hint="default"/>
        <w:color w:val="000000"/>
        <w:kern w:val="0"/>
      </w:rPr>
    </w:lvl>
    <w:lvl w:ilvl="1">
      <w:start w:val="1"/>
      <w:numFmt w:val="bullet"/>
      <w:lvlText w:val="o"/>
      <w:lvlJc w:val="left"/>
      <w:pPr>
        <w:tabs>
          <w:tab w:val="num" w:pos="0"/>
        </w:tabs>
        <w:ind w:left="1080" w:hanging="360"/>
      </w:pPr>
      <w:rPr>
        <w:rFonts w:ascii="Courier New" w:hAnsi="Courier New" w:hint="default"/>
      </w:rPr>
    </w:lvl>
    <w:lvl w:ilvl="2">
      <w:start w:val="1"/>
      <w:numFmt w:val="bullet"/>
      <w:lvlText w:val=""/>
      <w:lvlJc w:val="left"/>
      <w:pPr>
        <w:tabs>
          <w:tab w:val="num" w:pos="0"/>
        </w:tabs>
        <w:ind w:left="1800" w:hanging="360"/>
      </w:pPr>
      <w:rPr>
        <w:rFonts w:ascii="Wingdings" w:hAnsi="Wingdings" w:hint="default"/>
      </w:rPr>
    </w:lvl>
    <w:lvl w:ilvl="3">
      <w:start w:val="1"/>
      <w:numFmt w:val="bullet"/>
      <w:lvlText w:val=""/>
      <w:lvlJc w:val="left"/>
      <w:pPr>
        <w:tabs>
          <w:tab w:val="num" w:pos="0"/>
        </w:tabs>
        <w:ind w:left="2520" w:hanging="360"/>
      </w:pPr>
      <w:rPr>
        <w:rFonts w:ascii="Symbol" w:hAnsi="Symbol" w:hint="default"/>
      </w:rPr>
    </w:lvl>
    <w:lvl w:ilvl="4">
      <w:start w:val="1"/>
      <w:numFmt w:val="bullet"/>
      <w:lvlText w:val="o"/>
      <w:lvlJc w:val="left"/>
      <w:pPr>
        <w:tabs>
          <w:tab w:val="num" w:pos="0"/>
        </w:tabs>
        <w:ind w:left="3240" w:hanging="360"/>
      </w:pPr>
      <w:rPr>
        <w:rFonts w:ascii="Courier New" w:hAnsi="Courier New" w:hint="default"/>
      </w:rPr>
    </w:lvl>
    <w:lvl w:ilvl="5">
      <w:start w:val="1"/>
      <w:numFmt w:val="bullet"/>
      <w:lvlText w:val=""/>
      <w:lvlJc w:val="left"/>
      <w:pPr>
        <w:tabs>
          <w:tab w:val="num" w:pos="0"/>
        </w:tabs>
        <w:ind w:left="3960" w:hanging="360"/>
      </w:pPr>
      <w:rPr>
        <w:rFonts w:ascii="Wingdings" w:hAnsi="Wingdings" w:hint="default"/>
      </w:rPr>
    </w:lvl>
    <w:lvl w:ilvl="6">
      <w:start w:val="1"/>
      <w:numFmt w:val="bullet"/>
      <w:lvlText w:val=""/>
      <w:lvlJc w:val="left"/>
      <w:pPr>
        <w:tabs>
          <w:tab w:val="num" w:pos="0"/>
        </w:tabs>
        <w:ind w:left="4680" w:hanging="360"/>
      </w:pPr>
      <w:rPr>
        <w:rFonts w:ascii="Symbol" w:hAnsi="Symbol" w:hint="default"/>
      </w:rPr>
    </w:lvl>
    <w:lvl w:ilvl="7">
      <w:start w:val="1"/>
      <w:numFmt w:val="bullet"/>
      <w:lvlText w:val="o"/>
      <w:lvlJc w:val="left"/>
      <w:pPr>
        <w:tabs>
          <w:tab w:val="num" w:pos="0"/>
        </w:tabs>
        <w:ind w:left="5400" w:hanging="360"/>
      </w:pPr>
      <w:rPr>
        <w:rFonts w:ascii="Courier New" w:hAnsi="Courier New" w:hint="default"/>
      </w:rPr>
    </w:lvl>
    <w:lvl w:ilvl="8">
      <w:start w:val="1"/>
      <w:numFmt w:val="bullet"/>
      <w:lvlText w:val=""/>
      <w:lvlJc w:val="left"/>
      <w:pPr>
        <w:tabs>
          <w:tab w:val="num" w:pos="0"/>
        </w:tabs>
        <w:ind w:left="6120" w:hanging="360"/>
      </w:pPr>
      <w:rPr>
        <w:rFonts w:ascii="Wingdings" w:hAnsi="Wingdings" w:hint="default"/>
      </w:rPr>
    </w:lvl>
  </w:abstractNum>
  <w:abstractNum w:abstractNumId="24" w15:restartNumberingAfterBreak="0">
    <w:nsid w:val="00000019"/>
    <w:multiLevelType w:val="singleLevel"/>
    <w:tmpl w:val="FFFFFFFF"/>
    <w:name w:val="WW8Num28"/>
    <w:lvl w:ilvl="0">
      <w:start w:val="3"/>
      <w:numFmt w:val="bullet"/>
      <w:pStyle w:val="a5Elencopuntato"/>
      <w:lvlText w:val="-"/>
      <w:lvlJc w:val="left"/>
      <w:pPr>
        <w:tabs>
          <w:tab w:val="num" w:pos="0"/>
        </w:tabs>
        <w:ind w:left="720" w:hanging="360"/>
      </w:pPr>
      <w:rPr>
        <w:rFonts w:ascii="Times New Roman" w:hAnsi="Times New Roman"/>
      </w:rPr>
    </w:lvl>
  </w:abstractNum>
  <w:abstractNum w:abstractNumId="25" w15:restartNumberingAfterBreak="0">
    <w:nsid w:val="0000001A"/>
    <w:multiLevelType w:val="singleLevel"/>
    <w:tmpl w:val="FFFFFFFF"/>
    <w:name w:val="WW8Num29"/>
    <w:lvl w:ilvl="0">
      <w:start w:val="1"/>
      <w:numFmt w:val="decimal"/>
      <w:lvlText w:val="%1."/>
      <w:lvlJc w:val="left"/>
      <w:pPr>
        <w:tabs>
          <w:tab w:val="num" w:pos="-142"/>
        </w:tabs>
        <w:ind w:left="360" w:hanging="360"/>
      </w:pPr>
      <w:rPr>
        <w:rFonts w:eastAsia="MS Mincho" w:cs="Times New Roman"/>
        <w:i/>
        <w:kern w:val="0"/>
        <w:sz w:val="22"/>
        <w:szCs w:val="22"/>
      </w:rPr>
    </w:lvl>
  </w:abstractNum>
  <w:abstractNum w:abstractNumId="26" w15:restartNumberingAfterBreak="0">
    <w:nsid w:val="0000001B"/>
    <w:multiLevelType w:val="multilevel"/>
    <w:tmpl w:val="FFFFFFFF"/>
    <w:name w:val="WW8Num30"/>
    <w:lvl w:ilvl="0">
      <w:start w:val="1"/>
      <w:numFmt w:val="decimal"/>
      <w:lvlText w:val="%1."/>
      <w:lvlJc w:val="left"/>
      <w:pPr>
        <w:tabs>
          <w:tab w:val="num" w:pos="0"/>
        </w:tabs>
        <w:ind w:left="720" w:hanging="360"/>
      </w:pPr>
      <w:rPr>
        <w:rFonts w:ascii="Arial" w:hAnsi="Arial"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0000001C"/>
    <w:multiLevelType w:val="singleLevel"/>
    <w:tmpl w:val="FFFFFFFF"/>
    <w:name w:val="WW8Num31"/>
    <w:lvl w:ilvl="0">
      <w:numFmt w:val="bullet"/>
      <w:lvlText w:val="-"/>
      <w:lvlJc w:val="left"/>
      <w:pPr>
        <w:tabs>
          <w:tab w:val="num" w:pos="0"/>
        </w:tabs>
        <w:ind w:left="896" w:hanging="360"/>
      </w:pPr>
      <w:rPr>
        <w:rFonts w:ascii="Arial" w:hAnsi="Arial" w:hint="default"/>
      </w:rPr>
    </w:lvl>
  </w:abstractNum>
  <w:abstractNum w:abstractNumId="28" w15:restartNumberingAfterBreak="0">
    <w:nsid w:val="0000001D"/>
    <w:multiLevelType w:val="singleLevel"/>
    <w:tmpl w:val="FFFFFFFF"/>
    <w:name w:val="WW8Num32"/>
    <w:lvl w:ilvl="0">
      <w:start w:val="1"/>
      <w:numFmt w:val="decimal"/>
      <w:lvlText w:val="%1."/>
      <w:lvlJc w:val="left"/>
      <w:pPr>
        <w:tabs>
          <w:tab w:val="num" w:pos="0"/>
        </w:tabs>
        <w:ind w:left="720" w:hanging="360"/>
      </w:pPr>
      <w:rPr>
        <w:rFonts w:cs="Times New Roman"/>
        <w:i/>
      </w:rPr>
    </w:lvl>
  </w:abstractNum>
  <w:abstractNum w:abstractNumId="29" w15:restartNumberingAfterBreak="0">
    <w:nsid w:val="0000001E"/>
    <w:multiLevelType w:val="singleLevel"/>
    <w:tmpl w:val="FFFFFFFF"/>
    <w:name w:val="WW8Num33"/>
    <w:lvl w:ilvl="0">
      <w:start w:val="1"/>
      <w:numFmt w:val="decimal"/>
      <w:lvlText w:val="%1."/>
      <w:lvlJc w:val="left"/>
      <w:pPr>
        <w:tabs>
          <w:tab w:val="num" w:pos="0"/>
        </w:tabs>
        <w:ind w:left="720" w:hanging="360"/>
      </w:pPr>
      <w:rPr>
        <w:rFonts w:eastAsia="Times New Roman" w:cs="Times New Roman" w:hint="default"/>
        <w:b/>
        <w:kern w:val="0"/>
        <w:sz w:val="22"/>
        <w:szCs w:val="22"/>
      </w:rPr>
    </w:lvl>
  </w:abstractNum>
  <w:abstractNum w:abstractNumId="30" w15:restartNumberingAfterBreak="0">
    <w:nsid w:val="0000001F"/>
    <w:multiLevelType w:val="singleLevel"/>
    <w:tmpl w:val="FFFFFFFF"/>
    <w:name w:val="WW8Num34"/>
    <w:lvl w:ilvl="0">
      <w:numFmt w:val="bullet"/>
      <w:lvlText w:val="-"/>
      <w:lvlJc w:val="left"/>
      <w:pPr>
        <w:tabs>
          <w:tab w:val="num" w:pos="0"/>
        </w:tabs>
        <w:ind w:left="780" w:hanging="360"/>
      </w:pPr>
      <w:rPr>
        <w:rFonts w:ascii="Arial" w:hAnsi="Arial" w:hint="default"/>
      </w:rPr>
    </w:lvl>
  </w:abstractNum>
  <w:abstractNum w:abstractNumId="31" w15:restartNumberingAfterBreak="0">
    <w:nsid w:val="00000020"/>
    <w:multiLevelType w:val="multilevel"/>
    <w:tmpl w:val="FFFFFFFF"/>
    <w:name w:val="WW8Num35"/>
    <w:lvl w:ilvl="0">
      <w:start w:val="2"/>
      <w:numFmt w:val="decimal"/>
      <w:lvlText w:val="%1."/>
      <w:lvlJc w:val="left"/>
      <w:pPr>
        <w:tabs>
          <w:tab w:val="num" w:pos="0"/>
        </w:tabs>
        <w:ind w:left="360" w:hanging="360"/>
      </w:pPr>
      <w:rPr>
        <w:rFonts w:cs="Times New Roman" w:hint="default"/>
        <w:b/>
      </w:rPr>
    </w:lvl>
    <w:lvl w:ilvl="1">
      <w:start w:val="2"/>
      <w:numFmt w:val="decimal"/>
      <w:lvlText w:val="%1.%2."/>
      <w:lvlJc w:val="left"/>
      <w:pPr>
        <w:tabs>
          <w:tab w:val="num" w:pos="0"/>
        </w:tabs>
        <w:ind w:left="5606" w:hanging="360"/>
      </w:pPr>
      <w:rPr>
        <w:rFonts w:cs="Times New Roman" w:hint="default"/>
        <w:b w:val="0"/>
        <w:kern w:val="0"/>
        <w:sz w:val="22"/>
        <w:szCs w:val="22"/>
      </w:rPr>
    </w:lvl>
    <w:lvl w:ilvl="2">
      <w:start w:val="1"/>
      <w:numFmt w:val="decimal"/>
      <w:lvlText w:val="%1.%2.%3."/>
      <w:lvlJc w:val="left"/>
      <w:pPr>
        <w:tabs>
          <w:tab w:val="num" w:pos="0"/>
        </w:tabs>
        <w:ind w:left="3600" w:hanging="720"/>
      </w:pPr>
      <w:rPr>
        <w:rFonts w:cs="Times New Roman" w:hint="default"/>
        <w:b/>
      </w:rPr>
    </w:lvl>
    <w:lvl w:ilvl="3">
      <w:start w:val="1"/>
      <w:numFmt w:val="decimal"/>
      <w:lvlText w:val="%1.%2.%3.%4."/>
      <w:lvlJc w:val="left"/>
      <w:pPr>
        <w:tabs>
          <w:tab w:val="num" w:pos="0"/>
        </w:tabs>
        <w:ind w:left="5040" w:hanging="720"/>
      </w:pPr>
      <w:rPr>
        <w:rFonts w:cs="Times New Roman" w:hint="default"/>
        <w:b/>
      </w:rPr>
    </w:lvl>
    <w:lvl w:ilvl="4">
      <w:start w:val="1"/>
      <w:numFmt w:val="decimal"/>
      <w:lvlText w:val="%1.%2.%3.%4.%5."/>
      <w:lvlJc w:val="left"/>
      <w:pPr>
        <w:tabs>
          <w:tab w:val="num" w:pos="0"/>
        </w:tabs>
        <w:ind w:left="6840" w:hanging="1080"/>
      </w:pPr>
      <w:rPr>
        <w:rFonts w:cs="Times New Roman" w:hint="default"/>
        <w:b/>
      </w:rPr>
    </w:lvl>
    <w:lvl w:ilvl="5">
      <w:start w:val="1"/>
      <w:numFmt w:val="decimal"/>
      <w:lvlText w:val="%1.%2.%3.%4.%5.%6."/>
      <w:lvlJc w:val="left"/>
      <w:pPr>
        <w:tabs>
          <w:tab w:val="num" w:pos="0"/>
        </w:tabs>
        <w:ind w:left="8280" w:hanging="1080"/>
      </w:pPr>
      <w:rPr>
        <w:rFonts w:cs="Times New Roman" w:hint="default"/>
        <w:b/>
      </w:rPr>
    </w:lvl>
    <w:lvl w:ilvl="6">
      <w:start w:val="1"/>
      <w:numFmt w:val="decimal"/>
      <w:lvlText w:val="%1.%2.%3.%4.%5.%6.%7."/>
      <w:lvlJc w:val="left"/>
      <w:pPr>
        <w:tabs>
          <w:tab w:val="num" w:pos="0"/>
        </w:tabs>
        <w:ind w:left="10080" w:hanging="1440"/>
      </w:pPr>
      <w:rPr>
        <w:rFonts w:cs="Times New Roman" w:hint="default"/>
        <w:b/>
      </w:rPr>
    </w:lvl>
    <w:lvl w:ilvl="7">
      <w:start w:val="1"/>
      <w:numFmt w:val="decimal"/>
      <w:lvlText w:val="%1.%2.%3.%4.%5.%6.%7.%8."/>
      <w:lvlJc w:val="left"/>
      <w:pPr>
        <w:tabs>
          <w:tab w:val="num" w:pos="0"/>
        </w:tabs>
        <w:ind w:left="11520" w:hanging="1440"/>
      </w:pPr>
      <w:rPr>
        <w:rFonts w:cs="Times New Roman" w:hint="default"/>
        <w:b/>
      </w:rPr>
    </w:lvl>
    <w:lvl w:ilvl="8">
      <w:start w:val="1"/>
      <w:numFmt w:val="decimal"/>
      <w:lvlText w:val="%1.%2.%3.%4.%5.%6.%7.%8.%9."/>
      <w:lvlJc w:val="left"/>
      <w:pPr>
        <w:tabs>
          <w:tab w:val="num" w:pos="0"/>
        </w:tabs>
        <w:ind w:left="13320" w:hanging="1800"/>
      </w:pPr>
      <w:rPr>
        <w:rFonts w:cs="Times New Roman" w:hint="default"/>
        <w:b/>
      </w:rPr>
    </w:lvl>
  </w:abstractNum>
  <w:abstractNum w:abstractNumId="32" w15:restartNumberingAfterBreak="0">
    <w:nsid w:val="00000021"/>
    <w:multiLevelType w:val="singleLevel"/>
    <w:tmpl w:val="FFFFFFFF"/>
    <w:name w:val="WW8Num36"/>
    <w:lvl w:ilvl="0">
      <w:start w:val="1"/>
      <w:numFmt w:val="bullet"/>
      <w:lvlText w:val=""/>
      <w:lvlJc w:val="left"/>
      <w:pPr>
        <w:tabs>
          <w:tab w:val="num" w:pos="0"/>
        </w:tabs>
        <w:ind w:left="720" w:hanging="360"/>
      </w:pPr>
      <w:rPr>
        <w:rFonts w:ascii="Symbol" w:hAnsi="Symbol" w:hint="default"/>
        <w:kern w:val="0"/>
      </w:rPr>
    </w:lvl>
  </w:abstractNum>
  <w:abstractNum w:abstractNumId="33" w15:restartNumberingAfterBreak="0">
    <w:nsid w:val="00000022"/>
    <w:multiLevelType w:val="singleLevel"/>
    <w:tmpl w:val="FFFFFFFF"/>
    <w:name w:val="WW8Num37"/>
    <w:lvl w:ilvl="0">
      <w:start w:val="1"/>
      <w:numFmt w:val="upperLetter"/>
      <w:lvlText w:val="%1)"/>
      <w:lvlJc w:val="left"/>
      <w:pPr>
        <w:tabs>
          <w:tab w:val="num" w:pos="0"/>
        </w:tabs>
        <w:ind w:left="1065" w:hanging="705"/>
      </w:pPr>
      <w:rPr>
        <w:rFonts w:cs="Times New Roman" w:hint="default"/>
        <w:b w:val="0"/>
        <w:kern w:val="0"/>
      </w:rPr>
    </w:lvl>
  </w:abstractNum>
  <w:abstractNum w:abstractNumId="34" w15:restartNumberingAfterBreak="0">
    <w:nsid w:val="00000023"/>
    <w:multiLevelType w:val="multilevel"/>
    <w:tmpl w:val="FFFFFFFF"/>
    <w:name w:val="WW8Num38"/>
    <w:lvl w:ilvl="0">
      <w:start w:val="1"/>
      <w:numFmt w:val="decimal"/>
      <w:lvlText w:val="%1."/>
      <w:lvlJc w:val="left"/>
      <w:pPr>
        <w:tabs>
          <w:tab w:val="num" w:pos="0"/>
        </w:tabs>
        <w:ind w:left="360" w:hanging="360"/>
      </w:pPr>
      <w:rPr>
        <w:rFonts w:ascii="Arial" w:hAnsi="Arial"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5" w15:restartNumberingAfterBreak="0">
    <w:nsid w:val="00000024"/>
    <w:multiLevelType w:val="singleLevel"/>
    <w:tmpl w:val="FFFFFFFF"/>
    <w:name w:val="WW8Num39"/>
    <w:lvl w:ilvl="0">
      <w:start w:val="1"/>
      <w:numFmt w:val="bullet"/>
      <w:pStyle w:val="ArticoliAvviso"/>
      <w:lvlText w:val="-"/>
      <w:lvlJc w:val="left"/>
      <w:pPr>
        <w:tabs>
          <w:tab w:val="num" w:pos="0"/>
        </w:tabs>
        <w:ind w:left="360" w:hanging="360"/>
      </w:pPr>
      <w:rPr>
        <w:rFonts w:ascii="OpenSymbol" w:hAnsi="OpenSymbol"/>
        <w:color w:val="000000"/>
        <w:kern w:val="0"/>
      </w:rPr>
    </w:lvl>
  </w:abstractNum>
  <w:abstractNum w:abstractNumId="36" w15:restartNumberingAfterBreak="0">
    <w:nsid w:val="00000025"/>
    <w:multiLevelType w:val="singleLevel"/>
    <w:tmpl w:val="FFFFFFFF"/>
    <w:name w:val="WW8Num40"/>
    <w:lvl w:ilvl="0">
      <w:start w:val="1"/>
      <w:numFmt w:val="bullet"/>
      <w:lvlText w:val=""/>
      <w:lvlJc w:val="left"/>
      <w:pPr>
        <w:tabs>
          <w:tab w:val="num" w:pos="0"/>
        </w:tabs>
        <w:ind w:left="720" w:hanging="360"/>
      </w:pPr>
      <w:rPr>
        <w:rFonts w:ascii="Symbol" w:hAnsi="Symbol" w:hint="default"/>
        <w:kern w:val="0"/>
      </w:rPr>
    </w:lvl>
  </w:abstractNum>
  <w:abstractNum w:abstractNumId="37" w15:restartNumberingAfterBreak="0">
    <w:nsid w:val="00000026"/>
    <w:multiLevelType w:val="singleLevel"/>
    <w:tmpl w:val="FFFFFFFF"/>
    <w:name w:val="WW8Num41"/>
    <w:lvl w:ilvl="0">
      <w:start w:val="1"/>
      <w:numFmt w:val="bullet"/>
      <w:lvlText w:val=""/>
      <w:lvlJc w:val="left"/>
      <w:pPr>
        <w:tabs>
          <w:tab w:val="num" w:pos="0"/>
        </w:tabs>
        <w:ind w:left="720" w:hanging="360"/>
      </w:pPr>
      <w:rPr>
        <w:rFonts w:ascii="Symbol" w:hAnsi="Symbol" w:hint="default"/>
        <w:kern w:val="0"/>
      </w:rPr>
    </w:lvl>
  </w:abstractNum>
  <w:abstractNum w:abstractNumId="38" w15:restartNumberingAfterBreak="0">
    <w:nsid w:val="00000027"/>
    <w:multiLevelType w:val="singleLevel"/>
    <w:tmpl w:val="FFFFFFFF"/>
    <w:name w:val="WW8Num42"/>
    <w:lvl w:ilvl="0">
      <w:start w:val="1"/>
      <w:numFmt w:val="bullet"/>
      <w:lvlText w:val=""/>
      <w:lvlJc w:val="left"/>
      <w:pPr>
        <w:tabs>
          <w:tab w:val="num" w:pos="0"/>
        </w:tabs>
        <w:ind w:left="720" w:hanging="360"/>
      </w:pPr>
      <w:rPr>
        <w:rFonts w:ascii="Symbol" w:hAnsi="Symbol" w:hint="default"/>
      </w:rPr>
    </w:lvl>
  </w:abstractNum>
  <w:abstractNum w:abstractNumId="39" w15:restartNumberingAfterBreak="0">
    <w:nsid w:val="00000028"/>
    <w:multiLevelType w:val="singleLevel"/>
    <w:tmpl w:val="FFFFFFFF"/>
    <w:name w:val="WW8Num43"/>
    <w:lvl w:ilvl="0">
      <w:start w:val="1"/>
      <w:numFmt w:val="bullet"/>
      <w:lvlText w:val=""/>
      <w:lvlJc w:val="left"/>
      <w:pPr>
        <w:tabs>
          <w:tab w:val="num" w:pos="0"/>
        </w:tabs>
        <w:ind w:left="789" w:hanging="360"/>
      </w:pPr>
      <w:rPr>
        <w:rFonts w:ascii="Symbol" w:hAnsi="Symbol" w:hint="default"/>
      </w:rPr>
    </w:lvl>
  </w:abstractNum>
  <w:abstractNum w:abstractNumId="40" w15:restartNumberingAfterBreak="0">
    <w:nsid w:val="00000029"/>
    <w:multiLevelType w:val="singleLevel"/>
    <w:tmpl w:val="FFFFFFFF"/>
    <w:name w:val="WW8Num44"/>
    <w:lvl w:ilvl="0">
      <w:start w:val="1"/>
      <w:numFmt w:val="bullet"/>
      <w:lvlText w:val=""/>
      <w:lvlJc w:val="left"/>
      <w:pPr>
        <w:tabs>
          <w:tab w:val="num" w:pos="0"/>
        </w:tabs>
        <w:ind w:left="720" w:hanging="360"/>
      </w:pPr>
      <w:rPr>
        <w:rFonts w:ascii="Symbol" w:hAnsi="Symbol" w:hint="default"/>
      </w:rPr>
    </w:lvl>
  </w:abstractNum>
  <w:abstractNum w:abstractNumId="41" w15:restartNumberingAfterBreak="0">
    <w:nsid w:val="0000002A"/>
    <w:multiLevelType w:val="singleLevel"/>
    <w:tmpl w:val="FFFFFFFF"/>
    <w:name w:val="WW8Num45"/>
    <w:lvl w:ilvl="0">
      <w:start w:val="1"/>
      <w:numFmt w:val="decimal"/>
      <w:lvlText w:val="%1."/>
      <w:lvlJc w:val="left"/>
      <w:pPr>
        <w:tabs>
          <w:tab w:val="num" w:pos="0"/>
        </w:tabs>
        <w:ind w:left="778" w:hanging="360"/>
      </w:pPr>
      <w:rPr>
        <w:rFonts w:cs="Times New Roman"/>
      </w:rPr>
    </w:lvl>
  </w:abstractNum>
  <w:abstractNum w:abstractNumId="42" w15:restartNumberingAfterBreak="0">
    <w:nsid w:val="0000002B"/>
    <w:multiLevelType w:val="singleLevel"/>
    <w:tmpl w:val="FFFFFFFF"/>
    <w:name w:val="WW8Num46"/>
    <w:lvl w:ilvl="0">
      <w:start w:val="1"/>
      <w:numFmt w:val="lowerLetter"/>
      <w:lvlText w:val="%1)"/>
      <w:lvlJc w:val="left"/>
      <w:pPr>
        <w:tabs>
          <w:tab w:val="num" w:pos="0"/>
        </w:tabs>
        <w:ind w:left="1488" w:hanging="360"/>
      </w:pPr>
      <w:rPr>
        <w:rFonts w:cs="Times New Roman"/>
      </w:rPr>
    </w:lvl>
  </w:abstractNum>
  <w:abstractNum w:abstractNumId="43" w15:restartNumberingAfterBreak="0">
    <w:nsid w:val="0000002C"/>
    <w:multiLevelType w:val="singleLevel"/>
    <w:tmpl w:val="FFFFFFFF"/>
    <w:name w:val="WW8Num47"/>
    <w:lvl w:ilvl="0">
      <w:numFmt w:val="bullet"/>
      <w:lvlText w:val="-"/>
      <w:lvlJc w:val="left"/>
      <w:pPr>
        <w:tabs>
          <w:tab w:val="num" w:pos="0"/>
        </w:tabs>
        <w:ind w:left="644" w:hanging="360"/>
      </w:pPr>
      <w:rPr>
        <w:rFonts w:ascii="Arial" w:hAnsi="Arial" w:hint="default"/>
        <w:b w:val="0"/>
        <w:strike w:val="0"/>
        <w:dstrike w:val="0"/>
        <w:color w:val="auto"/>
      </w:rPr>
    </w:lvl>
  </w:abstractNum>
  <w:abstractNum w:abstractNumId="44" w15:restartNumberingAfterBreak="0">
    <w:nsid w:val="0000002D"/>
    <w:multiLevelType w:val="singleLevel"/>
    <w:tmpl w:val="FFFFFFFF"/>
    <w:name w:val="WW8Num48"/>
    <w:lvl w:ilvl="0">
      <w:start w:val="1"/>
      <w:numFmt w:val="lowerLetter"/>
      <w:lvlText w:val="%1)"/>
      <w:lvlJc w:val="left"/>
      <w:pPr>
        <w:tabs>
          <w:tab w:val="num" w:pos="0"/>
        </w:tabs>
        <w:ind w:left="1488" w:hanging="360"/>
      </w:pPr>
      <w:rPr>
        <w:rFonts w:cs="Times New Roman"/>
      </w:rPr>
    </w:lvl>
  </w:abstractNum>
  <w:abstractNum w:abstractNumId="45" w15:restartNumberingAfterBreak="0">
    <w:nsid w:val="0000002E"/>
    <w:multiLevelType w:val="singleLevel"/>
    <w:tmpl w:val="FFFFFFFF"/>
    <w:name w:val="WW8Num49"/>
    <w:lvl w:ilvl="0">
      <w:numFmt w:val="bullet"/>
      <w:lvlText w:val="-"/>
      <w:lvlJc w:val="left"/>
      <w:pPr>
        <w:tabs>
          <w:tab w:val="num" w:pos="0"/>
        </w:tabs>
        <w:ind w:left="786" w:hanging="360"/>
      </w:pPr>
      <w:rPr>
        <w:rFonts w:ascii="Arial" w:hAnsi="Arial" w:hint="default"/>
        <w:kern w:val="0"/>
      </w:rPr>
    </w:lvl>
  </w:abstractNum>
  <w:abstractNum w:abstractNumId="46" w15:restartNumberingAfterBreak="0">
    <w:nsid w:val="0000002F"/>
    <w:multiLevelType w:val="multilevel"/>
    <w:tmpl w:val="FFFFFFFF"/>
    <w:lvl w:ilvl="0">
      <w:start w:val="1"/>
      <w:numFmt w:val="decimal"/>
      <w:lvlText w:val="%1."/>
      <w:lvlJc w:val="left"/>
      <w:pPr>
        <w:tabs>
          <w:tab w:val="num" w:pos="0"/>
        </w:tabs>
        <w:ind w:left="720" w:hanging="360"/>
      </w:pPr>
      <w:rPr>
        <w:rFonts w:cs="Times New Roman" w:hint="default"/>
        <w:b/>
        <w:kern w:val="0"/>
      </w:rPr>
    </w:lvl>
    <w:lvl w:ilvl="1">
      <w:start w:val="1"/>
      <w:numFmt w:val="decimal"/>
      <w:lvlText w:val="%1.%2"/>
      <w:lvlJc w:val="left"/>
      <w:pPr>
        <w:tabs>
          <w:tab w:val="num" w:pos="0"/>
        </w:tabs>
        <w:ind w:left="1440" w:hanging="360"/>
      </w:pPr>
      <w:rPr>
        <w:rFonts w:cs="Times New Roman" w:hint="default"/>
        <w:b w:val="0"/>
        <w:kern w:val="0"/>
        <w:sz w:val="22"/>
        <w:szCs w:val="22"/>
      </w:rPr>
    </w:lvl>
    <w:lvl w:ilvl="2">
      <w:start w:val="1"/>
      <w:numFmt w:val="decimal"/>
      <w:lvlText w:val="%1.%2.%3"/>
      <w:lvlJc w:val="left"/>
      <w:pPr>
        <w:tabs>
          <w:tab w:val="num" w:pos="0"/>
        </w:tabs>
        <w:ind w:left="2520" w:hanging="720"/>
      </w:pPr>
      <w:rPr>
        <w:rFonts w:cs="Times New Roman" w:hint="default"/>
        <w:b/>
      </w:rPr>
    </w:lvl>
    <w:lvl w:ilvl="3">
      <w:start w:val="1"/>
      <w:numFmt w:val="decimal"/>
      <w:lvlText w:val="%1.%2.%3.%4"/>
      <w:lvlJc w:val="left"/>
      <w:pPr>
        <w:tabs>
          <w:tab w:val="num" w:pos="0"/>
        </w:tabs>
        <w:ind w:left="3240" w:hanging="720"/>
      </w:pPr>
      <w:rPr>
        <w:rFonts w:cs="Times New Roman" w:hint="default"/>
        <w:b/>
      </w:rPr>
    </w:lvl>
    <w:lvl w:ilvl="4">
      <w:start w:val="1"/>
      <w:numFmt w:val="decimal"/>
      <w:lvlText w:val="%1.%2.%3.%4.%5"/>
      <w:lvlJc w:val="left"/>
      <w:pPr>
        <w:tabs>
          <w:tab w:val="num" w:pos="0"/>
        </w:tabs>
        <w:ind w:left="4320" w:hanging="1080"/>
      </w:pPr>
      <w:rPr>
        <w:rFonts w:cs="Times New Roman" w:hint="default"/>
        <w:b/>
      </w:rPr>
    </w:lvl>
    <w:lvl w:ilvl="5">
      <w:start w:val="1"/>
      <w:numFmt w:val="decimal"/>
      <w:lvlText w:val="%1.%2.%3.%4.%5.%6"/>
      <w:lvlJc w:val="left"/>
      <w:pPr>
        <w:tabs>
          <w:tab w:val="num" w:pos="0"/>
        </w:tabs>
        <w:ind w:left="5040" w:hanging="1080"/>
      </w:pPr>
      <w:rPr>
        <w:rFonts w:cs="Times New Roman" w:hint="default"/>
        <w:b/>
      </w:rPr>
    </w:lvl>
    <w:lvl w:ilvl="6">
      <w:start w:val="1"/>
      <w:numFmt w:val="decimal"/>
      <w:lvlText w:val="%1.%2.%3.%4.%5.%6.%7"/>
      <w:lvlJc w:val="left"/>
      <w:pPr>
        <w:tabs>
          <w:tab w:val="num" w:pos="0"/>
        </w:tabs>
        <w:ind w:left="6120" w:hanging="1440"/>
      </w:pPr>
      <w:rPr>
        <w:rFonts w:cs="Times New Roman" w:hint="default"/>
        <w:b/>
      </w:rPr>
    </w:lvl>
    <w:lvl w:ilvl="7">
      <w:start w:val="1"/>
      <w:numFmt w:val="decimal"/>
      <w:lvlText w:val="%1.%2.%3.%4.%5.%6.%7.%8"/>
      <w:lvlJc w:val="left"/>
      <w:pPr>
        <w:tabs>
          <w:tab w:val="num" w:pos="0"/>
        </w:tabs>
        <w:ind w:left="6840" w:hanging="1440"/>
      </w:pPr>
      <w:rPr>
        <w:rFonts w:cs="Times New Roman" w:hint="default"/>
        <w:b/>
      </w:rPr>
    </w:lvl>
    <w:lvl w:ilvl="8">
      <w:start w:val="1"/>
      <w:numFmt w:val="decimal"/>
      <w:lvlText w:val="%1.%2.%3.%4.%5.%6.%7.%8.%9"/>
      <w:lvlJc w:val="left"/>
      <w:pPr>
        <w:tabs>
          <w:tab w:val="num" w:pos="0"/>
        </w:tabs>
        <w:ind w:left="7920" w:hanging="1800"/>
      </w:pPr>
      <w:rPr>
        <w:rFonts w:cs="Times New Roman" w:hint="default"/>
        <w:b/>
      </w:rPr>
    </w:lvl>
  </w:abstractNum>
  <w:abstractNum w:abstractNumId="47" w15:restartNumberingAfterBreak="0">
    <w:nsid w:val="00000030"/>
    <w:multiLevelType w:val="singleLevel"/>
    <w:tmpl w:val="FFFFFFFF"/>
    <w:name w:val="WW8Num51"/>
    <w:lvl w:ilvl="0">
      <w:start w:val="1"/>
      <w:numFmt w:val="bullet"/>
      <w:lvlText w:val="-"/>
      <w:lvlJc w:val="left"/>
      <w:pPr>
        <w:tabs>
          <w:tab w:val="num" w:pos="0"/>
        </w:tabs>
        <w:ind w:left="720" w:hanging="360"/>
      </w:pPr>
      <w:rPr>
        <w:rFonts w:ascii="Calibri" w:hAnsi="Calibri"/>
        <w:b w:val="0"/>
        <w:i w:val="0"/>
        <w:strike w:val="0"/>
        <w:dstrike w:val="0"/>
        <w:color w:val="000000"/>
        <w:position w:val="0"/>
        <w:sz w:val="22"/>
        <w:u w:val="none" w:color="000000"/>
        <w:vertAlign w:val="baseline"/>
      </w:rPr>
    </w:lvl>
  </w:abstractNum>
  <w:abstractNum w:abstractNumId="48" w15:restartNumberingAfterBreak="0">
    <w:nsid w:val="00000031"/>
    <w:multiLevelType w:val="singleLevel"/>
    <w:tmpl w:val="FFFFFFFF"/>
    <w:name w:val="WW8Num52"/>
    <w:lvl w:ilvl="0">
      <w:start w:val="1"/>
      <w:numFmt w:val="decimal"/>
      <w:lvlText w:val="%1)"/>
      <w:lvlJc w:val="left"/>
      <w:pPr>
        <w:tabs>
          <w:tab w:val="num" w:pos="0"/>
        </w:tabs>
        <w:ind w:left="720" w:hanging="360"/>
      </w:pPr>
      <w:rPr>
        <w:rFonts w:cs="Times New Roman" w:hint="default"/>
      </w:rPr>
    </w:lvl>
  </w:abstractNum>
  <w:abstractNum w:abstractNumId="49" w15:restartNumberingAfterBreak="0">
    <w:nsid w:val="00000032"/>
    <w:multiLevelType w:val="singleLevel"/>
    <w:tmpl w:val="FFFFFFFF"/>
    <w:name w:val="WW8Num53"/>
    <w:lvl w:ilvl="0">
      <w:start w:val="1"/>
      <w:numFmt w:val="bullet"/>
      <w:pStyle w:val="Puntoelenco1"/>
      <w:lvlText w:val=""/>
      <w:lvlJc w:val="left"/>
      <w:pPr>
        <w:tabs>
          <w:tab w:val="num" w:pos="0"/>
        </w:tabs>
        <w:ind w:left="1440" w:hanging="360"/>
      </w:pPr>
      <w:rPr>
        <w:rFonts w:ascii="Wingdings" w:hAnsi="Wingdings" w:hint="default"/>
        <w:color w:val="365F91"/>
      </w:rPr>
    </w:lvl>
  </w:abstractNum>
  <w:abstractNum w:abstractNumId="50" w15:restartNumberingAfterBreak="0">
    <w:nsid w:val="00000033"/>
    <w:multiLevelType w:val="singleLevel"/>
    <w:tmpl w:val="FFFFFFFF"/>
    <w:name w:val="WW8Num55"/>
    <w:lvl w:ilvl="0">
      <w:start w:val="1"/>
      <w:numFmt w:val="lowerLetter"/>
      <w:lvlText w:val="%1)"/>
      <w:lvlJc w:val="left"/>
      <w:pPr>
        <w:tabs>
          <w:tab w:val="num" w:pos="709"/>
        </w:tabs>
        <w:ind w:left="866" w:hanging="440"/>
      </w:pPr>
      <w:rPr>
        <w:rFonts w:cs="Times New Roman" w:hint="default"/>
        <w:b/>
        <w:color w:val="auto"/>
        <w:kern w:val="0"/>
      </w:rPr>
    </w:lvl>
  </w:abstractNum>
  <w:abstractNum w:abstractNumId="51" w15:restartNumberingAfterBreak="0">
    <w:nsid w:val="00000034"/>
    <w:multiLevelType w:val="singleLevel"/>
    <w:tmpl w:val="FFFFFFFF"/>
    <w:name w:val="WW8Num56"/>
    <w:lvl w:ilvl="0">
      <w:start w:val="1"/>
      <w:numFmt w:val="lowerLetter"/>
      <w:lvlText w:val="%1)"/>
      <w:lvlJc w:val="left"/>
      <w:pPr>
        <w:tabs>
          <w:tab w:val="num" w:pos="0"/>
        </w:tabs>
        <w:ind w:left="720" w:hanging="360"/>
      </w:pPr>
      <w:rPr>
        <w:rFonts w:cs="Times New Roman" w:hint="default"/>
        <w:kern w:val="0"/>
      </w:rPr>
    </w:lvl>
  </w:abstractNum>
  <w:abstractNum w:abstractNumId="52" w15:restartNumberingAfterBreak="0">
    <w:nsid w:val="00000035"/>
    <w:multiLevelType w:val="singleLevel"/>
    <w:tmpl w:val="FFFFFFFF"/>
    <w:name w:val="WW8Num57"/>
    <w:lvl w:ilvl="0">
      <w:start w:val="1"/>
      <w:numFmt w:val="bullet"/>
      <w:lvlText w:val="-"/>
      <w:lvlJc w:val="left"/>
      <w:pPr>
        <w:tabs>
          <w:tab w:val="num" w:pos="0"/>
        </w:tabs>
        <w:ind w:left="720" w:hanging="360"/>
      </w:pPr>
      <w:rPr>
        <w:rFonts w:ascii="Times New Roman" w:hAnsi="Times New Roman"/>
      </w:rPr>
    </w:lvl>
  </w:abstractNum>
  <w:abstractNum w:abstractNumId="53" w15:restartNumberingAfterBreak="0">
    <w:nsid w:val="00000036"/>
    <w:multiLevelType w:val="singleLevel"/>
    <w:tmpl w:val="FFFFFFFF"/>
    <w:name w:val="WW8Num58"/>
    <w:lvl w:ilvl="0">
      <w:start w:val="4"/>
      <w:numFmt w:val="bullet"/>
      <w:lvlText w:val="-"/>
      <w:lvlJc w:val="left"/>
      <w:pPr>
        <w:tabs>
          <w:tab w:val="num" w:pos="0"/>
        </w:tabs>
        <w:ind w:left="720" w:hanging="360"/>
      </w:pPr>
      <w:rPr>
        <w:rFonts w:ascii="Calibri" w:hAnsi="Calibri" w:hint="default"/>
        <w:color w:val="auto"/>
      </w:rPr>
    </w:lvl>
  </w:abstractNum>
  <w:abstractNum w:abstractNumId="54" w15:restartNumberingAfterBreak="0">
    <w:nsid w:val="00000037"/>
    <w:multiLevelType w:val="singleLevel"/>
    <w:tmpl w:val="FFFFFFFF"/>
    <w:name w:val="WW8Num59"/>
    <w:lvl w:ilvl="0">
      <w:start w:val="1"/>
      <w:numFmt w:val="decimal"/>
      <w:lvlText w:val="%1."/>
      <w:lvlJc w:val="left"/>
      <w:pPr>
        <w:tabs>
          <w:tab w:val="num" w:pos="0"/>
        </w:tabs>
        <w:ind w:left="720" w:hanging="360"/>
      </w:pPr>
      <w:rPr>
        <w:rFonts w:eastAsia="Times New Roman" w:cs="Times New Roman" w:hint="default"/>
        <w:b/>
        <w:kern w:val="0"/>
      </w:rPr>
    </w:lvl>
  </w:abstractNum>
  <w:abstractNum w:abstractNumId="55" w15:restartNumberingAfterBreak="0">
    <w:nsid w:val="00000038"/>
    <w:multiLevelType w:val="multilevel"/>
    <w:tmpl w:val="FFFFFFFF"/>
    <w:name w:val="WW8Num60"/>
    <w:lvl w:ilvl="0">
      <w:start w:val="1"/>
      <w:numFmt w:val="decimal"/>
      <w:lvlText w:val="%1."/>
      <w:lvlJc w:val="left"/>
      <w:pPr>
        <w:tabs>
          <w:tab w:val="num" w:pos="0"/>
        </w:tabs>
        <w:ind w:left="720" w:hanging="360"/>
      </w:pPr>
      <w:rPr>
        <w:rFonts w:ascii="Arial" w:hAnsi="Arial"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6" w15:restartNumberingAfterBreak="0">
    <w:nsid w:val="00000039"/>
    <w:multiLevelType w:val="multilevel"/>
    <w:tmpl w:val="FFFFFFFF"/>
    <w:name w:val="WW8Num61"/>
    <w:lvl w:ilvl="0">
      <w:start w:val="1"/>
      <w:numFmt w:val="lowerLetter"/>
      <w:lvlText w:val="%1)"/>
      <w:lvlJc w:val="left"/>
      <w:pPr>
        <w:tabs>
          <w:tab w:val="num" w:pos="0"/>
        </w:tabs>
        <w:ind w:left="866" w:hanging="440"/>
      </w:pPr>
      <w:rPr>
        <w:rFonts w:cs="Times New Roman" w:hint="default"/>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57" w15:restartNumberingAfterBreak="0">
    <w:nsid w:val="0000003A"/>
    <w:multiLevelType w:val="multilevel"/>
    <w:tmpl w:val="FFFFFFFF"/>
    <w:name w:val="WW8Num62"/>
    <w:lvl w:ilvl="0">
      <w:start w:val="1"/>
      <w:numFmt w:val="lowerLetter"/>
      <w:lvlText w:val="%1)"/>
      <w:lvlJc w:val="left"/>
      <w:pPr>
        <w:tabs>
          <w:tab w:val="num" w:pos="0"/>
        </w:tabs>
        <w:ind w:left="866" w:hanging="440"/>
      </w:pPr>
      <w:rPr>
        <w:rFonts w:cs="Times New Roman" w:hint="default"/>
        <w:kern w:val="0"/>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58" w15:restartNumberingAfterBreak="0">
    <w:nsid w:val="0000003B"/>
    <w:multiLevelType w:val="singleLevel"/>
    <w:tmpl w:val="FFFFFFFF"/>
    <w:name w:val="WW8Num63"/>
    <w:lvl w:ilvl="0">
      <w:start w:val="1"/>
      <w:numFmt w:val="decimal"/>
      <w:lvlText w:val="%1."/>
      <w:lvlJc w:val="left"/>
      <w:pPr>
        <w:tabs>
          <w:tab w:val="num" w:pos="0"/>
        </w:tabs>
        <w:ind w:left="720" w:hanging="360"/>
      </w:pPr>
      <w:rPr>
        <w:rFonts w:cs="Times New Roman"/>
      </w:rPr>
    </w:lvl>
  </w:abstractNum>
  <w:abstractNum w:abstractNumId="59" w15:restartNumberingAfterBreak="0">
    <w:nsid w:val="0000003C"/>
    <w:multiLevelType w:val="multilevel"/>
    <w:tmpl w:val="FFFFFFFF"/>
    <w:name w:val="WW8Num64"/>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60" w15:restartNumberingAfterBreak="0">
    <w:nsid w:val="0000003D"/>
    <w:multiLevelType w:val="singleLevel"/>
    <w:tmpl w:val="FFFFFFFF"/>
    <w:name w:val="WW8Num65"/>
    <w:lvl w:ilvl="0">
      <w:start w:val="1"/>
      <w:numFmt w:val="bullet"/>
      <w:lvlText w:val=""/>
      <w:lvlJc w:val="left"/>
      <w:pPr>
        <w:tabs>
          <w:tab w:val="num" w:pos="0"/>
        </w:tabs>
        <w:ind w:left="720" w:hanging="360"/>
      </w:pPr>
      <w:rPr>
        <w:rFonts w:ascii="Symbol" w:hAnsi="Symbol" w:hint="default"/>
      </w:rPr>
    </w:lvl>
  </w:abstractNum>
  <w:abstractNum w:abstractNumId="61" w15:restartNumberingAfterBreak="0">
    <w:nsid w:val="0000003E"/>
    <w:multiLevelType w:val="singleLevel"/>
    <w:tmpl w:val="FFFFFFFF"/>
    <w:name w:val="WW8Num66"/>
    <w:lvl w:ilvl="0">
      <w:start w:val="1"/>
      <w:numFmt w:val="bullet"/>
      <w:lvlText w:val=""/>
      <w:lvlJc w:val="left"/>
      <w:pPr>
        <w:tabs>
          <w:tab w:val="num" w:pos="0"/>
        </w:tabs>
        <w:ind w:left="1146" w:hanging="360"/>
      </w:pPr>
      <w:rPr>
        <w:rFonts w:ascii="Symbol" w:hAnsi="Symbol" w:hint="default"/>
        <w:kern w:val="0"/>
        <w:sz w:val="22"/>
      </w:rPr>
    </w:lvl>
  </w:abstractNum>
  <w:abstractNum w:abstractNumId="62" w15:restartNumberingAfterBreak="0">
    <w:nsid w:val="0000003F"/>
    <w:multiLevelType w:val="singleLevel"/>
    <w:tmpl w:val="FFFFFFFF"/>
    <w:name w:val="WW8Num67"/>
    <w:lvl w:ilvl="0">
      <w:start w:val="1"/>
      <w:numFmt w:val="bullet"/>
      <w:lvlText w:val=""/>
      <w:lvlJc w:val="left"/>
      <w:pPr>
        <w:tabs>
          <w:tab w:val="num" w:pos="0"/>
        </w:tabs>
        <w:ind w:left="720" w:hanging="360"/>
      </w:pPr>
      <w:rPr>
        <w:rFonts w:ascii="Symbol" w:hAnsi="Symbol" w:hint="default"/>
        <w:kern w:val="0"/>
      </w:rPr>
    </w:lvl>
  </w:abstractNum>
  <w:abstractNum w:abstractNumId="63" w15:restartNumberingAfterBreak="0">
    <w:nsid w:val="033953F4"/>
    <w:multiLevelType w:val="hybridMultilevel"/>
    <w:tmpl w:val="FFFFFFFF"/>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4" w15:restartNumberingAfterBreak="0">
    <w:nsid w:val="036D2B09"/>
    <w:multiLevelType w:val="hybridMultilevel"/>
    <w:tmpl w:val="FFFFFFFF"/>
    <w:lvl w:ilvl="0" w:tplc="0410000F">
      <w:start w:val="1"/>
      <w:numFmt w:val="decimal"/>
      <w:lvlText w:val="%1."/>
      <w:lvlJc w:val="left"/>
      <w:pPr>
        <w:ind w:left="644"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5" w15:restartNumberingAfterBreak="0">
    <w:nsid w:val="04027430"/>
    <w:multiLevelType w:val="multilevel"/>
    <w:tmpl w:val="FFFFFFFF"/>
    <w:lvl w:ilvl="0">
      <w:start w:val="1"/>
      <w:numFmt w:val="decimal"/>
      <w:lvlText w:val="%1."/>
      <w:lvlJc w:val="left"/>
      <w:pPr>
        <w:ind w:left="1068" w:hanging="360"/>
      </w:pPr>
      <w:rPr>
        <w:rFonts w:cs="Times New Roman" w:hint="default"/>
        <w:w w:val="99"/>
        <w:sz w:val="20"/>
        <w:szCs w:val="20"/>
      </w:rPr>
    </w:lvl>
    <w:lvl w:ilvl="1">
      <w:start w:val="1"/>
      <w:numFmt w:val="decimal"/>
      <w:lvlText w:val="%1.%2."/>
      <w:lvlJc w:val="left"/>
      <w:pPr>
        <w:ind w:left="1500" w:hanging="432"/>
      </w:pPr>
      <w:rPr>
        <w:rFonts w:cs="Times New Roman"/>
      </w:rPr>
    </w:lvl>
    <w:lvl w:ilvl="2">
      <w:start w:val="1"/>
      <w:numFmt w:val="decimal"/>
      <w:lvlText w:val="%1.%2.%3."/>
      <w:lvlJc w:val="left"/>
      <w:pPr>
        <w:ind w:left="1932" w:hanging="504"/>
      </w:pPr>
      <w:rPr>
        <w:rFonts w:cs="Times New Roman"/>
      </w:rPr>
    </w:lvl>
    <w:lvl w:ilvl="3">
      <w:start w:val="1"/>
      <w:numFmt w:val="decimal"/>
      <w:lvlText w:val="%1.%2.%3.%4."/>
      <w:lvlJc w:val="left"/>
      <w:pPr>
        <w:ind w:left="2436" w:hanging="648"/>
      </w:pPr>
      <w:rPr>
        <w:rFonts w:cs="Times New Roman"/>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abstractNum w:abstractNumId="66" w15:restartNumberingAfterBreak="0">
    <w:nsid w:val="04EE4467"/>
    <w:multiLevelType w:val="multilevel"/>
    <w:tmpl w:val="FFFFFFFF"/>
    <w:lvl w:ilvl="0">
      <w:start w:val="1"/>
      <w:numFmt w:val="bullet"/>
      <w:lvlText w:val="-"/>
      <w:lvlJc w:val="left"/>
      <w:pPr>
        <w:ind w:left="720" w:hanging="360"/>
      </w:pPr>
      <w:rPr>
        <w:rFonts w:ascii="Times New Roman" w:hAnsi="Times New Roman" w:hint="default"/>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05E148B7"/>
    <w:multiLevelType w:val="hybridMultilevel"/>
    <w:tmpl w:val="FFFFFFFF"/>
    <w:lvl w:ilvl="0" w:tplc="FFFFFFFF">
      <w:start w:val="1"/>
      <w:numFmt w:val="bullet"/>
      <w:lvlText w:val=""/>
      <w:lvlJc w:val="left"/>
      <w:pPr>
        <w:ind w:left="360" w:hanging="360"/>
      </w:pPr>
      <w:rPr>
        <w:rFonts w:ascii="Wingdings" w:hAnsi="Wingdings" w:hint="default"/>
      </w:rPr>
    </w:lvl>
    <w:lvl w:ilvl="1" w:tplc="FFFFFFFF">
      <w:numFmt w:val="bullet"/>
      <w:lvlText w:val="-"/>
      <w:lvlJc w:val="left"/>
      <w:pPr>
        <w:ind w:left="1080" w:hanging="360"/>
      </w:pPr>
      <w:rPr>
        <w:rFonts w:ascii="Calibri" w:eastAsia="Times New Roman" w:hAnsi="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15:restartNumberingAfterBreak="0">
    <w:nsid w:val="06215224"/>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hint="default"/>
      </w:rPr>
    </w:lvl>
    <w:lvl w:ilvl="2" w:tplc="FFFFFFFF">
      <w:start w:val="1"/>
      <w:numFmt w:val="decimal"/>
      <w:lvlText w:val="%3."/>
      <w:lvlJc w:val="left"/>
      <w:pPr>
        <w:ind w:left="2160" w:hanging="360"/>
      </w:pPr>
      <w:rPr>
        <w:rFonts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CDE425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0E7B24A9"/>
    <w:multiLevelType w:val="hybridMultilevel"/>
    <w:tmpl w:val="FFFFFFFF"/>
    <w:lvl w:ilvl="0" w:tplc="02107F60">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11B575EA"/>
    <w:multiLevelType w:val="multilevel"/>
    <w:tmpl w:val="FFFFFFFF"/>
    <w:lvl w:ilvl="0">
      <w:start w:val="1"/>
      <w:numFmt w:val="upperRoman"/>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2" w15:restartNumberingAfterBreak="0">
    <w:nsid w:val="13541EB2"/>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upp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16C71762"/>
    <w:multiLevelType w:val="hybridMultilevel"/>
    <w:tmpl w:val="D77C681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1CE36CCB"/>
    <w:multiLevelType w:val="multilevel"/>
    <w:tmpl w:val="FFFFFFFF"/>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1E7C2F4C"/>
    <w:multiLevelType w:val="hybridMultilevel"/>
    <w:tmpl w:val="FFFFFFFF"/>
    <w:lvl w:ilvl="0" w:tplc="9D764EE6">
      <w:numFmt w:val="bullet"/>
      <w:lvlText w:val="-"/>
      <w:lvlJc w:val="left"/>
      <w:pPr>
        <w:ind w:left="720" w:hanging="360"/>
      </w:pPr>
      <w:rPr>
        <w:rFonts w:ascii="Garamond" w:eastAsia="Times New Roman" w:hAnsi="Garamond"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204A6B69"/>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upp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21027894"/>
    <w:multiLevelType w:val="multilevel"/>
    <w:tmpl w:val="FFFFFFFF"/>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1EE5FF0"/>
    <w:multiLevelType w:val="hybridMultilevel"/>
    <w:tmpl w:val="FFFFFFFF"/>
    <w:lvl w:ilvl="0" w:tplc="04100017">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79" w15:restartNumberingAfterBreak="0">
    <w:nsid w:val="22A6661A"/>
    <w:multiLevelType w:val="hybridMultilevel"/>
    <w:tmpl w:val="FFFFFFFF"/>
    <w:lvl w:ilvl="0" w:tplc="00000003">
      <w:numFmt w:val="bullet"/>
      <w:lvlText w:val="-"/>
      <w:lvlJc w:val="left"/>
      <w:pPr>
        <w:ind w:left="720" w:hanging="360"/>
      </w:pPr>
      <w:rPr>
        <w:rFonts w:ascii="Arial" w:hAnsi="Arial" w:hint="default"/>
        <w:color w:val="000000"/>
        <w:kern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23286513"/>
    <w:multiLevelType w:val="hybridMultilevel"/>
    <w:tmpl w:val="FFFFFFFF"/>
    <w:lvl w:ilvl="0" w:tplc="82264CA8">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1" w15:restartNumberingAfterBreak="0">
    <w:nsid w:val="25462831"/>
    <w:multiLevelType w:val="hybridMultilevel"/>
    <w:tmpl w:val="FFFFFFFF"/>
    <w:lvl w:ilvl="0" w:tplc="750E07B0">
      <w:start w:val="2"/>
      <w:numFmt w:val="bullet"/>
      <w:lvlText w:val="–"/>
      <w:lvlJc w:val="left"/>
      <w:pPr>
        <w:ind w:left="720" w:hanging="360"/>
      </w:pPr>
      <w:rPr>
        <w:rFonts w:ascii="Arial" w:eastAsia="MS Mincho"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25D5034A"/>
    <w:multiLevelType w:val="hybridMultilevel"/>
    <w:tmpl w:val="FFFFFFFF"/>
    <w:lvl w:ilvl="0" w:tplc="EC1A38A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278A1786"/>
    <w:multiLevelType w:val="hybridMultilevel"/>
    <w:tmpl w:val="FFFFFFFF"/>
    <w:lvl w:ilvl="0" w:tplc="9D764EE6">
      <w:numFmt w:val="bullet"/>
      <w:lvlText w:val="-"/>
      <w:lvlJc w:val="left"/>
      <w:pPr>
        <w:ind w:left="720" w:hanging="360"/>
      </w:pPr>
      <w:rPr>
        <w:rFonts w:ascii="Garamond" w:eastAsia="Times New Roman" w:hAnsi="Garamond" w:hint="default"/>
      </w:rPr>
    </w:lvl>
    <w:lvl w:ilvl="1" w:tplc="04100017">
      <w:start w:val="1"/>
      <w:numFmt w:val="lowerLetter"/>
      <w:lvlText w:val="%2)"/>
      <w:lvlJc w:val="left"/>
      <w:pPr>
        <w:ind w:left="1440" w:hanging="360"/>
      </w:pPr>
      <w:rPr>
        <w:rFont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283546B3"/>
    <w:multiLevelType w:val="hybridMultilevel"/>
    <w:tmpl w:val="FFFFFFFF"/>
    <w:lvl w:ilvl="0" w:tplc="157A723E">
      <w:start w:val="3"/>
      <w:numFmt w:val="decimal"/>
      <w:lvlText w:val="%1."/>
      <w:lvlJc w:val="left"/>
      <w:pPr>
        <w:ind w:left="720" w:hanging="360"/>
      </w:pPr>
      <w:rPr>
        <w:rFonts w:eastAsia="MS Mincho"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5" w15:restartNumberingAfterBreak="0">
    <w:nsid w:val="2837113D"/>
    <w:multiLevelType w:val="hybridMultilevel"/>
    <w:tmpl w:val="FFFFFFFF"/>
    <w:lvl w:ilvl="0" w:tplc="822673E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2A4961A1"/>
    <w:multiLevelType w:val="hybridMultilevel"/>
    <w:tmpl w:val="FFFFFFFF"/>
    <w:styleLink w:val="Stileimportato4"/>
    <w:lvl w:ilvl="0" w:tplc="5E566F28">
      <w:start w:val="1"/>
      <w:numFmt w:val="decimal"/>
      <w:lvlText w:val="%1)"/>
      <w:lvlJc w:val="left"/>
      <w:pPr>
        <w:ind w:left="284" w:hanging="284"/>
      </w:pPr>
      <w:rPr>
        <w:rFonts w:hAnsi="Arial Unicode MS" w:cs="Times New Roman"/>
        <w:b/>
        <w:bCs/>
        <w:caps w:val="0"/>
        <w:smallCaps w:val="0"/>
        <w:strike w:val="0"/>
        <w:dstrike w:val="0"/>
        <w:color w:val="000000"/>
        <w:spacing w:val="0"/>
        <w:w w:val="100"/>
        <w:kern w:val="0"/>
        <w:position w:val="0"/>
        <w:vertAlign w:val="baseline"/>
      </w:rPr>
    </w:lvl>
    <w:lvl w:ilvl="1" w:tplc="C714CAB8">
      <w:start w:val="1"/>
      <w:numFmt w:val="lowerLetter"/>
      <w:lvlText w:val="%2."/>
      <w:lvlJc w:val="left"/>
      <w:pPr>
        <w:ind w:left="1004" w:hanging="284"/>
      </w:pPr>
      <w:rPr>
        <w:rFonts w:hAnsi="Arial Unicode MS" w:cs="Times New Roman"/>
        <w:b/>
        <w:bCs/>
        <w:caps w:val="0"/>
        <w:smallCaps w:val="0"/>
        <w:strike w:val="0"/>
        <w:dstrike w:val="0"/>
        <w:color w:val="000000"/>
        <w:spacing w:val="0"/>
        <w:w w:val="100"/>
        <w:kern w:val="0"/>
        <w:position w:val="0"/>
        <w:vertAlign w:val="baseline"/>
      </w:rPr>
    </w:lvl>
    <w:lvl w:ilvl="2" w:tplc="81CE3D9C">
      <w:start w:val="1"/>
      <w:numFmt w:val="lowerRoman"/>
      <w:lvlText w:val="%3."/>
      <w:lvlJc w:val="left"/>
      <w:pPr>
        <w:ind w:left="1724" w:hanging="215"/>
      </w:pPr>
      <w:rPr>
        <w:rFonts w:hAnsi="Arial Unicode MS" w:cs="Times New Roman"/>
        <w:b/>
        <w:bCs/>
        <w:caps w:val="0"/>
        <w:smallCaps w:val="0"/>
        <w:strike w:val="0"/>
        <w:dstrike w:val="0"/>
        <w:color w:val="000000"/>
        <w:spacing w:val="0"/>
        <w:w w:val="100"/>
        <w:kern w:val="0"/>
        <w:position w:val="0"/>
        <w:vertAlign w:val="baseline"/>
      </w:rPr>
    </w:lvl>
    <w:lvl w:ilvl="3" w:tplc="0FEAC904">
      <w:start w:val="1"/>
      <w:numFmt w:val="decimal"/>
      <w:lvlText w:val="%4."/>
      <w:lvlJc w:val="left"/>
      <w:pPr>
        <w:ind w:left="2444" w:hanging="284"/>
      </w:pPr>
      <w:rPr>
        <w:rFonts w:hAnsi="Arial Unicode MS" w:cs="Times New Roman"/>
        <w:b/>
        <w:bCs/>
        <w:caps w:val="0"/>
        <w:smallCaps w:val="0"/>
        <w:strike w:val="0"/>
        <w:dstrike w:val="0"/>
        <w:color w:val="000000"/>
        <w:spacing w:val="0"/>
        <w:w w:val="100"/>
        <w:kern w:val="0"/>
        <w:position w:val="0"/>
        <w:vertAlign w:val="baseline"/>
      </w:rPr>
    </w:lvl>
    <w:lvl w:ilvl="4" w:tplc="48F8CEC4">
      <w:start w:val="1"/>
      <w:numFmt w:val="lowerLetter"/>
      <w:lvlText w:val="%5."/>
      <w:lvlJc w:val="left"/>
      <w:pPr>
        <w:ind w:left="3164" w:hanging="284"/>
      </w:pPr>
      <w:rPr>
        <w:rFonts w:hAnsi="Arial Unicode MS" w:cs="Times New Roman"/>
        <w:b/>
        <w:bCs/>
        <w:caps w:val="0"/>
        <w:smallCaps w:val="0"/>
        <w:strike w:val="0"/>
        <w:dstrike w:val="0"/>
        <w:color w:val="000000"/>
        <w:spacing w:val="0"/>
        <w:w w:val="100"/>
        <w:kern w:val="0"/>
        <w:position w:val="0"/>
        <w:vertAlign w:val="baseline"/>
      </w:rPr>
    </w:lvl>
    <w:lvl w:ilvl="5" w:tplc="C8D2C70A">
      <w:start w:val="1"/>
      <w:numFmt w:val="lowerRoman"/>
      <w:lvlText w:val="%6."/>
      <w:lvlJc w:val="left"/>
      <w:pPr>
        <w:ind w:left="3884" w:hanging="215"/>
      </w:pPr>
      <w:rPr>
        <w:rFonts w:hAnsi="Arial Unicode MS" w:cs="Times New Roman"/>
        <w:b/>
        <w:bCs/>
        <w:caps w:val="0"/>
        <w:smallCaps w:val="0"/>
        <w:strike w:val="0"/>
        <w:dstrike w:val="0"/>
        <w:color w:val="000000"/>
        <w:spacing w:val="0"/>
        <w:w w:val="100"/>
        <w:kern w:val="0"/>
        <w:position w:val="0"/>
        <w:vertAlign w:val="baseline"/>
      </w:rPr>
    </w:lvl>
    <w:lvl w:ilvl="6" w:tplc="46EADDF6">
      <w:start w:val="1"/>
      <w:numFmt w:val="decimal"/>
      <w:lvlText w:val="%7."/>
      <w:lvlJc w:val="left"/>
      <w:pPr>
        <w:ind w:left="4604" w:hanging="284"/>
      </w:pPr>
      <w:rPr>
        <w:rFonts w:hAnsi="Arial Unicode MS" w:cs="Times New Roman"/>
        <w:b/>
        <w:bCs/>
        <w:caps w:val="0"/>
        <w:smallCaps w:val="0"/>
        <w:strike w:val="0"/>
        <w:dstrike w:val="0"/>
        <w:color w:val="000000"/>
        <w:spacing w:val="0"/>
        <w:w w:val="100"/>
        <w:kern w:val="0"/>
        <w:position w:val="0"/>
        <w:vertAlign w:val="baseline"/>
      </w:rPr>
    </w:lvl>
    <w:lvl w:ilvl="7" w:tplc="E8B05916">
      <w:start w:val="1"/>
      <w:numFmt w:val="lowerLetter"/>
      <w:lvlText w:val="%8."/>
      <w:lvlJc w:val="left"/>
      <w:pPr>
        <w:ind w:left="5324" w:hanging="284"/>
      </w:pPr>
      <w:rPr>
        <w:rFonts w:hAnsi="Arial Unicode MS" w:cs="Times New Roman"/>
        <w:b/>
        <w:bCs/>
        <w:caps w:val="0"/>
        <w:smallCaps w:val="0"/>
        <w:strike w:val="0"/>
        <w:dstrike w:val="0"/>
        <w:color w:val="000000"/>
        <w:spacing w:val="0"/>
        <w:w w:val="100"/>
        <w:kern w:val="0"/>
        <w:position w:val="0"/>
        <w:vertAlign w:val="baseline"/>
      </w:rPr>
    </w:lvl>
    <w:lvl w:ilvl="8" w:tplc="31B4549A">
      <w:start w:val="1"/>
      <w:numFmt w:val="lowerRoman"/>
      <w:lvlText w:val="%9."/>
      <w:lvlJc w:val="left"/>
      <w:pPr>
        <w:ind w:left="6044" w:hanging="215"/>
      </w:pPr>
      <w:rPr>
        <w:rFonts w:hAnsi="Arial Unicode MS" w:cs="Times New Roman"/>
        <w:b/>
        <w:bCs/>
        <w:caps w:val="0"/>
        <w:smallCaps w:val="0"/>
        <w:strike w:val="0"/>
        <w:dstrike w:val="0"/>
        <w:color w:val="000000"/>
        <w:spacing w:val="0"/>
        <w:w w:val="100"/>
        <w:kern w:val="0"/>
        <w:position w:val="0"/>
        <w:vertAlign w:val="baseline"/>
      </w:rPr>
    </w:lvl>
  </w:abstractNum>
  <w:abstractNum w:abstractNumId="87" w15:restartNumberingAfterBreak="0">
    <w:nsid w:val="2E5370A3"/>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8" w15:restartNumberingAfterBreak="0">
    <w:nsid w:val="2FD52FB1"/>
    <w:multiLevelType w:val="hybridMultilevel"/>
    <w:tmpl w:val="FFFFFFFF"/>
    <w:lvl w:ilvl="0" w:tplc="0000000F">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9" w15:restartNumberingAfterBreak="0">
    <w:nsid w:val="321A5157"/>
    <w:multiLevelType w:val="hybridMultilevel"/>
    <w:tmpl w:val="FFFFFFFF"/>
    <w:lvl w:ilvl="0" w:tplc="AD925FE4">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33B73225"/>
    <w:multiLevelType w:val="hybridMultilevel"/>
    <w:tmpl w:val="18FE4740"/>
    <w:lvl w:ilvl="0" w:tplc="85E05CF2">
      <w:start w:val="12"/>
      <w:numFmt w:val="bullet"/>
      <w:lvlText w:val="-"/>
      <w:lvlJc w:val="left"/>
      <w:pPr>
        <w:ind w:left="1440" w:hanging="360"/>
      </w:pPr>
      <w:rPr>
        <w:rFonts w:ascii="Calibri" w:eastAsiaTheme="minorHAnsi" w:hAnsi="Calibri" w:cs="Calibri" w:hint="default"/>
        <w:b/>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33D649A3"/>
    <w:multiLevelType w:val="hybridMultilevel"/>
    <w:tmpl w:val="4F32C06E"/>
    <w:lvl w:ilvl="0" w:tplc="AF409630">
      <w:start w:val="1"/>
      <w:numFmt w:val="bullet"/>
      <w:lvlText w:val=""/>
      <w:lvlJc w:val="left"/>
      <w:pPr>
        <w:ind w:left="720" w:hanging="360"/>
      </w:pPr>
      <w:rPr>
        <w:rFonts w:ascii="Symbol" w:hAnsi="Symbol"/>
      </w:rPr>
    </w:lvl>
    <w:lvl w:ilvl="1" w:tplc="47D88B1E">
      <w:start w:val="1"/>
      <w:numFmt w:val="bullet"/>
      <w:lvlText w:val=""/>
      <w:lvlJc w:val="left"/>
      <w:pPr>
        <w:ind w:left="720" w:hanging="360"/>
      </w:pPr>
      <w:rPr>
        <w:rFonts w:ascii="Symbol" w:hAnsi="Symbol"/>
      </w:rPr>
    </w:lvl>
    <w:lvl w:ilvl="2" w:tplc="85405E92">
      <w:start w:val="1"/>
      <w:numFmt w:val="bullet"/>
      <w:lvlText w:val=""/>
      <w:lvlJc w:val="left"/>
      <w:pPr>
        <w:ind w:left="720" w:hanging="360"/>
      </w:pPr>
      <w:rPr>
        <w:rFonts w:ascii="Symbol" w:hAnsi="Symbol"/>
      </w:rPr>
    </w:lvl>
    <w:lvl w:ilvl="3" w:tplc="9892B896">
      <w:start w:val="1"/>
      <w:numFmt w:val="bullet"/>
      <w:lvlText w:val=""/>
      <w:lvlJc w:val="left"/>
      <w:pPr>
        <w:ind w:left="720" w:hanging="360"/>
      </w:pPr>
      <w:rPr>
        <w:rFonts w:ascii="Symbol" w:hAnsi="Symbol"/>
      </w:rPr>
    </w:lvl>
    <w:lvl w:ilvl="4" w:tplc="D892F33E">
      <w:start w:val="1"/>
      <w:numFmt w:val="bullet"/>
      <w:lvlText w:val=""/>
      <w:lvlJc w:val="left"/>
      <w:pPr>
        <w:ind w:left="720" w:hanging="360"/>
      </w:pPr>
      <w:rPr>
        <w:rFonts w:ascii="Symbol" w:hAnsi="Symbol"/>
      </w:rPr>
    </w:lvl>
    <w:lvl w:ilvl="5" w:tplc="255ED648">
      <w:start w:val="1"/>
      <w:numFmt w:val="bullet"/>
      <w:lvlText w:val=""/>
      <w:lvlJc w:val="left"/>
      <w:pPr>
        <w:ind w:left="720" w:hanging="360"/>
      </w:pPr>
      <w:rPr>
        <w:rFonts w:ascii="Symbol" w:hAnsi="Symbol"/>
      </w:rPr>
    </w:lvl>
    <w:lvl w:ilvl="6" w:tplc="24760A36">
      <w:start w:val="1"/>
      <w:numFmt w:val="bullet"/>
      <w:lvlText w:val=""/>
      <w:lvlJc w:val="left"/>
      <w:pPr>
        <w:ind w:left="720" w:hanging="360"/>
      </w:pPr>
      <w:rPr>
        <w:rFonts w:ascii="Symbol" w:hAnsi="Symbol"/>
      </w:rPr>
    </w:lvl>
    <w:lvl w:ilvl="7" w:tplc="0CDC9842">
      <w:start w:val="1"/>
      <w:numFmt w:val="bullet"/>
      <w:lvlText w:val=""/>
      <w:lvlJc w:val="left"/>
      <w:pPr>
        <w:ind w:left="720" w:hanging="360"/>
      </w:pPr>
      <w:rPr>
        <w:rFonts w:ascii="Symbol" w:hAnsi="Symbol"/>
      </w:rPr>
    </w:lvl>
    <w:lvl w:ilvl="8" w:tplc="C1B2799E">
      <w:start w:val="1"/>
      <w:numFmt w:val="bullet"/>
      <w:lvlText w:val=""/>
      <w:lvlJc w:val="left"/>
      <w:pPr>
        <w:ind w:left="720" w:hanging="360"/>
      </w:pPr>
      <w:rPr>
        <w:rFonts w:ascii="Symbol" w:hAnsi="Symbol"/>
      </w:rPr>
    </w:lvl>
  </w:abstractNum>
  <w:abstractNum w:abstractNumId="92" w15:restartNumberingAfterBreak="0">
    <w:nsid w:val="34205C5B"/>
    <w:multiLevelType w:val="hybridMultilevel"/>
    <w:tmpl w:val="FFFFFFFF"/>
    <w:lvl w:ilvl="0" w:tplc="00000004">
      <w:start w:val="1"/>
      <w:numFmt w:val="bullet"/>
      <w:lvlText w:val="-"/>
      <w:lvlJc w:val="left"/>
      <w:pPr>
        <w:ind w:left="502" w:hanging="360"/>
      </w:pPr>
      <w:rPr>
        <w:rFonts w:ascii="Times New Roman" w:hAnsi="Times New Roman" w:hint="default"/>
      </w:rPr>
    </w:lvl>
    <w:lvl w:ilvl="1" w:tplc="04100003" w:tentative="1">
      <w:start w:val="1"/>
      <w:numFmt w:val="bullet"/>
      <w:lvlText w:val="o"/>
      <w:lvlJc w:val="left"/>
      <w:pPr>
        <w:ind w:left="1222" w:hanging="360"/>
      </w:pPr>
      <w:rPr>
        <w:rFonts w:ascii="Courier New" w:hAnsi="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3" w15:restartNumberingAfterBreak="0">
    <w:nsid w:val="343D4A76"/>
    <w:multiLevelType w:val="hybridMultilevel"/>
    <w:tmpl w:val="FFFFFFFF"/>
    <w:lvl w:ilvl="0" w:tplc="AA4A5494">
      <w:start w:val="1"/>
      <w:numFmt w:val="decimal"/>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4" w15:restartNumberingAfterBreak="0">
    <w:nsid w:val="354D061D"/>
    <w:multiLevelType w:val="multilevel"/>
    <w:tmpl w:val="FFFFFFFF"/>
    <w:lvl w:ilvl="0">
      <w:start w:val="1"/>
      <w:numFmt w:val="bullet"/>
      <w:lvlText w:val=""/>
      <w:lvlJc w:val="left"/>
      <w:pPr>
        <w:ind w:left="2880" w:hanging="360"/>
      </w:pPr>
      <w:rPr>
        <w:rFonts w:ascii="Symbol" w:hAnsi="Symbol" w:hint="default"/>
        <w:b/>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5" w15:restartNumberingAfterBreak="0">
    <w:nsid w:val="363132C6"/>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6" w15:restartNumberingAfterBreak="0">
    <w:nsid w:val="36EF27C2"/>
    <w:multiLevelType w:val="hybridMultilevel"/>
    <w:tmpl w:val="FFFFFFFF"/>
    <w:lvl w:ilvl="0" w:tplc="00000003">
      <w:numFmt w:val="bullet"/>
      <w:lvlText w:val="-"/>
      <w:lvlJc w:val="left"/>
      <w:pPr>
        <w:ind w:left="720" w:hanging="360"/>
      </w:pPr>
      <w:rPr>
        <w:rFonts w:ascii="Arial" w:hAnsi="Arial" w:hint="default"/>
        <w:color w:val="000000"/>
        <w:kern w:val="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3AED5192"/>
    <w:multiLevelType w:val="hybridMultilevel"/>
    <w:tmpl w:val="FFFFFFFF"/>
    <w:lvl w:ilvl="0" w:tplc="FFFFFFFF">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8" w15:restartNumberingAfterBreak="0">
    <w:nsid w:val="41616E1A"/>
    <w:multiLevelType w:val="hybridMultilevel"/>
    <w:tmpl w:val="FFFFFFFF"/>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9" w15:restartNumberingAfterBreak="0">
    <w:nsid w:val="41994DBE"/>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0" w15:restartNumberingAfterBreak="0">
    <w:nsid w:val="42590C7A"/>
    <w:multiLevelType w:val="multilevel"/>
    <w:tmpl w:val="FFFFFFFF"/>
    <w:lvl w:ilvl="0">
      <w:start w:val="1"/>
      <w:numFmt w:val="decimal"/>
      <w:lvlText w:val="%1."/>
      <w:lvlJc w:val="left"/>
      <w:pPr>
        <w:ind w:left="720" w:hanging="360"/>
      </w:pPr>
      <w:rPr>
        <w:rFonts w:cs="Times New Roman" w:hint="default"/>
      </w:rPr>
    </w:lvl>
    <w:lvl w:ilvl="1">
      <w:start w:val="4"/>
      <w:numFmt w:val="decimal"/>
      <w:isLgl/>
      <w:lvlText w:val="%1.%2"/>
      <w:lvlJc w:val="left"/>
      <w:pPr>
        <w:ind w:left="720" w:hanging="360"/>
      </w:pPr>
      <w:rPr>
        <w:rFonts w:cs="Times New Roman" w:hint="default"/>
        <w:i w:val="0"/>
        <w:iCs w:val="0"/>
      </w:rPr>
    </w:lvl>
    <w:lvl w:ilvl="2">
      <w:start w:val="1"/>
      <w:numFmt w:val="upperRoman"/>
      <w:isLgl/>
      <w:lvlText w:val="%1.%2.%3"/>
      <w:lvlJc w:val="left"/>
      <w:pPr>
        <w:ind w:left="1440" w:hanging="108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1" w15:restartNumberingAfterBreak="0">
    <w:nsid w:val="46921100"/>
    <w:multiLevelType w:val="hybridMultilevel"/>
    <w:tmpl w:val="FFFFFFFF"/>
    <w:lvl w:ilvl="0" w:tplc="04100017">
      <w:start w:val="1"/>
      <w:numFmt w:val="lowerLetter"/>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102" w15:restartNumberingAfterBreak="0">
    <w:nsid w:val="47A13562"/>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3" w15:restartNumberingAfterBreak="0">
    <w:nsid w:val="47D2038F"/>
    <w:multiLevelType w:val="hybridMultilevel"/>
    <w:tmpl w:val="FFFFFFFF"/>
    <w:lvl w:ilvl="0" w:tplc="8B129D44">
      <w:start w:val="1"/>
      <w:numFmt w:val="bullet"/>
      <w:lvlText w:val="-"/>
      <w:lvlJc w:val="left"/>
      <w:pPr>
        <w:ind w:left="1440" w:hanging="360"/>
      </w:pPr>
      <w:rPr>
        <w:rFonts w:ascii="&quot;Times New Roman&quot;,serif" w:hAnsi="&quot;Times New Roman&quot;,serif"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4" w15:restartNumberingAfterBreak="0">
    <w:nsid w:val="49EF1466"/>
    <w:multiLevelType w:val="hybridMultilevel"/>
    <w:tmpl w:val="FFFFFFFF"/>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05" w15:restartNumberingAfterBreak="0">
    <w:nsid w:val="4AC93F25"/>
    <w:multiLevelType w:val="multilevel"/>
    <w:tmpl w:val="FFFFFFFF"/>
    <w:lvl w:ilvl="0">
      <w:start w:val="1"/>
      <w:numFmt w:val="decimal"/>
      <w:lvlText w:val="%1."/>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06" w15:restartNumberingAfterBreak="0">
    <w:nsid w:val="4B391569"/>
    <w:multiLevelType w:val="hybridMultilevel"/>
    <w:tmpl w:val="FFFFFFFF"/>
    <w:lvl w:ilvl="0" w:tplc="17789D6A">
      <w:numFmt w:val="bullet"/>
      <w:lvlText w:val="-"/>
      <w:lvlJc w:val="left"/>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7" w15:restartNumberingAfterBreak="0">
    <w:nsid w:val="4F9133F9"/>
    <w:multiLevelType w:val="hybridMultilevel"/>
    <w:tmpl w:val="FFFFFFFF"/>
    <w:lvl w:ilvl="0" w:tplc="9D764EE6">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8" w15:restartNumberingAfterBreak="0">
    <w:nsid w:val="4FD73C90"/>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upperRoman"/>
      <w:lvlText w:val="%1.%2.%3"/>
      <w:lvlJc w:val="left"/>
      <w:pPr>
        <w:ind w:left="1800" w:hanging="108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9" w15:restartNumberingAfterBreak="0">
    <w:nsid w:val="522E0093"/>
    <w:multiLevelType w:val="hybridMultilevel"/>
    <w:tmpl w:val="FFFFFFFF"/>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10" w15:restartNumberingAfterBreak="0">
    <w:nsid w:val="52E31CCB"/>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1" w15:restartNumberingAfterBreak="0">
    <w:nsid w:val="5473889F"/>
    <w:multiLevelType w:val="hybridMultilevel"/>
    <w:tmpl w:val="FFFFFFFF"/>
    <w:lvl w:ilvl="0" w:tplc="C4EC3ED4">
      <w:start w:val="1"/>
      <w:numFmt w:val="bullet"/>
      <w:lvlText w:val=""/>
      <w:lvlJc w:val="left"/>
      <w:pPr>
        <w:ind w:left="720" w:hanging="360"/>
      </w:pPr>
      <w:rPr>
        <w:rFonts w:ascii="Symbol" w:hAnsi="Symbol" w:hint="default"/>
      </w:rPr>
    </w:lvl>
    <w:lvl w:ilvl="1" w:tplc="BB286DD6">
      <w:start w:val="1"/>
      <w:numFmt w:val="bullet"/>
      <w:lvlText w:val="o"/>
      <w:lvlJc w:val="left"/>
      <w:pPr>
        <w:ind w:left="1440" w:hanging="360"/>
      </w:pPr>
      <w:rPr>
        <w:rFonts w:ascii="Courier New" w:hAnsi="Courier New" w:hint="default"/>
      </w:rPr>
    </w:lvl>
    <w:lvl w:ilvl="2" w:tplc="429CA6A2">
      <w:start w:val="1"/>
      <w:numFmt w:val="bullet"/>
      <w:lvlText w:val=""/>
      <w:lvlJc w:val="left"/>
      <w:pPr>
        <w:ind w:left="2160" w:hanging="360"/>
      </w:pPr>
      <w:rPr>
        <w:rFonts w:ascii="Wingdings" w:hAnsi="Wingdings" w:hint="default"/>
      </w:rPr>
    </w:lvl>
    <w:lvl w:ilvl="3" w:tplc="3F3A0692">
      <w:start w:val="1"/>
      <w:numFmt w:val="bullet"/>
      <w:lvlText w:val=""/>
      <w:lvlJc w:val="left"/>
      <w:pPr>
        <w:ind w:left="2880" w:hanging="360"/>
      </w:pPr>
      <w:rPr>
        <w:rFonts w:ascii="Symbol" w:hAnsi="Symbol" w:hint="default"/>
      </w:rPr>
    </w:lvl>
    <w:lvl w:ilvl="4" w:tplc="6CB6FF64">
      <w:start w:val="1"/>
      <w:numFmt w:val="bullet"/>
      <w:lvlText w:val="o"/>
      <w:lvlJc w:val="left"/>
      <w:pPr>
        <w:ind w:left="3600" w:hanging="360"/>
      </w:pPr>
      <w:rPr>
        <w:rFonts w:ascii="Courier New" w:hAnsi="Courier New" w:hint="default"/>
      </w:rPr>
    </w:lvl>
    <w:lvl w:ilvl="5" w:tplc="630092CC">
      <w:start w:val="1"/>
      <w:numFmt w:val="bullet"/>
      <w:lvlText w:val=""/>
      <w:lvlJc w:val="left"/>
      <w:pPr>
        <w:ind w:left="4320" w:hanging="360"/>
      </w:pPr>
      <w:rPr>
        <w:rFonts w:ascii="Wingdings" w:hAnsi="Wingdings" w:hint="default"/>
      </w:rPr>
    </w:lvl>
    <w:lvl w:ilvl="6" w:tplc="1A404F8E">
      <w:start w:val="1"/>
      <w:numFmt w:val="bullet"/>
      <w:lvlText w:val=""/>
      <w:lvlJc w:val="left"/>
      <w:pPr>
        <w:ind w:left="5040" w:hanging="360"/>
      </w:pPr>
      <w:rPr>
        <w:rFonts w:ascii="Symbol" w:hAnsi="Symbol" w:hint="default"/>
      </w:rPr>
    </w:lvl>
    <w:lvl w:ilvl="7" w:tplc="7B226E84">
      <w:start w:val="1"/>
      <w:numFmt w:val="bullet"/>
      <w:lvlText w:val="o"/>
      <w:lvlJc w:val="left"/>
      <w:pPr>
        <w:ind w:left="5760" w:hanging="360"/>
      </w:pPr>
      <w:rPr>
        <w:rFonts w:ascii="Courier New" w:hAnsi="Courier New" w:hint="default"/>
      </w:rPr>
    </w:lvl>
    <w:lvl w:ilvl="8" w:tplc="3BCA08C8">
      <w:start w:val="1"/>
      <w:numFmt w:val="bullet"/>
      <w:lvlText w:val=""/>
      <w:lvlJc w:val="left"/>
      <w:pPr>
        <w:ind w:left="6480" w:hanging="360"/>
      </w:pPr>
      <w:rPr>
        <w:rFonts w:ascii="Wingdings" w:hAnsi="Wingdings" w:hint="default"/>
      </w:rPr>
    </w:lvl>
  </w:abstractNum>
  <w:abstractNum w:abstractNumId="112" w15:restartNumberingAfterBreak="0">
    <w:nsid w:val="57A77C23"/>
    <w:multiLevelType w:val="multilevel"/>
    <w:tmpl w:val="FFFFFFFF"/>
    <w:lvl w:ilvl="0">
      <w:start w:val="1"/>
      <w:numFmt w:val="bullet"/>
      <w:lvlText w:val="-"/>
      <w:lvlJc w:val="left"/>
      <w:pPr>
        <w:ind w:left="720" w:hanging="360"/>
      </w:pPr>
      <w:rPr>
        <w:rFonts w:ascii="Garamond" w:eastAsia="Times New Roman" w:hAnsi="Garamond"/>
        <w:color w:val="000000"/>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13" w15:restartNumberingAfterBreak="0">
    <w:nsid w:val="5841046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4" w15:restartNumberingAfterBreak="0">
    <w:nsid w:val="59446161"/>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upp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5" w15:restartNumberingAfterBreak="0">
    <w:nsid w:val="59722703"/>
    <w:multiLevelType w:val="hybridMultilevel"/>
    <w:tmpl w:val="FFFFFFFF"/>
    <w:lvl w:ilvl="0" w:tplc="FFFFFFFF">
      <w:numFmt w:val="bullet"/>
      <w:lvlText w:val="-"/>
      <w:lvlJc w:val="left"/>
      <w:pPr>
        <w:ind w:left="720" w:hanging="360"/>
      </w:pPr>
      <w:rPr>
        <w:rFonts w:ascii="Calibri" w:eastAsia="Times New Roman" w:hAnsi="Calibri" w:hint="default"/>
      </w:rPr>
    </w:lvl>
    <w:lvl w:ilvl="1" w:tplc="34D42D0E">
      <w:numFmt w:val="bullet"/>
      <w:lvlText w:val="-"/>
      <w:lvlJc w:val="left"/>
      <w:pPr>
        <w:ind w:left="1440" w:hanging="360"/>
      </w:pPr>
      <w:rPr>
        <w:rFonts w:ascii="Calibri" w:eastAsia="Times New Roman" w:hAnsi="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5BA353D8"/>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upperRoman"/>
      <w:lvlText w:val="%1.%2.%3"/>
      <w:lvlJc w:val="left"/>
      <w:pPr>
        <w:ind w:left="1080" w:hanging="108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7" w15:restartNumberingAfterBreak="0">
    <w:nsid w:val="5DBE7A4B"/>
    <w:multiLevelType w:val="hybridMultilevel"/>
    <w:tmpl w:val="FFFFFFFF"/>
    <w:lvl w:ilvl="0" w:tplc="76BEBED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5E0C2FA5"/>
    <w:multiLevelType w:val="multilevel"/>
    <w:tmpl w:val="FFFFFFFF"/>
    <w:lvl w:ilvl="0">
      <w:start w:val="1"/>
      <w:numFmt w:val="bullet"/>
      <w:lvlText w:val="-"/>
      <w:lvlJc w:val="left"/>
      <w:pPr>
        <w:ind w:left="360" w:hanging="360"/>
      </w:pPr>
      <w:rPr>
        <w:rFonts w:ascii="Times New Roman" w:hAnsi="Times New Roman" w:hint="default"/>
        <w:color w:val="auto"/>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9" w15:restartNumberingAfterBreak="0">
    <w:nsid w:val="61275CCA"/>
    <w:multiLevelType w:val="hybridMultilevel"/>
    <w:tmpl w:val="FFFFFFFF"/>
    <w:lvl w:ilvl="0" w:tplc="00000008">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0" w15:restartNumberingAfterBreak="0">
    <w:nsid w:val="61427023"/>
    <w:multiLevelType w:val="hybridMultilevel"/>
    <w:tmpl w:val="FFFFFFFF"/>
    <w:lvl w:ilvl="0" w:tplc="00000010">
      <w:numFmt w:val="bullet"/>
      <w:lvlText w:val="-"/>
      <w:lvlJc w:val="left"/>
      <w:pPr>
        <w:tabs>
          <w:tab w:val="num" w:pos="-360"/>
        </w:tabs>
        <w:ind w:left="360" w:hanging="360"/>
      </w:pPr>
      <w:rPr>
        <w:rFonts w:ascii="Arial" w:hAnsi="Aria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1" w15:restartNumberingAfterBreak="0">
    <w:nsid w:val="617D36C6"/>
    <w:multiLevelType w:val="hybridMultilevel"/>
    <w:tmpl w:val="FFFFFFFF"/>
    <w:lvl w:ilvl="0" w:tplc="FFFFFFFF">
      <w:start w:val="1"/>
      <w:numFmt w:val="decimal"/>
      <w:lvlText w:val="%1."/>
      <w:lvlJc w:val="left"/>
      <w:pPr>
        <w:ind w:left="1069" w:hanging="36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22" w15:restartNumberingAfterBreak="0">
    <w:nsid w:val="627C7673"/>
    <w:multiLevelType w:val="hybridMultilevel"/>
    <w:tmpl w:val="FFFFFFFF"/>
    <w:lvl w:ilvl="0" w:tplc="00000003">
      <w:numFmt w:val="bullet"/>
      <w:lvlText w:val="-"/>
      <w:lvlJc w:val="left"/>
      <w:pPr>
        <w:ind w:left="720" w:hanging="360"/>
      </w:pPr>
      <w:rPr>
        <w:rFonts w:ascii="Arial" w:hAnsi="Arial" w:hint="default"/>
        <w:color w:val="000000"/>
        <w:kern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3" w15:restartNumberingAfterBreak="0">
    <w:nsid w:val="63BD22C1"/>
    <w:multiLevelType w:val="hybridMultilevel"/>
    <w:tmpl w:val="FFFFFFFF"/>
    <w:lvl w:ilvl="0" w:tplc="9D764EE6">
      <w:numFmt w:val="bullet"/>
      <w:lvlText w:val="-"/>
      <w:lvlJc w:val="left"/>
      <w:pPr>
        <w:ind w:left="720" w:hanging="360"/>
      </w:pPr>
      <w:rPr>
        <w:rFonts w:ascii="Garamond" w:eastAsia="Times New Roman" w:hAnsi="Garamond" w:hint="default"/>
      </w:rPr>
    </w:lvl>
    <w:lvl w:ilvl="1" w:tplc="04100017">
      <w:start w:val="1"/>
      <w:numFmt w:val="lowerLetter"/>
      <w:lvlText w:val="%2)"/>
      <w:lvlJc w:val="left"/>
      <w:pPr>
        <w:ind w:left="1440" w:hanging="360"/>
      </w:pPr>
      <w:rPr>
        <w:rFont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63C550D8"/>
    <w:multiLevelType w:val="hybridMultilevel"/>
    <w:tmpl w:val="FFFFFFFF"/>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5" w15:restartNumberingAfterBreak="0">
    <w:nsid w:val="647061F1"/>
    <w:multiLevelType w:val="multilevel"/>
    <w:tmpl w:val="FFFFFFFF"/>
    <w:lvl w:ilvl="0">
      <w:numFmt w:val="bullet"/>
      <w:lvlText w:val="-"/>
      <w:lvlJc w:val="left"/>
      <w:pPr>
        <w:tabs>
          <w:tab w:val="num" w:pos="0"/>
        </w:tabs>
        <w:ind w:left="720" w:hanging="360"/>
      </w:pPr>
      <w:rPr>
        <w:rFonts w:ascii="Garamond" w:hAnsi="Garamond"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6" w15:restartNumberingAfterBreak="0">
    <w:nsid w:val="67405251"/>
    <w:multiLevelType w:val="hybridMultilevel"/>
    <w:tmpl w:val="FFFFFFFF"/>
    <w:lvl w:ilvl="0" w:tplc="AE30FC90">
      <w:start w:val="1"/>
      <w:numFmt w:val="decimal"/>
      <w:lvlText w:val="%1."/>
      <w:lvlJc w:val="left"/>
      <w:pPr>
        <w:ind w:left="1069" w:hanging="360"/>
      </w:pPr>
      <w:rPr>
        <w:rFonts w:cs="Times New Roman" w:hint="default"/>
      </w:rPr>
    </w:lvl>
    <w:lvl w:ilvl="1" w:tplc="04100019" w:tentative="1">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127" w15:restartNumberingAfterBreak="0">
    <w:nsid w:val="67D51137"/>
    <w:multiLevelType w:val="hybridMultilevel"/>
    <w:tmpl w:val="FFFFFFFF"/>
    <w:lvl w:ilvl="0" w:tplc="00000007">
      <w:start w:val="4"/>
      <w:numFmt w:val="bullet"/>
      <w:lvlText w:val="-"/>
      <w:lvlJc w:val="left"/>
      <w:rPr>
        <w:rFonts w:ascii="Calibri" w:hAnsi="Calibri" w:hint="default"/>
        <w:color w:val="auto"/>
      </w:rPr>
    </w:lvl>
    <w:lvl w:ilvl="1" w:tplc="64B83F7A">
      <w:numFmt w:val="decimal"/>
      <w:lvlText w:val=""/>
      <w:lvlJc w:val="left"/>
      <w:rPr>
        <w:rFonts w:cs="Times New Roman"/>
      </w:rPr>
    </w:lvl>
    <w:lvl w:ilvl="2" w:tplc="B12EDE48">
      <w:numFmt w:val="decimal"/>
      <w:lvlText w:val=""/>
      <w:lvlJc w:val="left"/>
      <w:rPr>
        <w:rFonts w:cs="Times New Roman"/>
      </w:rPr>
    </w:lvl>
    <w:lvl w:ilvl="3" w:tplc="F3DCD4D8">
      <w:numFmt w:val="decimal"/>
      <w:lvlText w:val=""/>
      <w:lvlJc w:val="left"/>
      <w:rPr>
        <w:rFonts w:cs="Times New Roman"/>
      </w:rPr>
    </w:lvl>
    <w:lvl w:ilvl="4" w:tplc="16DA010A">
      <w:numFmt w:val="decimal"/>
      <w:lvlText w:val=""/>
      <w:lvlJc w:val="left"/>
      <w:rPr>
        <w:rFonts w:cs="Times New Roman"/>
      </w:rPr>
    </w:lvl>
    <w:lvl w:ilvl="5" w:tplc="2EC6C0F0">
      <w:numFmt w:val="decimal"/>
      <w:lvlText w:val=""/>
      <w:lvlJc w:val="left"/>
      <w:rPr>
        <w:rFonts w:cs="Times New Roman"/>
      </w:rPr>
    </w:lvl>
    <w:lvl w:ilvl="6" w:tplc="54802D9C">
      <w:numFmt w:val="decimal"/>
      <w:lvlText w:val=""/>
      <w:lvlJc w:val="left"/>
      <w:rPr>
        <w:rFonts w:cs="Times New Roman"/>
      </w:rPr>
    </w:lvl>
    <w:lvl w:ilvl="7" w:tplc="02E0AEDA">
      <w:numFmt w:val="decimal"/>
      <w:lvlText w:val=""/>
      <w:lvlJc w:val="left"/>
      <w:rPr>
        <w:rFonts w:cs="Times New Roman"/>
      </w:rPr>
    </w:lvl>
    <w:lvl w:ilvl="8" w:tplc="53681D72">
      <w:numFmt w:val="decimal"/>
      <w:lvlText w:val=""/>
      <w:lvlJc w:val="left"/>
      <w:rPr>
        <w:rFonts w:cs="Times New Roman"/>
      </w:rPr>
    </w:lvl>
  </w:abstractNum>
  <w:abstractNum w:abstractNumId="128" w15:restartNumberingAfterBreak="0">
    <w:nsid w:val="68B11C52"/>
    <w:multiLevelType w:val="hybridMultilevel"/>
    <w:tmpl w:val="FFFFFFFF"/>
    <w:lvl w:ilvl="0" w:tplc="04100017">
      <w:start w:val="1"/>
      <w:numFmt w:val="lowerLetter"/>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29" w15:restartNumberingAfterBreak="0">
    <w:nsid w:val="699427B8"/>
    <w:multiLevelType w:val="multilevel"/>
    <w:tmpl w:val="FFFFFFFF"/>
    <w:lvl w:ilvl="0">
      <w:start w:val="1"/>
      <w:numFmt w:val="decimal"/>
      <w:lvlText w:val="%1."/>
      <w:lvlJc w:val="left"/>
      <w:pPr>
        <w:ind w:left="720" w:hanging="360"/>
      </w:pPr>
      <w:rPr>
        <w:rFonts w:cs="Times New Roman" w:hint="default"/>
      </w:rPr>
    </w:lvl>
    <w:lvl w:ilvl="1">
      <w:start w:val="4"/>
      <w:numFmt w:val="decimal"/>
      <w:isLgl/>
      <w:lvlText w:val="%1.%2"/>
      <w:lvlJc w:val="left"/>
      <w:pPr>
        <w:ind w:left="720" w:hanging="360"/>
      </w:pPr>
      <w:rPr>
        <w:rFonts w:cs="Times New Roman" w:hint="default"/>
      </w:rPr>
    </w:lvl>
    <w:lvl w:ilvl="2">
      <w:start w:val="1"/>
      <w:numFmt w:val="upperRoman"/>
      <w:isLgl/>
      <w:lvlText w:val="%1.%2.%3"/>
      <w:lvlJc w:val="left"/>
      <w:pPr>
        <w:ind w:left="1440" w:hanging="108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0" w15:restartNumberingAfterBreak="0">
    <w:nsid w:val="6D081AA2"/>
    <w:multiLevelType w:val="hybridMultilevel"/>
    <w:tmpl w:val="FFFFFFFF"/>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1" w15:restartNumberingAfterBreak="0">
    <w:nsid w:val="6D96598F"/>
    <w:multiLevelType w:val="multilevel"/>
    <w:tmpl w:val="FFFFFFFF"/>
    <w:lvl w:ilvl="0">
      <w:start w:val="1"/>
      <w:numFmt w:val="bullet"/>
      <w:lvlText w:val=""/>
      <w:lvlJc w:val="left"/>
      <w:pPr>
        <w:ind w:left="3904" w:hanging="360"/>
      </w:pPr>
      <w:rPr>
        <w:rFonts w:ascii="Symbol" w:hAnsi="Symbol" w:hint="default"/>
        <w:strike w:val="0"/>
        <w:sz w:val="20"/>
      </w:rPr>
    </w:lvl>
    <w:lvl w:ilvl="1">
      <w:start w:val="1"/>
      <w:numFmt w:val="decimal"/>
      <w:lvlText w:val="%2."/>
      <w:lvlJc w:val="left"/>
      <w:pPr>
        <w:tabs>
          <w:tab w:val="num" w:pos="62"/>
        </w:tabs>
        <w:ind w:left="3621" w:hanging="360"/>
      </w:pPr>
      <w:rPr>
        <w:rFonts w:cs="Times New Roman"/>
        <w:b w:val="0"/>
      </w:rPr>
    </w:lvl>
    <w:lvl w:ilvl="2">
      <w:start w:val="1"/>
      <w:numFmt w:val="lowerRoman"/>
      <w:lvlText w:val="%2.%3."/>
      <w:lvlJc w:val="right"/>
      <w:pPr>
        <w:ind w:left="4279" w:hanging="180"/>
      </w:pPr>
      <w:rPr>
        <w:rFonts w:cs="Times New Roman"/>
      </w:rPr>
    </w:lvl>
    <w:lvl w:ilvl="3">
      <w:start w:val="1"/>
      <w:numFmt w:val="decimal"/>
      <w:lvlText w:val="%2.%3.%4."/>
      <w:lvlJc w:val="left"/>
      <w:pPr>
        <w:ind w:left="4999" w:hanging="360"/>
      </w:pPr>
      <w:rPr>
        <w:rFonts w:cs="Times New Roman"/>
      </w:rPr>
    </w:lvl>
    <w:lvl w:ilvl="4">
      <w:start w:val="1"/>
      <w:numFmt w:val="lowerLetter"/>
      <w:lvlText w:val="%2.%3.%4.%5."/>
      <w:lvlJc w:val="left"/>
      <w:pPr>
        <w:ind w:left="5719" w:hanging="360"/>
      </w:pPr>
      <w:rPr>
        <w:rFonts w:cs="Times New Roman"/>
      </w:rPr>
    </w:lvl>
    <w:lvl w:ilvl="5">
      <w:start w:val="1"/>
      <w:numFmt w:val="lowerRoman"/>
      <w:lvlText w:val="%2.%3.%4.%5.%6."/>
      <w:lvlJc w:val="right"/>
      <w:pPr>
        <w:ind w:left="6439" w:hanging="180"/>
      </w:pPr>
      <w:rPr>
        <w:rFonts w:cs="Times New Roman"/>
      </w:rPr>
    </w:lvl>
    <w:lvl w:ilvl="6">
      <w:start w:val="1"/>
      <w:numFmt w:val="decimal"/>
      <w:lvlText w:val="%2.%3.%4.%5.%6.%7."/>
      <w:lvlJc w:val="left"/>
      <w:pPr>
        <w:ind w:left="7159" w:hanging="360"/>
      </w:pPr>
      <w:rPr>
        <w:rFonts w:cs="Times New Roman"/>
      </w:rPr>
    </w:lvl>
    <w:lvl w:ilvl="7">
      <w:start w:val="1"/>
      <w:numFmt w:val="lowerLetter"/>
      <w:lvlText w:val="%2.%3.%4.%5.%6.%7.%8."/>
      <w:lvlJc w:val="left"/>
      <w:pPr>
        <w:ind w:left="7879" w:hanging="360"/>
      </w:pPr>
      <w:rPr>
        <w:rFonts w:cs="Times New Roman"/>
      </w:rPr>
    </w:lvl>
    <w:lvl w:ilvl="8">
      <w:start w:val="1"/>
      <w:numFmt w:val="lowerRoman"/>
      <w:lvlText w:val="%2.%3.%4.%5.%6.%7.%8.%9."/>
      <w:lvlJc w:val="right"/>
      <w:pPr>
        <w:ind w:left="8599" w:hanging="180"/>
      </w:pPr>
      <w:rPr>
        <w:rFonts w:cs="Times New Roman"/>
      </w:rPr>
    </w:lvl>
  </w:abstractNum>
  <w:abstractNum w:abstractNumId="132" w15:restartNumberingAfterBreak="0">
    <w:nsid w:val="6E340040"/>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upperRoman"/>
      <w:lvlText w:val="%1.%2.%3"/>
      <w:lvlJc w:val="left"/>
      <w:pPr>
        <w:ind w:left="1800" w:hanging="108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3" w15:restartNumberingAfterBreak="0">
    <w:nsid w:val="6F195079"/>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4" w15:restartNumberingAfterBreak="0">
    <w:nsid w:val="6F252C85"/>
    <w:multiLevelType w:val="hybridMultilevel"/>
    <w:tmpl w:val="FFFFFFFF"/>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35" w15:restartNumberingAfterBreak="0">
    <w:nsid w:val="735FB424"/>
    <w:multiLevelType w:val="hybridMultilevel"/>
    <w:tmpl w:val="FFFFFFFF"/>
    <w:lvl w:ilvl="0" w:tplc="C2A0ED6A">
      <w:start w:val="1"/>
      <w:numFmt w:val="lowerLetter"/>
      <w:lvlText w:val="%1)"/>
      <w:lvlJc w:val="left"/>
      <w:pPr>
        <w:ind w:left="720" w:hanging="360"/>
      </w:pPr>
      <w:rPr>
        <w:rFonts w:cs="Times New Roman"/>
      </w:rPr>
    </w:lvl>
    <w:lvl w:ilvl="1" w:tplc="9AA073FA">
      <w:start w:val="1"/>
      <w:numFmt w:val="lowerLetter"/>
      <w:lvlText w:val="%2."/>
      <w:lvlJc w:val="left"/>
      <w:pPr>
        <w:ind w:left="1440" w:hanging="360"/>
      </w:pPr>
      <w:rPr>
        <w:rFonts w:cs="Times New Roman"/>
      </w:rPr>
    </w:lvl>
    <w:lvl w:ilvl="2" w:tplc="E2C66014">
      <w:start w:val="1"/>
      <w:numFmt w:val="lowerRoman"/>
      <w:lvlText w:val="%3."/>
      <w:lvlJc w:val="right"/>
      <w:pPr>
        <w:ind w:left="2160" w:hanging="180"/>
      </w:pPr>
      <w:rPr>
        <w:rFonts w:cs="Times New Roman"/>
      </w:rPr>
    </w:lvl>
    <w:lvl w:ilvl="3" w:tplc="55C84E84">
      <w:start w:val="1"/>
      <w:numFmt w:val="decimal"/>
      <w:lvlText w:val="%4."/>
      <w:lvlJc w:val="left"/>
      <w:pPr>
        <w:ind w:left="2880" w:hanging="360"/>
      </w:pPr>
      <w:rPr>
        <w:rFonts w:cs="Times New Roman"/>
      </w:rPr>
    </w:lvl>
    <w:lvl w:ilvl="4" w:tplc="8396BA86">
      <w:start w:val="1"/>
      <w:numFmt w:val="lowerLetter"/>
      <w:lvlText w:val="%5."/>
      <w:lvlJc w:val="left"/>
      <w:pPr>
        <w:ind w:left="3600" w:hanging="360"/>
      </w:pPr>
      <w:rPr>
        <w:rFonts w:cs="Times New Roman"/>
      </w:rPr>
    </w:lvl>
    <w:lvl w:ilvl="5" w:tplc="2F04F754">
      <w:start w:val="1"/>
      <w:numFmt w:val="lowerRoman"/>
      <w:lvlText w:val="%6."/>
      <w:lvlJc w:val="right"/>
      <w:pPr>
        <w:ind w:left="4320" w:hanging="180"/>
      </w:pPr>
      <w:rPr>
        <w:rFonts w:cs="Times New Roman"/>
      </w:rPr>
    </w:lvl>
    <w:lvl w:ilvl="6" w:tplc="D99AA324">
      <w:start w:val="1"/>
      <w:numFmt w:val="decimal"/>
      <w:lvlText w:val="%7."/>
      <w:lvlJc w:val="left"/>
      <w:pPr>
        <w:ind w:left="5040" w:hanging="360"/>
      </w:pPr>
      <w:rPr>
        <w:rFonts w:cs="Times New Roman"/>
      </w:rPr>
    </w:lvl>
    <w:lvl w:ilvl="7" w:tplc="48D6AE5E">
      <w:start w:val="1"/>
      <w:numFmt w:val="lowerLetter"/>
      <w:lvlText w:val="%8."/>
      <w:lvlJc w:val="left"/>
      <w:pPr>
        <w:ind w:left="5760" w:hanging="360"/>
      </w:pPr>
      <w:rPr>
        <w:rFonts w:cs="Times New Roman"/>
      </w:rPr>
    </w:lvl>
    <w:lvl w:ilvl="8" w:tplc="E52A1BA0">
      <w:start w:val="1"/>
      <w:numFmt w:val="lowerRoman"/>
      <w:lvlText w:val="%9."/>
      <w:lvlJc w:val="right"/>
      <w:pPr>
        <w:ind w:left="6480" w:hanging="180"/>
      </w:pPr>
      <w:rPr>
        <w:rFonts w:cs="Times New Roman"/>
      </w:rPr>
    </w:lvl>
  </w:abstractNum>
  <w:abstractNum w:abstractNumId="136" w15:restartNumberingAfterBreak="0">
    <w:nsid w:val="78F92D27"/>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37" w15:restartNumberingAfterBreak="0">
    <w:nsid w:val="79271102"/>
    <w:multiLevelType w:val="hybridMultilevel"/>
    <w:tmpl w:val="FFFFFFFF"/>
    <w:lvl w:ilvl="0" w:tplc="0000000F">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8" w15:restartNumberingAfterBreak="0">
    <w:nsid w:val="79F61AC0"/>
    <w:multiLevelType w:val="hybridMultilevel"/>
    <w:tmpl w:val="FFFFFFFF"/>
    <w:lvl w:ilvl="0" w:tplc="0000000F">
      <w:start w:val="1"/>
      <w:numFmt w:val="bullet"/>
      <w:lvlText w:val="-"/>
      <w:lvlJc w:val="left"/>
      <w:pPr>
        <w:ind w:left="780" w:hanging="360"/>
      </w:pPr>
      <w:rPr>
        <w:rFonts w:ascii="Times New Roman" w:hAnsi="Times New Roman"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39" w15:restartNumberingAfterBreak="0">
    <w:nsid w:val="7A62629F"/>
    <w:multiLevelType w:val="hybridMultilevel"/>
    <w:tmpl w:val="FFFFFFFF"/>
    <w:lvl w:ilvl="0" w:tplc="8B129D44">
      <w:start w:val="1"/>
      <w:numFmt w:val="bullet"/>
      <w:lvlText w:val="-"/>
      <w:lvlJc w:val="left"/>
      <w:pPr>
        <w:ind w:left="1440" w:hanging="360"/>
      </w:pPr>
      <w:rPr>
        <w:rFonts w:ascii="&quot;Times New Roman&quot;,serif" w:hAnsi="&quot;Times New Roman&quot;,serif"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0" w15:restartNumberingAfterBreak="0">
    <w:nsid w:val="7BF826C0"/>
    <w:multiLevelType w:val="multilevel"/>
    <w:tmpl w:val="FFFFFFFF"/>
    <w:lvl w:ilvl="0">
      <w:start w:val="1"/>
      <w:numFmt w:val="upperRoman"/>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1" w15:restartNumberingAfterBreak="0">
    <w:nsid w:val="7C201C57"/>
    <w:multiLevelType w:val="hybridMultilevel"/>
    <w:tmpl w:val="FFFFFFFF"/>
    <w:lvl w:ilvl="0" w:tplc="0410000F">
      <w:start w:val="1"/>
      <w:numFmt w:val="decimal"/>
      <w:lvlText w:val="%1."/>
      <w:lvlJc w:val="left"/>
      <w:pPr>
        <w:ind w:left="720" w:hanging="360"/>
      </w:pPr>
      <w:rPr>
        <w:rFonts w:cs="Times New Roman" w:hint="default"/>
        <w:b w:val="0"/>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2" w15:restartNumberingAfterBreak="0">
    <w:nsid w:val="7CBD2C3D"/>
    <w:multiLevelType w:val="multilevel"/>
    <w:tmpl w:val="FFFFFFFF"/>
    <w:lvl w:ilvl="0">
      <w:start w:val="1"/>
      <w:numFmt w:val="upperRoman"/>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3" w15:restartNumberingAfterBreak="0">
    <w:nsid w:val="7E392119"/>
    <w:multiLevelType w:val="multilevel"/>
    <w:tmpl w:val="FFFFFFFF"/>
    <w:lvl w:ilvl="0">
      <w:numFmt w:val="bullet"/>
      <w:lvlText w:val="-"/>
      <w:lvlJc w:val="left"/>
      <w:pPr>
        <w:ind w:left="360" w:hanging="360"/>
      </w:pPr>
      <w:rPr>
        <w:rFonts w:ascii="Calibri" w:eastAsia="Times New Roman" w:hAnsi="Calibri"/>
        <w:b w:val="0"/>
        <w:color w:val="00000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7FCB682E"/>
    <w:multiLevelType w:val="hybridMultilevel"/>
    <w:tmpl w:val="FFFFFFFF"/>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3887452">
    <w:abstractNumId w:val="111"/>
  </w:num>
  <w:num w:numId="2" w16cid:durableId="1335649449">
    <w:abstractNumId w:val="135"/>
  </w:num>
  <w:num w:numId="3" w16cid:durableId="1183011599">
    <w:abstractNumId w:val="0"/>
  </w:num>
  <w:num w:numId="4" w16cid:durableId="1616520500">
    <w:abstractNumId w:val="1"/>
  </w:num>
  <w:num w:numId="5" w16cid:durableId="1549561094">
    <w:abstractNumId w:val="2"/>
  </w:num>
  <w:num w:numId="6" w16cid:durableId="1861775434">
    <w:abstractNumId w:val="3"/>
  </w:num>
  <w:num w:numId="7" w16cid:durableId="261303417">
    <w:abstractNumId w:val="6"/>
  </w:num>
  <w:num w:numId="8" w16cid:durableId="528572450">
    <w:abstractNumId w:val="7"/>
  </w:num>
  <w:num w:numId="9" w16cid:durableId="1812405785">
    <w:abstractNumId w:val="8"/>
  </w:num>
  <w:num w:numId="10" w16cid:durableId="1396661091">
    <w:abstractNumId w:val="9"/>
  </w:num>
  <w:num w:numId="11" w16cid:durableId="525292790">
    <w:abstractNumId w:val="10"/>
  </w:num>
  <w:num w:numId="12" w16cid:durableId="584655186">
    <w:abstractNumId w:val="12"/>
  </w:num>
  <w:num w:numId="13" w16cid:durableId="363672246">
    <w:abstractNumId w:val="15"/>
  </w:num>
  <w:num w:numId="14" w16cid:durableId="1665236272">
    <w:abstractNumId w:val="21"/>
  </w:num>
  <w:num w:numId="15" w16cid:durableId="29494402">
    <w:abstractNumId w:val="24"/>
  </w:num>
  <w:num w:numId="16" w16cid:durableId="131406855">
    <w:abstractNumId w:val="27"/>
  </w:num>
  <w:num w:numId="17" w16cid:durableId="1103189821">
    <w:abstractNumId w:val="31"/>
  </w:num>
  <w:num w:numId="18" w16cid:durableId="697126885">
    <w:abstractNumId w:val="35"/>
  </w:num>
  <w:num w:numId="19" w16cid:durableId="1500072382">
    <w:abstractNumId w:val="39"/>
  </w:num>
  <w:num w:numId="20" w16cid:durableId="942569142">
    <w:abstractNumId w:val="41"/>
  </w:num>
  <w:num w:numId="21" w16cid:durableId="973674905">
    <w:abstractNumId w:val="46"/>
  </w:num>
  <w:num w:numId="22" w16cid:durableId="728041246">
    <w:abstractNumId w:val="49"/>
  </w:num>
  <w:num w:numId="23" w16cid:durableId="812791115">
    <w:abstractNumId w:val="60"/>
  </w:num>
  <w:num w:numId="24" w16cid:durableId="72556666">
    <w:abstractNumId w:val="62"/>
  </w:num>
  <w:num w:numId="25" w16cid:durableId="27995444">
    <w:abstractNumId w:val="120"/>
  </w:num>
  <w:num w:numId="26" w16cid:durableId="242109032">
    <w:abstractNumId w:val="137"/>
  </w:num>
  <w:num w:numId="27" w16cid:durableId="1746419376">
    <w:abstractNumId w:val="66"/>
  </w:num>
  <w:num w:numId="28" w16cid:durableId="1680504259">
    <w:abstractNumId w:val="94"/>
  </w:num>
  <w:num w:numId="29" w16cid:durableId="1002465999">
    <w:abstractNumId w:val="92"/>
  </w:num>
  <w:num w:numId="30" w16cid:durableId="298465333">
    <w:abstractNumId w:val="85"/>
  </w:num>
  <w:num w:numId="31" w16cid:durableId="1790970807">
    <w:abstractNumId w:val="130"/>
  </w:num>
  <w:num w:numId="32" w16cid:durableId="1498689785">
    <w:abstractNumId w:val="105"/>
  </w:num>
  <w:num w:numId="33" w16cid:durableId="1436439474">
    <w:abstractNumId w:val="127"/>
    <w:lvlOverride w:ilvl="0">
      <w:lvl w:ilvl="0" w:tplc="00000007">
        <w:start w:val="1"/>
        <w:numFmt w:val="bullet"/>
        <w:lvlText w:val="-"/>
        <w:lvlJc w:val="left"/>
        <w:pPr>
          <w:ind w:left="284" w:hanging="284"/>
        </w:pPr>
        <w:rPr>
          <w:rFonts w:ascii="Symbol" w:eastAsia="Times New Roman" w:hAnsi="Symbol"/>
          <w:b w:val="0"/>
          <w:i w:val="0"/>
          <w:caps w:val="0"/>
          <w:smallCaps w:val="0"/>
          <w:strike w:val="0"/>
          <w:dstrike w:val="0"/>
          <w:outline w:val="0"/>
          <w:emboss w:val="0"/>
          <w:imprint w:val="0"/>
          <w:color w:val="000000"/>
          <w:spacing w:val="0"/>
          <w:w w:val="100"/>
          <w:kern w:val="0"/>
          <w:position w:val="0"/>
          <w:sz w:val="22"/>
          <w:vertAlign w:val="baseline"/>
        </w:rPr>
      </w:lvl>
    </w:lvlOverride>
    <w:lvlOverride w:ilvl="1">
      <w:lvl w:ilvl="1" w:tplc="64B83F7A">
        <w:start w:val="1"/>
        <w:numFmt w:val="bullet"/>
        <w:lvlText w:val="o"/>
        <w:lvlJc w:val="left"/>
        <w:pPr>
          <w:ind w:left="284" w:hanging="284"/>
        </w:pPr>
        <w:rPr>
          <w:rFonts w:ascii="Arial Unicode MS" w:eastAsia="Times New Roman" w:hAnsi="Arial Unicode MS"/>
          <w:b w:val="0"/>
          <w:i w:val="0"/>
          <w:caps w:val="0"/>
          <w:smallCaps w:val="0"/>
          <w:strike w:val="0"/>
          <w:dstrike w:val="0"/>
          <w:outline w:val="0"/>
          <w:emboss w:val="0"/>
          <w:imprint w:val="0"/>
          <w:color w:val="000000"/>
          <w:spacing w:val="0"/>
          <w:w w:val="100"/>
          <w:kern w:val="0"/>
          <w:position w:val="0"/>
          <w:sz w:val="22"/>
          <w:vertAlign w:val="baseline"/>
        </w:rPr>
      </w:lvl>
    </w:lvlOverride>
    <w:lvlOverride w:ilvl="2">
      <w:lvl w:ilvl="2" w:tplc="B12EDE48">
        <w:start w:val="1"/>
        <w:numFmt w:val="bullet"/>
        <w:lvlText w:val="▪"/>
        <w:lvlJc w:val="left"/>
        <w:pPr>
          <w:ind w:left="284" w:hanging="284"/>
        </w:pPr>
        <w:rPr>
          <w:rFonts w:ascii="Arial Unicode MS" w:eastAsia="Times New Roman" w:hAnsi="Arial Unicode MS"/>
          <w:b w:val="0"/>
          <w:i w:val="0"/>
          <w:caps w:val="0"/>
          <w:smallCaps w:val="0"/>
          <w:strike w:val="0"/>
          <w:dstrike w:val="0"/>
          <w:outline w:val="0"/>
          <w:emboss w:val="0"/>
          <w:imprint w:val="0"/>
          <w:color w:val="000000"/>
          <w:spacing w:val="0"/>
          <w:w w:val="100"/>
          <w:kern w:val="0"/>
          <w:position w:val="0"/>
          <w:sz w:val="22"/>
          <w:vertAlign w:val="baseline"/>
        </w:rPr>
      </w:lvl>
    </w:lvlOverride>
    <w:lvlOverride w:ilvl="3">
      <w:lvl w:ilvl="3" w:tplc="F3DCD4D8">
        <w:start w:val="1"/>
        <w:numFmt w:val="bullet"/>
        <w:lvlText w:val="·"/>
        <w:lvlJc w:val="left"/>
        <w:pPr>
          <w:ind w:left="284" w:hanging="284"/>
        </w:pPr>
        <w:rPr>
          <w:rFonts w:ascii="Symbol" w:eastAsia="Times New Roman" w:hAnsi="Symbol"/>
          <w:b w:val="0"/>
          <w:i w:val="0"/>
          <w:caps w:val="0"/>
          <w:smallCaps w:val="0"/>
          <w:strike w:val="0"/>
          <w:dstrike w:val="0"/>
          <w:outline w:val="0"/>
          <w:emboss w:val="0"/>
          <w:imprint w:val="0"/>
          <w:color w:val="000000"/>
          <w:spacing w:val="0"/>
          <w:w w:val="100"/>
          <w:kern w:val="0"/>
          <w:position w:val="0"/>
          <w:sz w:val="22"/>
          <w:vertAlign w:val="baseline"/>
        </w:rPr>
      </w:lvl>
    </w:lvlOverride>
    <w:lvlOverride w:ilvl="4">
      <w:lvl w:ilvl="4" w:tplc="16DA010A">
        <w:start w:val="1"/>
        <w:numFmt w:val="bullet"/>
        <w:lvlText w:val="o"/>
        <w:lvlJc w:val="left"/>
        <w:pPr>
          <w:ind w:left="1004" w:hanging="284"/>
        </w:pPr>
        <w:rPr>
          <w:rFonts w:ascii="Arial Unicode MS" w:eastAsia="Times New Roman" w:hAnsi="Arial Unicode MS"/>
          <w:b w:val="0"/>
          <w:i w:val="0"/>
          <w:caps w:val="0"/>
          <w:smallCaps w:val="0"/>
          <w:strike w:val="0"/>
          <w:dstrike w:val="0"/>
          <w:outline w:val="0"/>
          <w:emboss w:val="0"/>
          <w:imprint w:val="0"/>
          <w:color w:val="000000"/>
          <w:spacing w:val="0"/>
          <w:w w:val="100"/>
          <w:kern w:val="0"/>
          <w:position w:val="0"/>
          <w:sz w:val="22"/>
          <w:vertAlign w:val="baseline"/>
        </w:rPr>
      </w:lvl>
    </w:lvlOverride>
    <w:lvlOverride w:ilvl="5">
      <w:lvl w:ilvl="5" w:tplc="2EC6C0F0">
        <w:start w:val="1"/>
        <w:numFmt w:val="bullet"/>
        <w:lvlText w:val="▪"/>
        <w:lvlJc w:val="left"/>
        <w:pPr>
          <w:ind w:left="1724" w:hanging="284"/>
        </w:pPr>
        <w:rPr>
          <w:rFonts w:ascii="Arial Unicode MS" w:eastAsia="Times New Roman" w:hAnsi="Arial Unicode MS"/>
          <w:b w:val="0"/>
          <w:i w:val="0"/>
          <w:caps w:val="0"/>
          <w:smallCaps w:val="0"/>
          <w:strike w:val="0"/>
          <w:dstrike w:val="0"/>
          <w:outline w:val="0"/>
          <w:emboss w:val="0"/>
          <w:imprint w:val="0"/>
          <w:color w:val="000000"/>
          <w:spacing w:val="0"/>
          <w:w w:val="100"/>
          <w:kern w:val="0"/>
          <w:position w:val="0"/>
          <w:sz w:val="22"/>
          <w:vertAlign w:val="baseline"/>
        </w:rPr>
      </w:lvl>
    </w:lvlOverride>
    <w:lvlOverride w:ilvl="6">
      <w:lvl w:ilvl="6" w:tplc="54802D9C">
        <w:start w:val="1"/>
        <w:numFmt w:val="bullet"/>
        <w:lvlText w:val="·"/>
        <w:lvlJc w:val="left"/>
        <w:pPr>
          <w:ind w:left="2444" w:hanging="284"/>
        </w:pPr>
        <w:rPr>
          <w:rFonts w:ascii="Symbol" w:eastAsia="Times New Roman" w:hAnsi="Symbol"/>
          <w:b w:val="0"/>
          <w:i w:val="0"/>
          <w:caps w:val="0"/>
          <w:smallCaps w:val="0"/>
          <w:strike w:val="0"/>
          <w:dstrike w:val="0"/>
          <w:outline w:val="0"/>
          <w:emboss w:val="0"/>
          <w:imprint w:val="0"/>
          <w:color w:val="000000"/>
          <w:spacing w:val="0"/>
          <w:w w:val="100"/>
          <w:kern w:val="0"/>
          <w:position w:val="0"/>
          <w:sz w:val="22"/>
          <w:vertAlign w:val="baseline"/>
        </w:rPr>
      </w:lvl>
    </w:lvlOverride>
    <w:lvlOverride w:ilvl="7">
      <w:lvl w:ilvl="7" w:tplc="02E0AEDA">
        <w:start w:val="1"/>
        <w:numFmt w:val="bullet"/>
        <w:lvlText w:val="o"/>
        <w:lvlJc w:val="left"/>
        <w:pPr>
          <w:ind w:left="3164" w:hanging="284"/>
        </w:pPr>
        <w:rPr>
          <w:rFonts w:ascii="Arial Unicode MS" w:eastAsia="Times New Roman" w:hAnsi="Arial Unicode MS"/>
          <w:b w:val="0"/>
          <w:i w:val="0"/>
          <w:caps w:val="0"/>
          <w:smallCaps w:val="0"/>
          <w:strike w:val="0"/>
          <w:dstrike w:val="0"/>
          <w:outline w:val="0"/>
          <w:emboss w:val="0"/>
          <w:imprint w:val="0"/>
          <w:color w:val="000000"/>
          <w:spacing w:val="0"/>
          <w:w w:val="100"/>
          <w:kern w:val="0"/>
          <w:position w:val="0"/>
          <w:sz w:val="22"/>
          <w:vertAlign w:val="baseline"/>
        </w:rPr>
      </w:lvl>
    </w:lvlOverride>
    <w:lvlOverride w:ilvl="8">
      <w:lvl w:ilvl="8" w:tplc="53681D72">
        <w:start w:val="1"/>
        <w:numFmt w:val="bullet"/>
        <w:lvlText w:val="▪"/>
        <w:lvlJc w:val="left"/>
        <w:pPr>
          <w:ind w:left="3884" w:hanging="284"/>
        </w:pPr>
        <w:rPr>
          <w:rFonts w:ascii="Arial Unicode MS" w:eastAsia="Times New Roman" w:hAnsi="Arial Unicode MS"/>
          <w:b w:val="0"/>
          <w:i w:val="0"/>
          <w:caps w:val="0"/>
          <w:smallCaps w:val="0"/>
          <w:strike w:val="0"/>
          <w:dstrike w:val="0"/>
          <w:outline w:val="0"/>
          <w:emboss w:val="0"/>
          <w:imprint w:val="0"/>
          <w:color w:val="000000"/>
          <w:spacing w:val="0"/>
          <w:w w:val="100"/>
          <w:kern w:val="0"/>
          <w:position w:val="0"/>
          <w:sz w:val="22"/>
          <w:vertAlign w:val="baseline"/>
        </w:rPr>
      </w:lvl>
    </w:lvlOverride>
  </w:num>
  <w:num w:numId="34" w16cid:durableId="1300377628">
    <w:abstractNumId w:val="134"/>
  </w:num>
  <w:num w:numId="35" w16cid:durableId="158155715">
    <w:abstractNumId w:val="64"/>
  </w:num>
  <w:num w:numId="36" w16cid:durableId="349530372">
    <w:abstractNumId w:val="144"/>
  </w:num>
  <w:num w:numId="37" w16cid:durableId="1124499177">
    <w:abstractNumId w:val="106"/>
  </w:num>
  <w:num w:numId="38" w16cid:durableId="620841857">
    <w:abstractNumId w:val="119"/>
  </w:num>
  <w:num w:numId="39" w16cid:durableId="631594528">
    <w:abstractNumId w:val="102"/>
  </w:num>
  <w:num w:numId="40" w16cid:durableId="1698313239">
    <w:abstractNumId w:val="93"/>
  </w:num>
  <w:num w:numId="41" w16cid:durableId="960233954">
    <w:abstractNumId w:val="82"/>
  </w:num>
  <w:num w:numId="42" w16cid:durableId="1606115900">
    <w:abstractNumId w:val="79"/>
  </w:num>
  <w:num w:numId="43" w16cid:durableId="1637055873">
    <w:abstractNumId w:val="96"/>
  </w:num>
  <w:num w:numId="44" w16cid:durableId="606929747">
    <w:abstractNumId w:val="5"/>
  </w:num>
  <w:num w:numId="45" w16cid:durableId="972714728">
    <w:abstractNumId w:val="16"/>
  </w:num>
  <w:num w:numId="46" w16cid:durableId="420105834">
    <w:abstractNumId w:val="20"/>
  </w:num>
  <w:num w:numId="47" w16cid:durableId="1584606528">
    <w:abstractNumId w:val="22"/>
  </w:num>
  <w:num w:numId="48" w16cid:durableId="1411122064">
    <w:abstractNumId w:val="26"/>
  </w:num>
  <w:num w:numId="49" w16cid:durableId="35353937">
    <w:abstractNumId w:val="32"/>
  </w:num>
  <w:num w:numId="50" w16cid:durableId="264071407">
    <w:abstractNumId w:val="33"/>
  </w:num>
  <w:num w:numId="51" w16cid:durableId="1625698289">
    <w:abstractNumId w:val="34"/>
  </w:num>
  <w:num w:numId="52" w16cid:durableId="345716740">
    <w:abstractNumId w:val="37"/>
  </w:num>
  <w:num w:numId="53" w16cid:durableId="1990210938">
    <w:abstractNumId w:val="38"/>
  </w:num>
  <w:num w:numId="54" w16cid:durableId="60102182">
    <w:abstractNumId w:val="50"/>
  </w:num>
  <w:num w:numId="55" w16cid:durableId="1671561577">
    <w:abstractNumId w:val="52"/>
  </w:num>
  <w:num w:numId="56" w16cid:durableId="1741101789">
    <w:abstractNumId w:val="55"/>
  </w:num>
  <w:num w:numId="57" w16cid:durableId="1424958480">
    <w:abstractNumId w:val="56"/>
  </w:num>
  <w:num w:numId="58" w16cid:durableId="228425276">
    <w:abstractNumId w:val="118"/>
  </w:num>
  <w:num w:numId="59" w16cid:durableId="1558587344">
    <w:abstractNumId w:val="113"/>
  </w:num>
  <w:num w:numId="60" w16cid:durableId="2062047275">
    <w:abstractNumId w:val="133"/>
  </w:num>
  <w:num w:numId="61" w16cid:durableId="403381502">
    <w:abstractNumId w:val="110"/>
  </w:num>
  <w:num w:numId="62" w16cid:durableId="673074290">
    <w:abstractNumId w:val="13"/>
  </w:num>
  <w:num w:numId="63" w16cid:durableId="628903256">
    <w:abstractNumId w:val="18"/>
  </w:num>
  <w:num w:numId="64" w16cid:durableId="1578369516">
    <w:abstractNumId w:val="54"/>
  </w:num>
  <w:num w:numId="65" w16cid:durableId="1486508548">
    <w:abstractNumId w:val="131"/>
  </w:num>
  <w:num w:numId="66" w16cid:durableId="2127968033">
    <w:abstractNumId w:val="77"/>
  </w:num>
  <w:num w:numId="67" w16cid:durableId="186796129">
    <w:abstractNumId w:val="70"/>
  </w:num>
  <w:num w:numId="68" w16cid:durableId="782726156">
    <w:abstractNumId w:val="136"/>
  </w:num>
  <w:num w:numId="69" w16cid:durableId="1066419888">
    <w:abstractNumId w:val="95"/>
  </w:num>
  <w:num w:numId="70" w16cid:durableId="502401728">
    <w:abstractNumId w:val="112"/>
  </w:num>
  <w:num w:numId="71" w16cid:durableId="1039819314">
    <w:abstractNumId w:val="143"/>
  </w:num>
  <w:num w:numId="72" w16cid:durableId="108013062">
    <w:abstractNumId w:val="69"/>
  </w:num>
  <w:num w:numId="73" w16cid:durableId="484321946">
    <w:abstractNumId w:val="0"/>
  </w:num>
  <w:num w:numId="74" w16cid:durableId="1903443547">
    <w:abstractNumId w:val="0"/>
  </w:num>
  <w:num w:numId="75" w16cid:durableId="930629372">
    <w:abstractNumId w:val="0"/>
    <w:lvlOverride w:ilvl="0">
      <w:startOverride w:val="1"/>
    </w:lvlOverride>
  </w:num>
  <w:num w:numId="76" w16cid:durableId="1206017705">
    <w:abstractNumId w:val="0"/>
  </w:num>
  <w:num w:numId="77" w16cid:durableId="1442336664">
    <w:abstractNumId w:val="103"/>
  </w:num>
  <w:num w:numId="78" w16cid:durableId="351884161">
    <w:abstractNumId w:val="124"/>
  </w:num>
  <w:num w:numId="79" w16cid:durableId="911811102">
    <w:abstractNumId w:val="0"/>
  </w:num>
  <w:num w:numId="80" w16cid:durableId="457644135">
    <w:abstractNumId w:val="122"/>
  </w:num>
  <w:num w:numId="81" w16cid:durableId="224148048">
    <w:abstractNumId w:val="139"/>
  </w:num>
  <w:num w:numId="82" w16cid:durableId="1971979304">
    <w:abstractNumId w:val="86"/>
  </w:num>
  <w:num w:numId="83" w16cid:durableId="547497791">
    <w:abstractNumId w:val="0"/>
  </w:num>
  <w:num w:numId="84" w16cid:durableId="1270042997">
    <w:abstractNumId w:val="117"/>
  </w:num>
  <w:num w:numId="85" w16cid:durableId="2112163459">
    <w:abstractNumId w:val="74"/>
  </w:num>
  <w:num w:numId="86" w16cid:durableId="1852598428">
    <w:abstractNumId w:val="0"/>
  </w:num>
  <w:num w:numId="87" w16cid:durableId="428543472">
    <w:abstractNumId w:val="0"/>
  </w:num>
  <w:num w:numId="88" w16cid:durableId="190605944">
    <w:abstractNumId w:val="141"/>
  </w:num>
  <w:num w:numId="89" w16cid:durableId="735130265">
    <w:abstractNumId w:val="107"/>
  </w:num>
  <w:num w:numId="90" w16cid:durableId="862935398">
    <w:abstractNumId w:val="75"/>
  </w:num>
  <w:num w:numId="91" w16cid:durableId="237711611">
    <w:abstractNumId w:val="128"/>
  </w:num>
  <w:num w:numId="92" w16cid:durableId="437919202">
    <w:abstractNumId w:val="123"/>
  </w:num>
  <w:num w:numId="93" w16cid:durableId="306592195">
    <w:abstractNumId w:val="83"/>
  </w:num>
  <w:num w:numId="94" w16cid:durableId="1993899959">
    <w:abstractNumId w:val="125"/>
  </w:num>
  <w:num w:numId="95" w16cid:durableId="744955252">
    <w:abstractNumId w:val="138"/>
  </w:num>
  <w:num w:numId="96" w16cid:durableId="1908832841">
    <w:abstractNumId w:val="88"/>
  </w:num>
  <w:num w:numId="97" w16cid:durableId="1530532041">
    <w:abstractNumId w:val="99"/>
  </w:num>
  <w:num w:numId="98" w16cid:durableId="1349672877">
    <w:abstractNumId w:val="63"/>
  </w:num>
  <w:num w:numId="99" w16cid:durableId="132794782">
    <w:abstractNumId w:val="142"/>
  </w:num>
  <w:num w:numId="100" w16cid:durableId="1418673583">
    <w:abstractNumId w:val="71"/>
  </w:num>
  <w:num w:numId="101" w16cid:durableId="1060977693">
    <w:abstractNumId w:val="140"/>
  </w:num>
  <w:num w:numId="102" w16cid:durableId="467279568">
    <w:abstractNumId w:val="101"/>
  </w:num>
  <w:num w:numId="103" w16cid:durableId="1326015549">
    <w:abstractNumId w:val="78"/>
  </w:num>
  <w:num w:numId="104" w16cid:durableId="1541280742">
    <w:abstractNumId w:val="104"/>
  </w:num>
  <w:num w:numId="105" w16cid:durableId="311641079">
    <w:abstractNumId w:val="109"/>
  </w:num>
  <w:num w:numId="106" w16cid:durableId="1444113858">
    <w:abstractNumId w:val="80"/>
  </w:num>
  <w:num w:numId="107" w16cid:durableId="748428123">
    <w:abstractNumId w:val="98"/>
  </w:num>
  <w:num w:numId="108" w16cid:durableId="1627849873">
    <w:abstractNumId w:val="115"/>
  </w:num>
  <w:num w:numId="109" w16cid:durableId="519897651">
    <w:abstractNumId w:val="65"/>
  </w:num>
  <w:num w:numId="110" w16cid:durableId="1991205944">
    <w:abstractNumId w:val="67"/>
  </w:num>
  <w:num w:numId="111" w16cid:durableId="1568759760">
    <w:abstractNumId w:val="68"/>
  </w:num>
  <w:num w:numId="112" w16cid:durableId="73207949">
    <w:abstractNumId w:val="126"/>
  </w:num>
  <w:num w:numId="113" w16cid:durableId="44109646">
    <w:abstractNumId w:val="121"/>
  </w:num>
  <w:num w:numId="114" w16cid:durableId="571622391">
    <w:abstractNumId w:val="97"/>
  </w:num>
  <w:num w:numId="115" w16cid:durableId="1204635952">
    <w:abstractNumId w:val="100"/>
  </w:num>
  <w:num w:numId="116" w16cid:durableId="767039282">
    <w:abstractNumId w:val="87"/>
  </w:num>
  <w:num w:numId="117" w16cid:durableId="1105149272">
    <w:abstractNumId w:val="114"/>
  </w:num>
  <w:num w:numId="118" w16cid:durableId="595484508">
    <w:abstractNumId w:val="72"/>
  </w:num>
  <w:num w:numId="119" w16cid:durableId="1825049718">
    <w:abstractNumId w:val="76"/>
  </w:num>
  <w:num w:numId="120" w16cid:durableId="270360350">
    <w:abstractNumId w:val="116"/>
  </w:num>
  <w:num w:numId="121" w16cid:durableId="753237244">
    <w:abstractNumId w:val="108"/>
  </w:num>
  <w:num w:numId="122" w16cid:durableId="102458046">
    <w:abstractNumId w:val="132"/>
  </w:num>
  <w:num w:numId="123" w16cid:durableId="1895192025">
    <w:abstractNumId w:val="81"/>
  </w:num>
  <w:num w:numId="124" w16cid:durableId="1663774047">
    <w:abstractNumId w:val="129"/>
  </w:num>
  <w:num w:numId="125" w16cid:durableId="377364828">
    <w:abstractNumId w:val="89"/>
  </w:num>
  <w:num w:numId="126" w16cid:durableId="903611149">
    <w:abstractNumId w:val="84"/>
  </w:num>
  <w:num w:numId="127" w16cid:durableId="2029326470">
    <w:abstractNumId w:val="73"/>
  </w:num>
  <w:num w:numId="128" w16cid:durableId="602806686">
    <w:abstractNumId w:val="91"/>
  </w:num>
  <w:num w:numId="129" w16cid:durableId="2002927893">
    <w:abstractNumId w:val="9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E6A"/>
    <w:rsid w:val="00000037"/>
    <w:rsid w:val="000010AE"/>
    <w:rsid w:val="00002377"/>
    <w:rsid w:val="000027B6"/>
    <w:rsid w:val="00004263"/>
    <w:rsid w:val="000048C5"/>
    <w:rsid w:val="000050C4"/>
    <w:rsid w:val="0000523A"/>
    <w:rsid w:val="000075D7"/>
    <w:rsid w:val="00007C57"/>
    <w:rsid w:val="0001144D"/>
    <w:rsid w:val="00011591"/>
    <w:rsid w:val="0001227C"/>
    <w:rsid w:val="000131E4"/>
    <w:rsid w:val="0001349A"/>
    <w:rsid w:val="0001450C"/>
    <w:rsid w:val="00014C79"/>
    <w:rsid w:val="000150D7"/>
    <w:rsid w:val="00015FA3"/>
    <w:rsid w:val="000165B8"/>
    <w:rsid w:val="0001700F"/>
    <w:rsid w:val="0001747E"/>
    <w:rsid w:val="00020500"/>
    <w:rsid w:val="00022E78"/>
    <w:rsid w:val="00023B05"/>
    <w:rsid w:val="00023FE2"/>
    <w:rsid w:val="000240DB"/>
    <w:rsid w:val="000248AD"/>
    <w:rsid w:val="00024D92"/>
    <w:rsid w:val="00025850"/>
    <w:rsid w:val="0002650E"/>
    <w:rsid w:val="0002661F"/>
    <w:rsid w:val="00026E95"/>
    <w:rsid w:val="00027711"/>
    <w:rsid w:val="00030F57"/>
    <w:rsid w:val="00031012"/>
    <w:rsid w:val="00032A6A"/>
    <w:rsid w:val="000336B3"/>
    <w:rsid w:val="00033F09"/>
    <w:rsid w:val="00035810"/>
    <w:rsid w:val="00035F79"/>
    <w:rsid w:val="000400FA"/>
    <w:rsid w:val="000449F8"/>
    <w:rsid w:val="000453D0"/>
    <w:rsid w:val="00045473"/>
    <w:rsid w:val="00045C47"/>
    <w:rsid w:val="00046E6F"/>
    <w:rsid w:val="00047EDA"/>
    <w:rsid w:val="00051F49"/>
    <w:rsid w:val="00052B13"/>
    <w:rsid w:val="0005355E"/>
    <w:rsid w:val="00056FCC"/>
    <w:rsid w:val="0005705D"/>
    <w:rsid w:val="00057598"/>
    <w:rsid w:val="00060074"/>
    <w:rsid w:val="000608BC"/>
    <w:rsid w:val="000624DD"/>
    <w:rsid w:val="00063C9C"/>
    <w:rsid w:val="000713D8"/>
    <w:rsid w:val="000733ED"/>
    <w:rsid w:val="00073D86"/>
    <w:rsid w:val="0007478D"/>
    <w:rsid w:val="00074E74"/>
    <w:rsid w:val="00075020"/>
    <w:rsid w:val="00075525"/>
    <w:rsid w:val="000775D7"/>
    <w:rsid w:val="000803AD"/>
    <w:rsid w:val="00080721"/>
    <w:rsid w:val="00081043"/>
    <w:rsid w:val="00082094"/>
    <w:rsid w:val="00084296"/>
    <w:rsid w:val="00085506"/>
    <w:rsid w:val="00086FC3"/>
    <w:rsid w:val="0008725F"/>
    <w:rsid w:val="00087781"/>
    <w:rsid w:val="00087FD1"/>
    <w:rsid w:val="00090213"/>
    <w:rsid w:val="0009060C"/>
    <w:rsid w:val="00090FF8"/>
    <w:rsid w:val="000912D5"/>
    <w:rsid w:val="00091DA1"/>
    <w:rsid w:val="00093457"/>
    <w:rsid w:val="0009461F"/>
    <w:rsid w:val="000A17EB"/>
    <w:rsid w:val="000A258E"/>
    <w:rsid w:val="000A28D8"/>
    <w:rsid w:val="000A4C2A"/>
    <w:rsid w:val="000A5C63"/>
    <w:rsid w:val="000A63AA"/>
    <w:rsid w:val="000A6719"/>
    <w:rsid w:val="000A768E"/>
    <w:rsid w:val="000A7DE2"/>
    <w:rsid w:val="000B021D"/>
    <w:rsid w:val="000B2E70"/>
    <w:rsid w:val="000B3774"/>
    <w:rsid w:val="000B46B8"/>
    <w:rsid w:val="000B46D9"/>
    <w:rsid w:val="000B5EB1"/>
    <w:rsid w:val="000B68B3"/>
    <w:rsid w:val="000B72DD"/>
    <w:rsid w:val="000C066D"/>
    <w:rsid w:val="000C0FC3"/>
    <w:rsid w:val="000C2C7E"/>
    <w:rsid w:val="000C404E"/>
    <w:rsid w:val="000C47FA"/>
    <w:rsid w:val="000C5008"/>
    <w:rsid w:val="000C5678"/>
    <w:rsid w:val="000C5AA1"/>
    <w:rsid w:val="000C5B76"/>
    <w:rsid w:val="000C6318"/>
    <w:rsid w:val="000C7A55"/>
    <w:rsid w:val="000C7FA7"/>
    <w:rsid w:val="000D010E"/>
    <w:rsid w:val="000D013F"/>
    <w:rsid w:val="000D2479"/>
    <w:rsid w:val="000D2FFC"/>
    <w:rsid w:val="000D3328"/>
    <w:rsid w:val="000D4AF0"/>
    <w:rsid w:val="000D5250"/>
    <w:rsid w:val="000D6346"/>
    <w:rsid w:val="000D777A"/>
    <w:rsid w:val="000E00BF"/>
    <w:rsid w:val="000E15BE"/>
    <w:rsid w:val="000E1D62"/>
    <w:rsid w:val="000E3528"/>
    <w:rsid w:val="000E3800"/>
    <w:rsid w:val="000E3B2F"/>
    <w:rsid w:val="000E3FF9"/>
    <w:rsid w:val="000E4DED"/>
    <w:rsid w:val="000F00E5"/>
    <w:rsid w:val="000F01B3"/>
    <w:rsid w:val="000F0FDA"/>
    <w:rsid w:val="000F1C8B"/>
    <w:rsid w:val="000F3144"/>
    <w:rsid w:val="000F4E06"/>
    <w:rsid w:val="000F6838"/>
    <w:rsid w:val="000F698E"/>
    <w:rsid w:val="000F6A19"/>
    <w:rsid w:val="000F7B1C"/>
    <w:rsid w:val="000F7F34"/>
    <w:rsid w:val="00100890"/>
    <w:rsid w:val="00101D02"/>
    <w:rsid w:val="001033A4"/>
    <w:rsid w:val="00105008"/>
    <w:rsid w:val="001054A3"/>
    <w:rsid w:val="00105A11"/>
    <w:rsid w:val="00106ACC"/>
    <w:rsid w:val="00107077"/>
    <w:rsid w:val="00110DEF"/>
    <w:rsid w:val="00110FBF"/>
    <w:rsid w:val="00111B41"/>
    <w:rsid w:val="00111EE7"/>
    <w:rsid w:val="0011321F"/>
    <w:rsid w:val="00113A3B"/>
    <w:rsid w:val="0012080A"/>
    <w:rsid w:val="0012081C"/>
    <w:rsid w:val="00121312"/>
    <w:rsid w:val="00125ABD"/>
    <w:rsid w:val="001262AB"/>
    <w:rsid w:val="0012708B"/>
    <w:rsid w:val="00127603"/>
    <w:rsid w:val="0012762E"/>
    <w:rsid w:val="00130129"/>
    <w:rsid w:val="0013019D"/>
    <w:rsid w:val="00130295"/>
    <w:rsid w:val="00130F2D"/>
    <w:rsid w:val="00131981"/>
    <w:rsid w:val="001319BC"/>
    <w:rsid w:val="00132E32"/>
    <w:rsid w:val="001331AD"/>
    <w:rsid w:val="001343AD"/>
    <w:rsid w:val="0013481E"/>
    <w:rsid w:val="00134D26"/>
    <w:rsid w:val="001372AB"/>
    <w:rsid w:val="001374B4"/>
    <w:rsid w:val="00141F28"/>
    <w:rsid w:val="00143984"/>
    <w:rsid w:val="00146015"/>
    <w:rsid w:val="00146E3E"/>
    <w:rsid w:val="00146EE4"/>
    <w:rsid w:val="00147361"/>
    <w:rsid w:val="001502B4"/>
    <w:rsid w:val="00150489"/>
    <w:rsid w:val="001509FB"/>
    <w:rsid w:val="001512BC"/>
    <w:rsid w:val="00151FA6"/>
    <w:rsid w:val="00151FB6"/>
    <w:rsid w:val="00151FD2"/>
    <w:rsid w:val="00152E0A"/>
    <w:rsid w:val="001531DC"/>
    <w:rsid w:val="00153D50"/>
    <w:rsid w:val="0015408E"/>
    <w:rsid w:val="00154145"/>
    <w:rsid w:val="00154720"/>
    <w:rsid w:val="0015541F"/>
    <w:rsid w:val="001554D4"/>
    <w:rsid w:val="00155C6C"/>
    <w:rsid w:val="00156AB7"/>
    <w:rsid w:val="00160408"/>
    <w:rsid w:val="001605A4"/>
    <w:rsid w:val="00163583"/>
    <w:rsid w:val="00163D24"/>
    <w:rsid w:val="0016553E"/>
    <w:rsid w:val="00166E8B"/>
    <w:rsid w:val="00167BB4"/>
    <w:rsid w:val="0017007B"/>
    <w:rsid w:val="00170274"/>
    <w:rsid w:val="00170549"/>
    <w:rsid w:val="001709E9"/>
    <w:rsid w:val="00170EF3"/>
    <w:rsid w:val="001717A4"/>
    <w:rsid w:val="00171E8A"/>
    <w:rsid w:val="001734D3"/>
    <w:rsid w:val="00173B41"/>
    <w:rsid w:val="00175B84"/>
    <w:rsid w:val="00175D66"/>
    <w:rsid w:val="0017628E"/>
    <w:rsid w:val="001765DE"/>
    <w:rsid w:val="00176B74"/>
    <w:rsid w:val="00176BB9"/>
    <w:rsid w:val="00177905"/>
    <w:rsid w:val="00177934"/>
    <w:rsid w:val="0018090B"/>
    <w:rsid w:val="00183F63"/>
    <w:rsid w:val="00184083"/>
    <w:rsid w:val="0018414D"/>
    <w:rsid w:val="0018462B"/>
    <w:rsid w:val="001856EF"/>
    <w:rsid w:val="001878B9"/>
    <w:rsid w:val="00190B95"/>
    <w:rsid w:val="0019165B"/>
    <w:rsid w:val="00192457"/>
    <w:rsid w:val="00194FBC"/>
    <w:rsid w:val="00195279"/>
    <w:rsid w:val="00195A3E"/>
    <w:rsid w:val="00196721"/>
    <w:rsid w:val="00196DAE"/>
    <w:rsid w:val="00197BB8"/>
    <w:rsid w:val="001A1F5D"/>
    <w:rsid w:val="001A2050"/>
    <w:rsid w:val="001A2FFA"/>
    <w:rsid w:val="001A45E3"/>
    <w:rsid w:val="001A56E1"/>
    <w:rsid w:val="001A5B77"/>
    <w:rsid w:val="001A7F48"/>
    <w:rsid w:val="001B0543"/>
    <w:rsid w:val="001B07CA"/>
    <w:rsid w:val="001B0ECB"/>
    <w:rsid w:val="001B143A"/>
    <w:rsid w:val="001B22B0"/>
    <w:rsid w:val="001B32F7"/>
    <w:rsid w:val="001B42C9"/>
    <w:rsid w:val="001B4405"/>
    <w:rsid w:val="001B79A6"/>
    <w:rsid w:val="001C0CFF"/>
    <w:rsid w:val="001C1E1A"/>
    <w:rsid w:val="001C2588"/>
    <w:rsid w:val="001C2787"/>
    <w:rsid w:val="001C5251"/>
    <w:rsid w:val="001C6644"/>
    <w:rsid w:val="001C6E84"/>
    <w:rsid w:val="001C79D4"/>
    <w:rsid w:val="001C7A81"/>
    <w:rsid w:val="001D0CC8"/>
    <w:rsid w:val="001D0F93"/>
    <w:rsid w:val="001D2550"/>
    <w:rsid w:val="001D2EF6"/>
    <w:rsid w:val="001D2F07"/>
    <w:rsid w:val="001D3346"/>
    <w:rsid w:val="001D4120"/>
    <w:rsid w:val="001D4AC5"/>
    <w:rsid w:val="001D56D9"/>
    <w:rsid w:val="001D5F88"/>
    <w:rsid w:val="001D7A16"/>
    <w:rsid w:val="001E068D"/>
    <w:rsid w:val="001E1282"/>
    <w:rsid w:val="001E2A66"/>
    <w:rsid w:val="001E4A58"/>
    <w:rsid w:val="001E6B27"/>
    <w:rsid w:val="001F176F"/>
    <w:rsid w:val="001F2D0E"/>
    <w:rsid w:val="001F2F4F"/>
    <w:rsid w:val="001F47C0"/>
    <w:rsid w:val="001F75A9"/>
    <w:rsid w:val="002021C5"/>
    <w:rsid w:val="0020256F"/>
    <w:rsid w:val="00202707"/>
    <w:rsid w:val="0020368C"/>
    <w:rsid w:val="002047AB"/>
    <w:rsid w:val="00205BDE"/>
    <w:rsid w:val="00206C3D"/>
    <w:rsid w:val="00207540"/>
    <w:rsid w:val="00207C0C"/>
    <w:rsid w:val="00210760"/>
    <w:rsid w:val="00210A1E"/>
    <w:rsid w:val="00210A60"/>
    <w:rsid w:val="00210B3E"/>
    <w:rsid w:val="00211C92"/>
    <w:rsid w:val="0021213A"/>
    <w:rsid w:val="00212305"/>
    <w:rsid w:val="002127EE"/>
    <w:rsid w:val="002131CE"/>
    <w:rsid w:val="00215379"/>
    <w:rsid w:val="00216327"/>
    <w:rsid w:val="0021694E"/>
    <w:rsid w:val="0021775F"/>
    <w:rsid w:val="0022099E"/>
    <w:rsid w:val="00221CF0"/>
    <w:rsid w:val="00223714"/>
    <w:rsid w:val="00223D98"/>
    <w:rsid w:val="0022518C"/>
    <w:rsid w:val="00227B5A"/>
    <w:rsid w:val="002300BB"/>
    <w:rsid w:val="00230D00"/>
    <w:rsid w:val="00230E7A"/>
    <w:rsid w:val="002319D1"/>
    <w:rsid w:val="002322D9"/>
    <w:rsid w:val="002349BE"/>
    <w:rsid w:val="002350F5"/>
    <w:rsid w:val="00235943"/>
    <w:rsid w:val="00237F51"/>
    <w:rsid w:val="00240F52"/>
    <w:rsid w:val="00242018"/>
    <w:rsid w:val="002436F3"/>
    <w:rsid w:val="00244F58"/>
    <w:rsid w:val="002478B2"/>
    <w:rsid w:val="00250117"/>
    <w:rsid w:val="002539CC"/>
    <w:rsid w:val="002563EF"/>
    <w:rsid w:val="00257038"/>
    <w:rsid w:val="00257F04"/>
    <w:rsid w:val="0026160A"/>
    <w:rsid w:val="002619A1"/>
    <w:rsid w:val="002636E1"/>
    <w:rsid w:val="00265227"/>
    <w:rsid w:val="00265BFA"/>
    <w:rsid w:val="0026633E"/>
    <w:rsid w:val="00267390"/>
    <w:rsid w:val="00267AAF"/>
    <w:rsid w:val="002708F1"/>
    <w:rsid w:val="00271C27"/>
    <w:rsid w:val="00272499"/>
    <w:rsid w:val="002728C5"/>
    <w:rsid w:val="00272ECE"/>
    <w:rsid w:val="00273278"/>
    <w:rsid w:val="00274430"/>
    <w:rsid w:val="00274A9F"/>
    <w:rsid w:val="002756B6"/>
    <w:rsid w:val="002756FC"/>
    <w:rsid w:val="00275834"/>
    <w:rsid w:val="00275BEF"/>
    <w:rsid w:val="002762F7"/>
    <w:rsid w:val="00277CBD"/>
    <w:rsid w:val="0028099C"/>
    <w:rsid w:val="002816C6"/>
    <w:rsid w:val="00281E29"/>
    <w:rsid w:val="002823C2"/>
    <w:rsid w:val="002828B9"/>
    <w:rsid w:val="00283BA6"/>
    <w:rsid w:val="00286220"/>
    <w:rsid w:val="002863B6"/>
    <w:rsid w:val="002867DC"/>
    <w:rsid w:val="00287BE1"/>
    <w:rsid w:val="00292703"/>
    <w:rsid w:val="0029505C"/>
    <w:rsid w:val="00295C67"/>
    <w:rsid w:val="00296135"/>
    <w:rsid w:val="002A284C"/>
    <w:rsid w:val="002A3F46"/>
    <w:rsid w:val="002A3FFF"/>
    <w:rsid w:val="002A4132"/>
    <w:rsid w:val="002A525B"/>
    <w:rsid w:val="002A5296"/>
    <w:rsid w:val="002A5877"/>
    <w:rsid w:val="002A67FF"/>
    <w:rsid w:val="002A7040"/>
    <w:rsid w:val="002B17ED"/>
    <w:rsid w:val="002B32C2"/>
    <w:rsid w:val="002B4D01"/>
    <w:rsid w:val="002B66C5"/>
    <w:rsid w:val="002B75F0"/>
    <w:rsid w:val="002B79D1"/>
    <w:rsid w:val="002C0640"/>
    <w:rsid w:val="002C0D2C"/>
    <w:rsid w:val="002C1410"/>
    <w:rsid w:val="002C1430"/>
    <w:rsid w:val="002C403B"/>
    <w:rsid w:val="002C4088"/>
    <w:rsid w:val="002C58F6"/>
    <w:rsid w:val="002D0523"/>
    <w:rsid w:val="002D063B"/>
    <w:rsid w:val="002D0BCD"/>
    <w:rsid w:val="002D0EF0"/>
    <w:rsid w:val="002D218E"/>
    <w:rsid w:val="002D3160"/>
    <w:rsid w:val="002D3B66"/>
    <w:rsid w:val="002D3BE7"/>
    <w:rsid w:val="002D45F3"/>
    <w:rsid w:val="002D634F"/>
    <w:rsid w:val="002D6638"/>
    <w:rsid w:val="002D7ED1"/>
    <w:rsid w:val="002E041D"/>
    <w:rsid w:val="002E1B1A"/>
    <w:rsid w:val="002E20B8"/>
    <w:rsid w:val="002E24B6"/>
    <w:rsid w:val="002E2EB4"/>
    <w:rsid w:val="002E309C"/>
    <w:rsid w:val="002E42BA"/>
    <w:rsid w:val="002E4654"/>
    <w:rsid w:val="002E48F9"/>
    <w:rsid w:val="002E4CEB"/>
    <w:rsid w:val="002E5458"/>
    <w:rsid w:val="002E5E3B"/>
    <w:rsid w:val="002E6DAB"/>
    <w:rsid w:val="002E7206"/>
    <w:rsid w:val="002E798E"/>
    <w:rsid w:val="002E7CA6"/>
    <w:rsid w:val="002F0366"/>
    <w:rsid w:val="002F0E85"/>
    <w:rsid w:val="002F128E"/>
    <w:rsid w:val="002F41E9"/>
    <w:rsid w:val="0030146C"/>
    <w:rsid w:val="00302014"/>
    <w:rsid w:val="00302889"/>
    <w:rsid w:val="00302A26"/>
    <w:rsid w:val="00302A7B"/>
    <w:rsid w:val="00302C49"/>
    <w:rsid w:val="0030427D"/>
    <w:rsid w:val="003042CD"/>
    <w:rsid w:val="00305081"/>
    <w:rsid w:val="0030613D"/>
    <w:rsid w:val="003115BE"/>
    <w:rsid w:val="003153A9"/>
    <w:rsid w:val="003159D8"/>
    <w:rsid w:val="00316729"/>
    <w:rsid w:val="00316A84"/>
    <w:rsid w:val="003174C0"/>
    <w:rsid w:val="003217CD"/>
    <w:rsid w:val="0032474E"/>
    <w:rsid w:val="00324E3B"/>
    <w:rsid w:val="0032627B"/>
    <w:rsid w:val="0032628F"/>
    <w:rsid w:val="00326AC4"/>
    <w:rsid w:val="00326C45"/>
    <w:rsid w:val="003302F9"/>
    <w:rsid w:val="003318A7"/>
    <w:rsid w:val="00331DE2"/>
    <w:rsid w:val="003326CA"/>
    <w:rsid w:val="0033303D"/>
    <w:rsid w:val="003334C2"/>
    <w:rsid w:val="00333EA2"/>
    <w:rsid w:val="00334198"/>
    <w:rsid w:val="00334590"/>
    <w:rsid w:val="00335252"/>
    <w:rsid w:val="003355BA"/>
    <w:rsid w:val="00336CD4"/>
    <w:rsid w:val="0033779C"/>
    <w:rsid w:val="00340BB2"/>
    <w:rsid w:val="00340EE7"/>
    <w:rsid w:val="003422B2"/>
    <w:rsid w:val="0034597C"/>
    <w:rsid w:val="00346284"/>
    <w:rsid w:val="003473FB"/>
    <w:rsid w:val="0035075B"/>
    <w:rsid w:val="00353BF7"/>
    <w:rsid w:val="00353F47"/>
    <w:rsid w:val="00354032"/>
    <w:rsid w:val="00354172"/>
    <w:rsid w:val="00354349"/>
    <w:rsid w:val="00354E1E"/>
    <w:rsid w:val="00355229"/>
    <w:rsid w:val="00355DED"/>
    <w:rsid w:val="00355F44"/>
    <w:rsid w:val="00357289"/>
    <w:rsid w:val="00357916"/>
    <w:rsid w:val="00357C8E"/>
    <w:rsid w:val="00360399"/>
    <w:rsid w:val="00360AD1"/>
    <w:rsid w:val="00360F97"/>
    <w:rsid w:val="0036192B"/>
    <w:rsid w:val="00362C8F"/>
    <w:rsid w:val="003630F6"/>
    <w:rsid w:val="003631C9"/>
    <w:rsid w:val="003644B9"/>
    <w:rsid w:val="00364C54"/>
    <w:rsid w:val="003658C6"/>
    <w:rsid w:val="00366E37"/>
    <w:rsid w:val="00367B48"/>
    <w:rsid w:val="003706BF"/>
    <w:rsid w:val="0037137A"/>
    <w:rsid w:val="00371517"/>
    <w:rsid w:val="0037207B"/>
    <w:rsid w:val="00373495"/>
    <w:rsid w:val="00374020"/>
    <w:rsid w:val="003743CC"/>
    <w:rsid w:val="003752D9"/>
    <w:rsid w:val="00375743"/>
    <w:rsid w:val="00377DBB"/>
    <w:rsid w:val="003810B6"/>
    <w:rsid w:val="00381F88"/>
    <w:rsid w:val="0038259E"/>
    <w:rsid w:val="003829DE"/>
    <w:rsid w:val="00382CEA"/>
    <w:rsid w:val="00384205"/>
    <w:rsid w:val="00384750"/>
    <w:rsid w:val="00385B7A"/>
    <w:rsid w:val="00386D3E"/>
    <w:rsid w:val="003870B3"/>
    <w:rsid w:val="00387299"/>
    <w:rsid w:val="00387A00"/>
    <w:rsid w:val="00387B44"/>
    <w:rsid w:val="00390285"/>
    <w:rsid w:val="00390D45"/>
    <w:rsid w:val="00391128"/>
    <w:rsid w:val="0039123C"/>
    <w:rsid w:val="00391EB1"/>
    <w:rsid w:val="003931B1"/>
    <w:rsid w:val="003932BA"/>
    <w:rsid w:val="003932E8"/>
    <w:rsid w:val="003946C3"/>
    <w:rsid w:val="003957C4"/>
    <w:rsid w:val="00397801"/>
    <w:rsid w:val="003979AD"/>
    <w:rsid w:val="00397B67"/>
    <w:rsid w:val="003A19D4"/>
    <w:rsid w:val="003A4E62"/>
    <w:rsid w:val="003A4FCC"/>
    <w:rsid w:val="003A5CE2"/>
    <w:rsid w:val="003A6760"/>
    <w:rsid w:val="003A766B"/>
    <w:rsid w:val="003A7FAA"/>
    <w:rsid w:val="003B0A03"/>
    <w:rsid w:val="003B2CC4"/>
    <w:rsid w:val="003B384E"/>
    <w:rsid w:val="003B46E0"/>
    <w:rsid w:val="003B7726"/>
    <w:rsid w:val="003B7C3D"/>
    <w:rsid w:val="003C0ABD"/>
    <w:rsid w:val="003C16D0"/>
    <w:rsid w:val="003C24CA"/>
    <w:rsid w:val="003C4D91"/>
    <w:rsid w:val="003C4F97"/>
    <w:rsid w:val="003C51BC"/>
    <w:rsid w:val="003C5E30"/>
    <w:rsid w:val="003C6003"/>
    <w:rsid w:val="003C664E"/>
    <w:rsid w:val="003C7256"/>
    <w:rsid w:val="003C790A"/>
    <w:rsid w:val="003D1019"/>
    <w:rsid w:val="003D1044"/>
    <w:rsid w:val="003D1DB1"/>
    <w:rsid w:val="003D2735"/>
    <w:rsid w:val="003D2D03"/>
    <w:rsid w:val="003D34E3"/>
    <w:rsid w:val="003D3617"/>
    <w:rsid w:val="003D40C7"/>
    <w:rsid w:val="003D50DD"/>
    <w:rsid w:val="003D5F11"/>
    <w:rsid w:val="003D6590"/>
    <w:rsid w:val="003D67E3"/>
    <w:rsid w:val="003D714E"/>
    <w:rsid w:val="003E0230"/>
    <w:rsid w:val="003E1696"/>
    <w:rsid w:val="003E2045"/>
    <w:rsid w:val="003E2324"/>
    <w:rsid w:val="003E27A6"/>
    <w:rsid w:val="003E2D08"/>
    <w:rsid w:val="003E3200"/>
    <w:rsid w:val="003F0A4F"/>
    <w:rsid w:val="003F2168"/>
    <w:rsid w:val="003F2193"/>
    <w:rsid w:val="003F2BA6"/>
    <w:rsid w:val="003F3022"/>
    <w:rsid w:val="003F425E"/>
    <w:rsid w:val="003F67A7"/>
    <w:rsid w:val="003F6B1B"/>
    <w:rsid w:val="003F71D0"/>
    <w:rsid w:val="003F7463"/>
    <w:rsid w:val="0040082E"/>
    <w:rsid w:val="00400903"/>
    <w:rsid w:val="00401DB0"/>
    <w:rsid w:val="0040477E"/>
    <w:rsid w:val="00404859"/>
    <w:rsid w:val="004054E2"/>
    <w:rsid w:val="004110D4"/>
    <w:rsid w:val="00412D42"/>
    <w:rsid w:val="00412E0A"/>
    <w:rsid w:val="004141C9"/>
    <w:rsid w:val="00414385"/>
    <w:rsid w:val="00414D21"/>
    <w:rsid w:val="004152CA"/>
    <w:rsid w:val="004226A6"/>
    <w:rsid w:val="00423148"/>
    <w:rsid w:val="00423A59"/>
    <w:rsid w:val="00423D47"/>
    <w:rsid w:val="004251AF"/>
    <w:rsid w:val="00426803"/>
    <w:rsid w:val="00427079"/>
    <w:rsid w:val="00427539"/>
    <w:rsid w:val="00427B8D"/>
    <w:rsid w:val="0043178C"/>
    <w:rsid w:val="00432952"/>
    <w:rsid w:val="00432D36"/>
    <w:rsid w:val="0043362E"/>
    <w:rsid w:val="00433F92"/>
    <w:rsid w:val="00434633"/>
    <w:rsid w:val="00434653"/>
    <w:rsid w:val="004358AB"/>
    <w:rsid w:val="00436055"/>
    <w:rsid w:val="00436EE1"/>
    <w:rsid w:val="00440BCD"/>
    <w:rsid w:val="0044118A"/>
    <w:rsid w:val="00441E62"/>
    <w:rsid w:val="0044207A"/>
    <w:rsid w:val="00442CA3"/>
    <w:rsid w:val="00443C3D"/>
    <w:rsid w:val="00446C23"/>
    <w:rsid w:val="004472FA"/>
    <w:rsid w:val="00450C0A"/>
    <w:rsid w:val="00450E23"/>
    <w:rsid w:val="00451563"/>
    <w:rsid w:val="00451E5E"/>
    <w:rsid w:val="00452A61"/>
    <w:rsid w:val="00453A63"/>
    <w:rsid w:val="00457EA7"/>
    <w:rsid w:val="00460054"/>
    <w:rsid w:val="004600C4"/>
    <w:rsid w:val="004604E5"/>
    <w:rsid w:val="004605CA"/>
    <w:rsid w:val="00461944"/>
    <w:rsid w:val="004625B1"/>
    <w:rsid w:val="00462F9A"/>
    <w:rsid w:val="004642F5"/>
    <w:rsid w:val="0046445F"/>
    <w:rsid w:val="00464977"/>
    <w:rsid w:val="00466713"/>
    <w:rsid w:val="0047047D"/>
    <w:rsid w:val="00471E13"/>
    <w:rsid w:val="0047207C"/>
    <w:rsid w:val="00472D66"/>
    <w:rsid w:val="00473831"/>
    <w:rsid w:val="004744E9"/>
    <w:rsid w:val="004747AA"/>
    <w:rsid w:val="0047485A"/>
    <w:rsid w:val="00474941"/>
    <w:rsid w:val="00474BE6"/>
    <w:rsid w:val="0047544B"/>
    <w:rsid w:val="004763A6"/>
    <w:rsid w:val="00477B3B"/>
    <w:rsid w:val="004806E8"/>
    <w:rsid w:val="004809BC"/>
    <w:rsid w:val="00480B8D"/>
    <w:rsid w:val="00480D94"/>
    <w:rsid w:val="00481253"/>
    <w:rsid w:val="004815D6"/>
    <w:rsid w:val="00482AB5"/>
    <w:rsid w:val="00482F9A"/>
    <w:rsid w:val="004853A9"/>
    <w:rsid w:val="0048613E"/>
    <w:rsid w:val="004862FE"/>
    <w:rsid w:val="00487A45"/>
    <w:rsid w:val="00491BF1"/>
    <w:rsid w:val="00492AE3"/>
    <w:rsid w:val="0049320D"/>
    <w:rsid w:val="00493A2F"/>
    <w:rsid w:val="00493E3E"/>
    <w:rsid w:val="0049475B"/>
    <w:rsid w:val="00494833"/>
    <w:rsid w:val="00494AF8"/>
    <w:rsid w:val="00494CCD"/>
    <w:rsid w:val="0049540E"/>
    <w:rsid w:val="00495EAE"/>
    <w:rsid w:val="00496501"/>
    <w:rsid w:val="004970BE"/>
    <w:rsid w:val="0049730E"/>
    <w:rsid w:val="00497A67"/>
    <w:rsid w:val="004A247E"/>
    <w:rsid w:val="004A2CE1"/>
    <w:rsid w:val="004A2F2D"/>
    <w:rsid w:val="004A3F4E"/>
    <w:rsid w:val="004A44EE"/>
    <w:rsid w:val="004A5DFE"/>
    <w:rsid w:val="004A673A"/>
    <w:rsid w:val="004A6D33"/>
    <w:rsid w:val="004B1882"/>
    <w:rsid w:val="004B2056"/>
    <w:rsid w:val="004B37C4"/>
    <w:rsid w:val="004B4D7F"/>
    <w:rsid w:val="004B5815"/>
    <w:rsid w:val="004B6DDB"/>
    <w:rsid w:val="004B7F93"/>
    <w:rsid w:val="004C3F14"/>
    <w:rsid w:val="004C44E9"/>
    <w:rsid w:val="004C4A98"/>
    <w:rsid w:val="004C5546"/>
    <w:rsid w:val="004C7250"/>
    <w:rsid w:val="004C7E27"/>
    <w:rsid w:val="004D3C85"/>
    <w:rsid w:val="004D3C88"/>
    <w:rsid w:val="004D4100"/>
    <w:rsid w:val="004D52F7"/>
    <w:rsid w:val="004D5E94"/>
    <w:rsid w:val="004D6A66"/>
    <w:rsid w:val="004E0ACA"/>
    <w:rsid w:val="004E20C7"/>
    <w:rsid w:val="004E46E2"/>
    <w:rsid w:val="004E5971"/>
    <w:rsid w:val="004E5D8F"/>
    <w:rsid w:val="004F00B7"/>
    <w:rsid w:val="004F02B2"/>
    <w:rsid w:val="004F227A"/>
    <w:rsid w:val="004F2D6A"/>
    <w:rsid w:val="004F3134"/>
    <w:rsid w:val="004F38BF"/>
    <w:rsid w:val="004F3CEF"/>
    <w:rsid w:val="004F41BB"/>
    <w:rsid w:val="004F5E82"/>
    <w:rsid w:val="004F7859"/>
    <w:rsid w:val="004F7E33"/>
    <w:rsid w:val="00500257"/>
    <w:rsid w:val="005005C3"/>
    <w:rsid w:val="00501195"/>
    <w:rsid w:val="005013CB"/>
    <w:rsid w:val="00502DC0"/>
    <w:rsid w:val="00503006"/>
    <w:rsid w:val="00505286"/>
    <w:rsid w:val="00507452"/>
    <w:rsid w:val="00510C86"/>
    <w:rsid w:val="00510ED8"/>
    <w:rsid w:val="0051165A"/>
    <w:rsid w:val="00513621"/>
    <w:rsid w:val="0051484F"/>
    <w:rsid w:val="00515542"/>
    <w:rsid w:val="005160F1"/>
    <w:rsid w:val="005162E0"/>
    <w:rsid w:val="00516CAF"/>
    <w:rsid w:val="00517C1F"/>
    <w:rsid w:val="00520232"/>
    <w:rsid w:val="00520BAC"/>
    <w:rsid w:val="00520CF0"/>
    <w:rsid w:val="00520FE9"/>
    <w:rsid w:val="00521E73"/>
    <w:rsid w:val="00522B93"/>
    <w:rsid w:val="00522F38"/>
    <w:rsid w:val="0052327F"/>
    <w:rsid w:val="00524D77"/>
    <w:rsid w:val="005255AD"/>
    <w:rsid w:val="00526A71"/>
    <w:rsid w:val="00534644"/>
    <w:rsid w:val="00536892"/>
    <w:rsid w:val="005373BC"/>
    <w:rsid w:val="0054020D"/>
    <w:rsid w:val="00540C34"/>
    <w:rsid w:val="00541C9B"/>
    <w:rsid w:val="005429A4"/>
    <w:rsid w:val="005476B9"/>
    <w:rsid w:val="00547816"/>
    <w:rsid w:val="005527D6"/>
    <w:rsid w:val="00556442"/>
    <w:rsid w:val="0055705C"/>
    <w:rsid w:val="005571CF"/>
    <w:rsid w:val="00560400"/>
    <w:rsid w:val="00561113"/>
    <w:rsid w:val="00561B31"/>
    <w:rsid w:val="00562E79"/>
    <w:rsid w:val="00564066"/>
    <w:rsid w:val="00565B14"/>
    <w:rsid w:val="00566057"/>
    <w:rsid w:val="00571BBE"/>
    <w:rsid w:val="00572109"/>
    <w:rsid w:val="0057299C"/>
    <w:rsid w:val="005739CC"/>
    <w:rsid w:val="005741C0"/>
    <w:rsid w:val="00574CF7"/>
    <w:rsid w:val="00574EE2"/>
    <w:rsid w:val="00577706"/>
    <w:rsid w:val="00577B46"/>
    <w:rsid w:val="00577DFB"/>
    <w:rsid w:val="00580A24"/>
    <w:rsid w:val="00581A34"/>
    <w:rsid w:val="00584EFE"/>
    <w:rsid w:val="00586B22"/>
    <w:rsid w:val="00587351"/>
    <w:rsid w:val="00587CAE"/>
    <w:rsid w:val="00590717"/>
    <w:rsid w:val="005914BA"/>
    <w:rsid w:val="00591A9C"/>
    <w:rsid w:val="00592EB7"/>
    <w:rsid w:val="00593564"/>
    <w:rsid w:val="0059486F"/>
    <w:rsid w:val="005A11BA"/>
    <w:rsid w:val="005A1939"/>
    <w:rsid w:val="005A306D"/>
    <w:rsid w:val="005A335B"/>
    <w:rsid w:val="005A4A06"/>
    <w:rsid w:val="005A5800"/>
    <w:rsid w:val="005A6372"/>
    <w:rsid w:val="005A7FC7"/>
    <w:rsid w:val="005B0F70"/>
    <w:rsid w:val="005B1167"/>
    <w:rsid w:val="005B1570"/>
    <w:rsid w:val="005B1D02"/>
    <w:rsid w:val="005B21D0"/>
    <w:rsid w:val="005B244A"/>
    <w:rsid w:val="005B2610"/>
    <w:rsid w:val="005B2811"/>
    <w:rsid w:val="005B435A"/>
    <w:rsid w:val="005B5504"/>
    <w:rsid w:val="005B656D"/>
    <w:rsid w:val="005B7962"/>
    <w:rsid w:val="005B7C03"/>
    <w:rsid w:val="005C067E"/>
    <w:rsid w:val="005C333B"/>
    <w:rsid w:val="005C354F"/>
    <w:rsid w:val="005C3C97"/>
    <w:rsid w:val="005C4F21"/>
    <w:rsid w:val="005C5FE2"/>
    <w:rsid w:val="005C6811"/>
    <w:rsid w:val="005C7DD9"/>
    <w:rsid w:val="005D2B19"/>
    <w:rsid w:val="005D3740"/>
    <w:rsid w:val="005D3903"/>
    <w:rsid w:val="005D3E18"/>
    <w:rsid w:val="005D4431"/>
    <w:rsid w:val="005D44CF"/>
    <w:rsid w:val="005D4A74"/>
    <w:rsid w:val="005D537D"/>
    <w:rsid w:val="005D5EDD"/>
    <w:rsid w:val="005D6377"/>
    <w:rsid w:val="005D6A9A"/>
    <w:rsid w:val="005D7B78"/>
    <w:rsid w:val="005E0AC7"/>
    <w:rsid w:val="005E1CD7"/>
    <w:rsid w:val="005E32D9"/>
    <w:rsid w:val="005E38EB"/>
    <w:rsid w:val="005E3D33"/>
    <w:rsid w:val="005E4518"/>
    <w:rsid w:val="005E4AD3"/>
    <w:rsid w:val="005E6FF6"/>
    <w:rsid w:val="005E741F"/>
    <w:rsid w:val="005E75DB"/>
    <w:rsid w:val="005F045D"/>
    <w:rsid w:val="005F2680"/>
    <w:rsid w:val="005F4AF0"/>
    <w:rsid w:val="005F5DB6"/>
    <w:rsid w:val="005F6DBF"/>
    <w:rsid w:val="005F7166"/>
    <w:rsid w:val="005F7528"/>
    <w:rsid w:val="00601B9A"/>
    <w:rsid w:val="00602EA3"/>
    <w:rsid w:val="00606230"/>
    <w:rsid w:val="0060757B"/>
    <w:rsid w:val="0061138A"/>
    <w:rsid w:val="00612100"/>
    <w:rsid w:val="006126E5"/>
    <w:rsid w:val="00612E75"/>
    <w:rsid w:val="006143E7"/>
    <w:rsid w:val="0061583C"/>
    <w:rsid w:val="00615BB2"/>
    <w:rsid w:val="00616D0C"/>
    <w:rsid w:val="006173AF"/>
    <w:rsid w:val="00620419"/>
    <w:rsid w:val="006207BF"/>
    <w:rsid w:val="006235C6"/>
    <w:rsid w:val="00623EDD"/>
    <w:rsid w:val="00624A52"/>
    <w:rsid w:val="00626B48"/>
    <w:rsid w:val="00627241"/>
    <w:rsid w:val="00627428"/>
    <w:rsid w:val="006309F5"/>
    <w:rsid w:val="00630B43"/>
    <w:rsid w:val="00630BBF"/>
    <w:rsid w:val="00631242"/>
    <w:rsid w:val="00631D8A"/>
    <w:rsid w:val="006328E4"/>
    <w:rsid w:val="006338FF"/>
    <w:rsid w:val="00633D85"/>
    <w:rsid w:val="006343D9"/>
    <w:rsid w:val="0063448B"/>
    <w:rsid w:val="006353F5"/>
    <w:rsid w:val="00635DB8"/>
    <w:rsid w:val="0063693B"/>
    <w:rsid w:val="0063785E"/>
    <w:rsid w:val="00637A35"/>
    <w:rsid w:val="00640110"/>
    <w:rsid w:val="00641A81"/>
    <w:rsid w:val="00642922"/>
    <w:rsid w:val="00642BD2"/>
    <w:rsid w:val="006431AA"/>
    <w:rsid w:val="006440A4"/>
    <w:rsid w:val="00644241"/>
    <w:rsid w:val="0064552D"/>
    <w:rsid w:val="006456E3"/>
    <w:rsid w:val="006457BC"/>
    <w:rsid w:val="00645F3B"/>
    <w:rsid w:val="006479BE"/>
    <w:rsid w:val="006506E9"/>
    <w:rsid w:val="00650A3E"/>
    <w:rsid w:val="00650FEE"/>
    <w:rsid w:val="00651024"/>
    <w:rsid w:val="006525F8"/>
    <w:rsid w:val="006532A0"/>
    <w:rsid w:val="0065415B"/>
    <w:rsid w:val="0065452E"/>
    <w:rsid w:val="00654707"/>
    <w:rsid w:val="006611DB"/>
    <w:rsid w:val="00662ABA"/>
    <w:rsid w:val="006643FE"/>
    <w:rsid w:val="006645B9"/>
    <w:rsid w:val="00664C2C"/>
    <w:rsid w:val="00664E8A"/>
    <w:rsid w:val="00667168"/>
    <w:rsid w:val="006675F4"/>
    <w:rsid w:val="006704FE"/>
    <w:rsid w:val="00670AF3"/>
    <w:rsid w:val="00670DC2"/>
    <w:rsid w:val="00672B02"/>
    <w:rsid w:val="00672DDD"/>
    <w:rsid w:val="00673224"/>
    <w:rsid w:val="0067446F"/>
    <w:rsid w:val="00674F34"/>
    <w:rsid w:val="00675305"/>
    <w:rsid w:val="006768BC"/>
    <w:rsid w:val="00676B26"/>
    <w:rsid w:val="00677744"/>
    <w:rsid w:val="006806ED"/>
    <w:rsid w:val="00680FC1"/>
    <w:rsid w:val="00681225"/>
    <w:rsid w:val="00683340"/>
    <w:rsid w:val="00683E32"/>
    <w:rsid w:val="00684B57"/>
    <w:rsid w:val="006860A7"/>
    <w:rsid w:val="00687B01"/>
    <w:rsid w:val="00687DB1"/>
    <w:rsid w:val="006901B9"/>
    <w:rsid w:val="00693EF1"/>
    <w:rsid w:val="00694FB3"/>
    <w:rsid w:val="0069591F"/>
    <w:rsid w:val="006A09F3"/>
    <w:rsid w:val="006A1BE2"/>
    <w:rsid w:val="006A405E"/>
    <w:rsid w:val="006A644D"/>
    <w:rsid w:val="006A73CE"/>
    <w:rsid w:val="006B08A0"/>
    <w:rsid w:val="006B0A53"/>
    <w:rsid w:val="006B1180"/>
    <w:rsid w:val="006B1801"/>
    <w:rsid w:val="006B256F"/>
    <w:rsid w:val="006B2BC7"/>
    <w:rsid w:val="006B3C23"/>
    <w:rsid w:val="006B3DC5"/>
    <w:rsid w:val="006B74D6"/>
    <w:rsid w:val="006B7B82"/>
    <w:rsid w:val="006C117B"/>
    <w:rsid w:val="006C187E"/>
    <w:rsid w:val="006C2F7A"/>
    <w:rsid w:val="006C347E"/>
    <w:rsid w:val="006C456D"/>
    <w:rsid w:val="006C5E6D"/>
    <w:rsid w:val="006C6C34"/>
    <w:rsid w:val="006C6E14"/>
    <w:rsid w:val="006C783A"/>
    <w:rsid w:val="006D0475"/>
    <w:rsid w:val="006D0585"/>
    <w:rsid w:val="006D3F31"/>
    <w:rsid w:val="006D578F"/>
    <w:rsid w:val="006D67B9"/>
    <w:rsid w:val="006D6CCF"/>
    <w:rsid w:val="006D72EF"/>
    <w:rsid w:val="006D7DD1"/>
    <w:rsid w:val="006E0138"/>
    <w:rsid w:val="006E1169"/>
    <w:rsid w:val="006E24BA"/>
    <w:rsid w:val="006E27A2"/>
    <w:rsid w:val="006E298B"/>
    <w:rsid w:val="006E333D"/>
    <w:rsid w:val="006E3A9D"/>
    <w:rsid w:val="006E5E96"/>
    <w:rsid w:val="006F2A79"/>
    <w:rsid w:val="006F39AE"/>
    <w:rsid w:val="006F4585"/>
    <w:rsid w:val="006F744D"/>
    <w:rsid w:val="00700B52"/>
    <w:rsid w:val="00701F46"/>
    <w:rsid w:val="00702074"/>
    <w:rsid w:val="00702EFB"/>
    <w:rsid w:val="007032B0"/>
    <w:rsid w:val="00704685"/>
    <w:rsid w:val="00705657"/>
    <w:rsid w:val="007056E8"/>
    <w:rsid w:val="007057AF"/>
    <w:rsid w:val="0070605B"/>
    <w:rsid w:val="00706607"/>
    <w:rsid w:val="007068A9"/>
    <w:rsid w:val="00706A34"/>
    <w:rsid w:val="00707539"/>
    <w:rsid w:val="007100E4"/>
    <w:rsid w:val="00710622"/>
    <w:rsid w:val="00712233"/>
    <w:rsid w:val="00713F91"/>
    <w:rsid w:val="00714C9D"/>
    <w:rsid w:val="00716219"/>
    <w:rsid w:val="00716669"/>
    <w:rsid w:val="00716E11"/>
    <w:rsid w:val="00717165"/>
    <w:rsid w:val="0071778F"/>
    <w:rsid w:val="0071C20B"/>
    <w:rsid w:val="00720660"/>
    <w:rsid w:val="00721E1C"/>
    <w:rsid w:val="007237A6"/>
    <w:rsid w:val="0072515C"/>
    <w:rsid w:val="0072525E"/>
    <w:rsid w:val="00726B9A"/>
    <w:rsid w:val="00726BDD"/>
    <w:rsid w:val="007278E8"/>
    <w:rsid w:val="007300B4"/>
    <w:rsid w:val="00730F25"/>
    <w:rsid w:val="007318A8"/>
    <w:rsid w:val="00732ECC"/>
    <w:rsid w:val="007335B6"/>
    <w:rsid w:val="00733CFD"/>
    <w:rsid w:val="007341E8"/>
    <w:rsid w:val="00734C8C"/>
    <w:rsid w:val="00734D4F"/>
    <w:rsid w:val="007369A0"/>
    <w:rsid w:val="00737D29"/>
    <w:rsid w:val="007403AC"/>
    <w:rsid w:val="00741301"/>
    <w:rsid w:val="00743B8B"/>
    <w:rsid w:val="007440A4"/>
    <w:rsid w:val="007463F1"/>
    <w:rsid w:val="00746D5B"/>
    <w:rsid w:val="007502DA"/>
    <w:rsid w:val="007503F9"/>
    <w:rsid w:val="00750946"/>
    <w:rsid w:val="00751443"/>
    <w:rsid w:val="00751CE4"/>
    <w:rsid w:val="0075201E"/>
    <w:rsid w:val="0075259F"/>
    <w:rsid w:val="007530B2"/>
    <w:rsid w:val="00753FAB"/>
    <w:rsid w:val="00754124"/>
    <w:rsid w:val="00754B4D"/>
    <w:rsid w:val="0075579A"/>
    <w:rsid w:val="00760E70"/>
    <w:rsid w:val="00762157"/>
    <w:rsid w:val="007638ED"/>
    <w:rsid w:val="007652AF"/>
    <w:rsid w:val="00766C06"/>
    <w:rsid w:val="00767245"/>
    <w:rsid w:val="00767B81"/>
    <w:rsid w:val="00767F85"/>
    <w:rsid w:val="00770B84"/>
    <w:rsid w:val="007759F5"/>
    <w:rsid w:val="00776419"/>
    <w:rsid w:val="00776FD5"/>
    <w:rsid w:val="00777184"/>
    <w:rsid w:val="00777E62"/>
    <w:rsid w:val="00780A14"/>
    <w:rsid w:val="007820F3"/>
    <w:rsid w:val="007837ED"/>
    <w:rsid w:val="0078443B"/>
    <w:rsid w:val="007844D0"/>
    <w:rsid w:val="00784A64"/>
    <w:rsid w:val="007857E4"/>
    <w:rsid w:val="00785E99"/>
    <w:rsid w:val="0078769E"/>
    <w:rsid w:val="00787E7C"/>
    <w:rsid w:val="00790654"/>
    <w:rsid w:val="007909C5"/>
    <w:rsid w:val="00795AE6"/>
    <w:rsid w:val="00795C81"/>
    <w:rsid w:val="00796148"/>
    <w:rsid w:val="0079784A"/>
    <w:rsid w:val="0079795C"/>
    <w:rsid w:val="00797D0B"/>
    <w:rsid w:val="007A11E0"/>
    <w:rsid w:val="007A15F7"/>
    <w:rsid w:val="007A1D51"/>
    <w:rsid w:val="007A26FF"/>
    <w:rsid w:val="007A2B10"/>
    <w:rsid w:val="007A3422"/>
    <w:rsid w:val="007A395F"/>
    <w:rsid w:val="007A3D93"/>
    <w:rsid w:val="007A51C2"/>
    <w:rsid w:val="007A5867"/>
    <w:rsid w:val="007A5D09"/>
    <w:rsid w:val="007A5EA5"/>
    <w:rsid w:val="007A70B9"/>
    <w:rsid w:val="007A73DC"/>
    <w:rsid w:val="007A7CB5"/>
    <w:rsid w:val="007B02B5"/>
    <w:rsid w:val="007B046B"/>
    <w:rsid w:val="007B0A0E"/>
    <w:rsid w:val="007B170B"/>
    <w:rsid w:val="007B25DB"/>
    <w:rsid w:val="007B283B"/>
    <w:rsid w:val="007B3037"/>
    <w:rsid w:val="007B440F"/>
    <w:rsid w:val="007B4789"/>
    <w:rsid w:val="007B4F71"/>
    <w:rsid w:val="007B5D38"/>
    <w:rsid w:val="007C1137"/>
    <w:rsid w:val="007C1494"/>
    <w:rsid w:val="007C176E"/>
    <w:rsid w:val="007C1776"/>
    <w:rsid w:val="007C1C70"/>
    <w:rsid w:val="007C34A9"/>
    <w:rsid w:val="007C3B5C"/>
    <w:rsid w:val="007C3C69"/>
    <w:rsid w:val="007C4A5F"/>
    <w:rsid w:val="007C4E79"/>
    <w:rsid w:val="007C6D9E"/>
    <w:rsid w:val="007C7F84"/>
    <w:rsid w:val="007D0151"/>
    <w:rsid w:val="007D08E0"/>
    <w:rsid w:val="007D0987"/>
    <w:rsid w:val="007D1787"/>
    <w:rsid w:val="007D214C"/>
    <w:rsid w:val="007D2C41"/>
    <w:rsid w:val="007D2FD0"/>
    <w:rsid w:val="007D34AB"/>
    <w:rsid w:val="007D38AA"/>
    <w:rsid w:val="007D4688"/>
    <w:rsid w:val="007D470F"/>
    <w:rsid w:val="007D4A24"/>
    <w:rsid w:val="007D5961"/>
    <w:rsid w:val="007D5D39"/>
    <w:rsid w:val="007D5F58"/>
    <w:rsid w:val="007D60DF"/>
    <w:rsid w:val="007D7F21"/>
    <w:rsid w:val="007E0DD9"/>
    <w:rsid w:val="007E1711"/>
    <w:rsid w:val="007E1D5F"/>
    <w:rsid w:val="007E23E4"/>
    <w:rsid w:val="007E37F6"/>
    <w:rsid w:val="007E38C0"/>
    <w:rsid w:val="007E3A92"/>
    <w:rsid w:val="007E4181"/>
    <w:rsid w:val="007E5B86"/>
    <w:rsid w:val="007E680D"/>
    <w:rsid w:val="007F0431"/>
    <w:rsid w:val="007F2067"/>
    <w:rsid w:val="007F24CC"/>
    <w:rsid w:val="007F28E6"/>
    <w:rsid w:val="007F2CBB"/>
    <w:rsid w:val="007F3935"/>
    <w:rsid w:val="007F514F"/>
    <w:rsid w:val="007F53F1"/>
    <w:rsid w:val="007F628C"/>
    <w:rsid w:val="007F7DC5"/>
    <w:rsid w:val="00802978"/>
    <w:rsid w:val="008039DC"/>
    <w:rsid w:val="008046EF"/>
    <w:rsid w:val="00805808"/>
    <w:rsid w:val="00806186"/>
    <w:rsid w:val="008065BF"/>
    <w:rsid w:val="00806D22"/>
    <w:rsid w:val="00806EFD"/>
    <w:rsid w:val="00807980"/>
    <w:rsid w:val="00810843"/>
    <w:rsid w:val="008134C6"/>
    <w:rsid w:val="00813A4F"/>
    <w:rsid w:val="00814186"/>
    <w:rsid w:val="008144C9"/>
    <w:rsid w:val="00814F20"/>
    <w:rsid w:val="00815AC9"/>
    <w:rsid w:val="0081623B"/>
    <w:rsid w:val="00817CCE"/>
    <w:rsid w:val="00817E09"/>
    <w:rsid w:val="008211C6"/>
    <w:rsid w:val="008226EC"/>
    <w:rsid w:val="008239FA"/>
    <w:rsid w:val="00823C72"/>
    <w:rsid w:val="008242BD"/>
    <w:rsid w:val="00824DC4"/>
    <w:rsid w:val="00825180"/>
    <w:rsid w:val="00825396"/>
    <w:rsid w:val="00825C48"/>
    <w:rsid w:val="0082759E"/>
    <w:rsid w:val="0083287E"/>
    <w:rsid w:val="00832D2F"/>
    <w:rsid w:val="00833934"/>
    <w:rsid w:val="00834542"/>
    <w:rsid w:val="008403FA"/>
    <w:rsid w:val="0084199A"/>
    <w:rsid w:val="00841E7B"/>
    <w:rsid w:val="0084351F"/>
    <w:rsid w:val="00844224"/>
    <w:rsid w:val="00845183"/>
    <w:rsid w:val="00845843"/>
    <w:rsid w:val="00845B88"/>
    <w:rsid w:val="00846AA2"/>
    <w:rsid w:val="00846DBC"/>
    <w:rsid w:val="00846DFA"/>
    <w:rsid w:val="00846F55"/>
    <w:rsid w:val="0084766D"/>
    <w:rsid w:val="00850B34"/>
    <w:rsid w:val="00851876"/>
    <w:rsid w:val="008518B1"/>
    <w:rsid w:val="00852314"/>
    <w:rsid w:val="00852B6A"/>
    <w:rsid w:val="008539AE"/>
    <w:rsid w:val="0085441C"/>
    <w:rsid w:val="00854422"/>
    <w:rsid w:val="00854426"/>
    <w:rsid w:val="00854755"/>
    <w:rsid w:val="00854A57"/>
    <w:rsid w:val="00854A9D"/>
    <w:rsid w:val="00855DF6"/>
    <w:rsid w:val="008562E7"/>
    <w:rsid w:val="00857D93"/>
    <w:rsid w:val="00857EC0"/>
    <w:rsid w:val="00862739"/>
    <w:rsid w:val="008629CD"/>
    <w:rsid w:val="00862A44"/>
    <w:rsid w:val="00863292"/>
    <w:rsid w:val="0086644F"/>
    <w:rsid w:val="00867053"/>
    <w:rsid w:val="00867E57"/>
    <w:rsid w:val="00872730"/>
    <w:rsid w:val="008731FB"/>
    <w:rsid w:val="00874323"/>
    <w:rsid w:val="00874A64"/>
    <w:rsid w:val="00875365"/>
    <w:rsid w:val="00875CBA"/>
    <w:rsid w:val="008762A2"/>
    <w:rsid w:val="0087679C"/>
    <w:rsid w:val="00882C9C"/>
    <w:rsid w:val="00883FB8"/>
    <w:rsid w:val="008843EB"/>
    <w:rsid w:val="00884871"/>
    <w:rsid w:val="0088549F"/>
    <w:rsid w:val="00885751"/>
    <w:rsid w:val="008867B0"/>
    <w:rsid w:val="00886BFC"/>
    <w:rsid w:val="00886FFA"/>
    <w:rsid w:val="0088731D"/>
    <w:rsid w:val="008919FB"/>
    <w:rsid w:val="00892F14"/>
    <w:rsid w:val="00893AAC"/>
    <w:rsid w:val="00894653"/>
    <w:rsid w:val="00894683"/>
    <w:rsid w:val="00894E50"/>
    <w:rsid w:val="008952E9"/>
    <w:rsid w:val="008954F1"/>
    <w:rsid w:val="00895554"/>
    <w:rsid w:val="00897DDB"/>
    <w:rsid w:val="008A0C4A"/>
    <w:rsid w:val="008A104F"/>
    <w:rsid w:val="008A13CE"/>
    <w:rsid w:val="008A144A"/>
    <w:rsid w:val="008A1B49"/>
    <w:rsid w:val="008A2075"/>
    <w:rsid w:val="008A25E6"/>
    <w:rsid w:val="008A25F8"/>
    <w:rsid w:val="008A5BC3"/>
    <w:rsid w:val="008A670D"/>
    <w:rsid w:val="008A7F79"/>
    <w:rsid w:val="008A7F86"/>
    <w:rsid w:val="008B049A"/>
    <w:rsid w:val="008B0D1F"/>
    <w:rsid w:val="008B15E4"/>
    <w:rsid w:val="008B1B9F"/>
    <w:rsid w:val="008B1FA8"/>
    <w:rsid w:val="008B2E79"/>
    <w:rsid w:val="008B56B6"/>
    <w:rsid w:val="008B60BF"/>
    <w:rsid w:val="008B7DF2"/>
    <w:rsid w:val="008C0707"/>
    <w:rsid w:val="008C15F1"/>
    <w:rsid w:val="008C1AE4"/>
    <w:rsid w:val="008C211E"/>
    <w:rsid w:val="008C359C"/>
    <w:rsid w:val="008C384D"/>
    <w:rsid w:val="008C3B7F"/>
    <w:rsid w:val="008C3E39"/>
    <w:rsid w:val="008C5704"/>
    <w:rsid w:val="008C6D3F"/>
    <w:rsid w:val="008C764F"/>
    <w:rsid w:val="008D0FAE"/>
    <w:rsid w:val="008D18BB"/>
    <w:rsid w:val="008D2658"/>
    <w:rsid w:val="008D2A5F"/>
    <w:rsid w:val="008D437C"/>
    <w:rsid w:val="008D688E"/>
    <w:rsid w:val="008E18D0"/>
    <w:rsid w:val="008E3221"/>
    <w:rsid w:val="008E3E8C"/>
    <w:rsid w:val="008E45BD"/>
    <w:rsid w:val="008E5ED4"/>
    <w:rsid w:val="008E6B5C"/>
    <w:rsid w:val="008E6EB6"/>
    <w:rsid w:val="008E7DE1"/>
    <w:rsid w:val="008E7E83"/>
    <w:rsid w:val="008E7F30"/>
    <w:rsid w:val="008F0003"/>
    <w:rsid w:val="008F111D"/>
    <w:rsid w:val="008F26BE"/>
    <w:rsid w:val="008F2798"/>
    <w:rsid w:val="008F45DD"/>
    <w:rsid w:val="008F4893"/>
    <w:rsid w:val="008F7BF8"/>
    <w:rsid w:val="00901674"/>
    <w:rsid w:val="009016F7"/>
    <w:rsid w:val="00901C9D"/>
    <w:rsid w:val="0090360F"/>
    <w:rsid w:val="00904018"/>
    <w:rsid w:val="00904669"/>
    <w:rsid w:val="00904CFD"/>
    <w:rsid w:val="00905578"/>
    <w:rsid w:val="009069F8"/>
    <w:rsid w:val="009071E0"/>
    <w:rsid w:val="0091008C"/>
    <w:rsid w:val="00910743"/>
    <w:rsid w:val="00910F56"/>
    <w:rsid w:val="0091338B"/>
    <w:rsid w:val="00916070"/>
    <w:rsid w:val="0091672E"/>
    <w:rsid w:val="00916EBC"/>
    <w:rsid w:val="00916EF3"/>
    <w:rsid w:val="0091764B"/>
    <w:rsid w:val="00917C78"/>
    <w:rsid w:val="00920749"/>
    <w:rsid w:val="009211C1"/>
    <w:rsid w:val="0092217A"/>
    <w:rsid w:val="00922FCA"/>
    <w:rsid w:val="00923550"/>
    <w:rsid w:val="00923D8D"/>
    <w:rsid w:val="00924177"/>
    <w:rsid w:val="009245CC"/>
    <w:rsid w:val="009272D5"/>
    <w:rsid w:val="00927EB4"/>
    <w:rsid w:val="00930127"/>
    <w:rsid w:val="00931D37"/>
    <w:rsid w:val="00931DA9"/>
    <w:rsid w:val="00932818"/>
    <w:rsid w:val="00933C8E"/>
    <w:rsid w:val="00934426"/>
    <w:rsid w:val="00937D33"/>
    <w:rsid w:val="00941AA2"/>
    <w:rsid w:val="00942333"/>
    <w:rsid w:val="00944314"/>
    <w:rsid w:val="00944468"/>
    <w:rsid w:val="009449CC"/>
    <w:rsid w:val="00945CD0"/>
    <w:rsid w:val="00945EC4"/>
    <w:rsid w:val="00945F19"/>
    <w:rsid w:val="00945FAD"/>
    <w:rsid w:val="009461ED"/>
    <w:rsid w:val="0094758D"/>
    <w:rsid w:val="00950127"/>
    <w:rsid w:val="0095042A"/>
    <w:rsid w:val="00952951"/>
    <w:rsid w:val="00952B31"/>
    <w:rsid w:val="00953C76"/>
    <w:rsid w:val="00956C62"/>
    <w:rsid w:val="009603FE"/>
    <w:rsid w:val="00960BEC"/>
    <w:rsid w:val="00960E51"/>
    <w:rsid w:val="00964116"/>
    <w:rsid w:val="00964A70"/>
    <w:rsid w:val="00964C8E"/>
    <w:rsid w:val="00965CAF"/>
    <w:rsid w:val="009702C9"/>
    <w:rsid w:val="00972694"/>
    <w:rsid w:val="00973F23"/>
    <w:rsid w:val="009747DE"/>
    <w:rsid w:val="009750A2"/>
    <w:rsid w:val="00975E53"/>
    <w:rsid w:val="009765F7"/>
    <w:rsid w:val="00976A46"/>
    <w:rsid w:val="0098064B"/>
    <w:rsid w:val="00982309"/>
    <w:rsid w:val="00982876"/>
    <w:rsid w:val="009839D7"/>
    <w:rsid w:val="009842D9"/>
    <w:rsid w:val="009846AE"/>
    <w:rsid w:val="00985850"/>
    <w:rsid w:val="00985B4F"/>
    <w:rsid w:val="00986BC9"/>
    <w:rsid w:val="0098754F"/>
    <w:rsid w:val="0099054B"/>
    <w:rsid w:val="0099089F"/>
    <w:rsid w:val="0099196A"/>
    <w:rsid w:val="00994B61"/>
    <w:rsid w:val="00996094"/>
    <w:rsid w:val="00996997"/>
    <w:rsid w:val="00996F88"/>
    <w:rsid w:val="009A126C"/>
    <w:rsid w:val="009A4A7C"/>
    <w:rsid w:val="009A5166"/>
    <w:rsid w:val="009A5484"/>
    <w:rsid w:val="009A55C5"/>
    <w:rsid w:val="009A57ED"/>
    <w:rsid w:val="009A58B3"/>
    <w:rsid w:val="009A648D"/>
    <w:rsid w:val="009A7A5D"/>
    <w:rsid w:val="009B029C"/>
    <w:rsid w:val="009B1FA2"/>
    <w:rsid w:val="009B298C"/>
    <w:rsid w:val="009B29BB"/>
    <w:rsid w:val="009B35C2"/>
    <w:rsid w:val="009B44E6"/>
    <w:rsid w:val="009B4761"/>
    <w:rsid w:val="009B4D53"/>
    <w:rsid w:val="009B4DFB"/>
    <w:rsid w:val="009B68E8"/>
    <w:rsid w:val="009B7555"/>
    <w:rsid w:val="009C04E2"/>
    <w:rsid w:val="009C3AD9"/>
    <w:rsid w:val="009C51D3"/>
    <w:rsid w:val="009C5DAD"/>
    <w:rsid w:val="009C5EDB"/>
    <w:rsid w:val="009C666D"/>
    <w:rsid w:val="009C695C"/>
    <w:rsid w:val="009C697C"/>
    <w:rsid w:val="009C6F4B"/>
    <w:rsid w:val="009C6FBA"/>
    <w:rsid w:val="009C7BAB"/>
    <w:rsid w:val="009D0424"/>
    <w:rsid w:val="009D3151"/>
    <w:rsid w:val="009D3A21"/>
    <w:rsid w:val="009D427C"/>
    <w:rsid w:val="009D63B1"/>
    <w:rsid w:val="009D79FD"/>
    <w:rsid w:val="009E01A4"/>
    <w:rsid w:val="009E021F"/>
    <w:rsid w:val="009E0247"/>
    <w:rsid w:val="009E05F4"/>
    <w:rsid w:val="009E0CCE"/>
    <w:rsid w:val="009E174C"/>
    <w:rsid w:val="009E17A2"/>
    <w:rsid w:val="009E2291"/>
    <w:rsid w:val="009E28A5"/>
    <w:rsid w:val="009E32FA"/>
    <w:rsid w:val="009E3AB8"/>
    <w:rsid w:val="009E4366"/>
    <w:rsid w:val="009E4E4B"/>
    <w:rsid w:val="009E7100"/>
    <w:rsid w:val="009E7F3F"/>
    <w:rsid w:val="009F1F65"/>
    <w:rsid w:val="009F273C"/>
    <w:rsid w:val="009F28B7"/>
    <w:rsid w:val="009F2F5A"/>
    <w:rsid w:val="009F4F54"/>
    <w:rsid w:val="009F5664"/>
    <w:rsid w:val="009F5FF2"/>
    <w:rsid w:val="009F6E0A"/>
    <w:rsid w:val="009F76C7"/>
    <w:rsid w:val="00A003F5"/>
    <w:rsid w:val="00A0068F"/>
    <w:rsid w:val="00A010A3"/>
    <w:rsid w:val="00A01A8E"/>
    <w:rsid w:val="00A04475"/>
    <w:rsid w:val="00A0555A"/>
    <w:rsid w:val="00A0569B"/>
    <w:rsid w:val="00A05E6E"/>
    <w:rsid w:val="00A06C06"/>
    <w:rsid w:val="00A075AC"/>
    <w:rsid w:val="00A16726"/>
    <w:rsid w:val="00A20416"/>
    <w:rsid w:val="00A21821"/>
    <w:rsid w:val="00A222C8"/>
    <w:rsid w:val="00A2525F"/>
    <w:rsid w:val="00A258F2"/>
    <w:rsid w:val="00A27047"/>
    <w:rsid w:val="00A301CD"/>
    <w:rsid w:val="00A304A6"/>
    <w:rsid w:val="00A310B5"/>
    <w:rsid w:val="00A322EF"/>
    <w:rsid w:val="00A3324F"/>
    <w:rsid w:val="00A34926"/>
    <w:rsid w:val="00A34E9D"/>
    <w:rsid w:val="00A359F7"/>
    <w:rsid w:val="00A37006"/>
    <w:rsid w:val="00A41123"/>
    <w:rsid w:val="00A4186B"/>
    <w:rsid w:val="00A41AAB"/>
    <w:rsid w:val="00A42EBD"/>
    <w:rsid w:val="00A4410A"/>
    <w:rsid w:val="00A4412D"/>
    <w:rsid w:val="00A4506D"/>
    <w:rsid w:val="00A45C0C"/>
    <w:rsid w:val="00A51977"/>
    <w:rsid w:val="00A51C13"/>
    <w:rsid w:val="00A53212"/>
    <w:rsid w:val="00A533BB"/>
    <w:rsid w:val="00A54A36"/>
    <w:rsid w:val="00A5501E"/>
    <w:rsid w:val="00A55E4A"/>
    <w:rsid w:val="00A57A5E"/>
    <w:rsid w:val="00A57C0D"/>
    <w:rsid w:val="00A57C53"/>
    <w:rsid w:val="00A57C60"/>
    <w:rsid w:val="00A57F18"/>
    <w:rsid w:val="00A60494"/>
    <w:rsid w:val="00A607CC"/>
    <w:rsid w:val="00A60D7C"/>
    <w:rsid w:val="00A60D8D"/>
    <w:rsid w:val="00A6128B"/>
    <w:rsid w:val="00A6237A"/>
    <w:rsid w:val="00A627E5"/>
    <w:rsid w:val="00A62ED2"/>
    <w:rsid w:val="00A632E8"/>
    <w:rsid w:val="00A63761"/>
    <w:rsid w:val="00A640D5"/>
    <w:rsid w:val="00A64736"/>
    <w:rsid w:val="00A65994"/>
    <w:rsid w:val="00A67072"/>
    <w:rsid w:val="00A700E6"/>
    <w:rsid w:val="00A73498"/>
    <w:rsid w:val="00A73555"/>
    <w:rsid w:val="00A73AF1"/>
    <w:rsid w:val="00A76C55"/>
    <w:rsid w:val="00A809E1"/>
    <w:rsid w:val="00A80B20"/>
    <w:rsid w:val="00A82238"/>
    <w:rsid w:val="00A85A51"/>
    <w:rsid w:val="00A85B25"/>
    <w:rsid w:val="00A862BB"/>
    <w:rsid w:val="00A86CA5"/>
    <w:rsid w:val="00A86EA7"/>
    <w:rsid w:val="00A870A1"/>
    <w:rsid w:val="00A876C0"/>
    <w:rsid w:val="00A87D77"/>
    <w:rsid w:val="00A90A8A"/>
    <w:rsid w:val="00A92569"/>
    <w:rsid w:val="00A940CE"/>
    <w:rsid w:val="00A948DE"/>
    <w:rsid w:val="00A94D8B"/>
    <w:rsid w:val="00A963D5"/>
    <w:rsid w:val="00A969A3"/>
    <w:rsid w:val="00A979DB"/>
    <w:rsid w:val="00AA0AB1"/>
    <w:rsid w:val="00AA1ABA"/>
    <w:rsid w:val="00AA249E"/>
    <w:rsid w:val="00AA4389"/>
    <w:rsid w:val="00AA4959"/>
    <w:rsid w:val="00AA4E77"/>
    <w:rsid w:val="00AA53C9"/>
    <w:rsid w:val="00AA5C64"/>
    <w:rsid w:val="00AB252B"/>
    <w:rsid w:val="00AB2ACA"/>
    <w:rsid w:val="00AB56EA"/>
    <w:rsid w:val="00AB5772"/>
    <w:rsid w:val="00AB5D12"/>
    <w:rsid w:val="00AB5EF4"/>
    <w:rsid w:val="00AB6A82"/>
    <w:rsid w:val="00AB7D55"/>
    <w:rsid w:val="00AC090F"/>
    <w:rsid w:val="00AC0BFB"/>
    <w:rsid w:val="00AC266C"/>
    <w:rsid w:val="00AC3BC8"/>
    <w:rsid w:val="00AC3E63"/>
    <w:rsid w:val="00AC5FBA"/>
    <w:rsid w:val="00AC6036"/>
    <w:rsid w:val="00AC795E"/>
    <w:rsid w:val="00AD04C3"/>
    <w:rsid w:val="00AD0507"/>
    <w:rsid w:val="00AD09DD"/>
    <w:rsid w:val="00AD155F"/>
    <w:rsid w:val="00AD17AE"/>
    <w:rsid w:val="00AD193D"/>
    <w:rsid w:val="00AD1ABD"/>
    <w:rsid w:val="00AD258E"/>
    <w:rsid w:val="00AD285C"/>
    <w:rsid w:val="00AD4B64"/>
    <w:rsid w:val="00AD58C1"/>
    <w:rsid w:val="00AD682E"/>
    <w:rsid w:val="00AD79CD"/>
    <w:rsid w:val="00AE01DD"/>
    <w:rsid w:val="00AE1CB2"/>
    <w:rsid w:val="00AE254C"/>
    <w:rsid w:val="00AE4B81"/>
    <w:rsid w:val="00AE53B8"/>
    <w:rsid w:val="00AF13DD"/>
    <w:rsid w:val="00AF1888"/>
    <w:rsid w:val="00AF5CBA"/>
    <w:rsid w:val="00AF6205"/>
    <w:rsid w:val="00B0179C"/>
    <w:rsid w:val="00B018B0"/>
    <w:rsid w:val="00B03C22"/>
    <w:rsid w:val="00B0423C"/>
    <w:rsid w:val="00B04F6D"/>
    <w:rsid w:val="00B050B8"/>
    <w:rsid w:val="00B05EDB"/>
    <w:rsid w:val="00B06FF1"/>
    <w:rsid w:val="00B0719F"/>
    <w:rsid w:val="00B10229"/>
    <w:rsid w:val="00B102C2"/>
    <w:rsid w:val="00B106C6"/>
    <w:rsid w:val="00B1102F"/>
    <w:rsid w:val="00B1128A"/>
    <w:rsid w:val="00B118C4"/>
    <w:rsid w:val="00B11B4F"/>
    <w:rsid w:val="00B11FD5"/>
    <w:rsid w:val="00B12A13"/>
    <w:rsid w:val="00B12E69"/>
    <w:rsid w:val="00B13027"/>
    <w:rsid w:val="00B13A73"/>
    <w:rsid w:val="00B141C5"/>
    <w:rsid w:val="00B14821"/>
    <w:rsid w:val="00B15E4A"/>
    <w:rsid w:val="00B16F55"/>
    <w:rsid w:val="00B20A1C"/>
    <w:rsid w:val="00B21167"/>
    <w:rsid w:val="00B222DA"/>
    <w:rsid w:val="00B22571"/>
    <w:rsid w:val="00B227A1"/>
    <w:rsid w:val="00B24137"/>
    <w:rsid w:val="00B24705"/>
    <w:rsid w:val="00B2482A"/>
    <w:rsid w:val="00B257CA"/>
    <w:rsid w:val="00B258FF"/>
    <w:rsid w:val="00B26C3F"/>
    <w:rsid w:val="00B27292"/>
    <w:rsid w:val="00B30A81"/>
    <w:rsid w:val="00B30C0C"/>
    <w:rsid w:val="00B30C34"/>
    <w:rsid w:val="00B30CD3"/>
    <w:rsid w:val="00B33057"/>
    <w:rsid w:val="00B339C3"/>
    <w:rsid w:val="00B33E73"/>
    <w:rsid w:val="00B3447D"/>
    <w:rsid w:val="00B347EA"/>
    <w:rsid w:val="00B35910"/>
    <w:rsid w:val="00B36182"/>
    <w:rsid w:val="00B36A92"/>
    <w:rsid w:val="00B40738"/>
    <w:rsid w:val="00B410E6"/>
    <w:rsid w:val="00B41EE3"/>
    <w:rsid w:val="00B42006"/>
    <w:rsid w:val="00B431E0"/>
    <w:rsid w:val="00B44E76"/>
    <w:rsid w:val="00B45B44"/>
    <w:rsid w:val="00B45C8D"/>
    <w:rsid w:val="00B47534"/>
    <w:rsid w:val="00B477CB"/>
    <w:rsid w:val="00B52BC8"/>
    <w:rsid w:val="00B52F75"/>
    <w:rsid w:val="00B53286"/>
    <w:rsid w:val="00B534D5"/>
    <w:rsid w:val="00B54B3C"/>
    <w:rsid w:val="00B55E2D"/>
    <w:rsid w:val="00B5698A"/>
    <w:rsid w:val="00B57140"/>
    <w:rsid w:val="00B575EA"/>
    <w:rsid w:val="00B601E6"/>
    <w:rsid w:val="00B609E4"/>
    <w:rsid w:val="00B61DAF"/>
    <w:rsid w:val="00B62127"/>
    <w:rsid w:val="00B64C5B"/>
    <w:rsid w:val="00B66460"/>
    <w:rsid w:val="00B71189"/>
    <w:rsid w:val="00B71B94"/>
    <w:rsid w:val="00B721FC"/>
    <w:rsid w:val="00B727DA"/>
    <w:rsid w:val="00B73561"/>
    <w:rsid w:val="00B7359C"/>
    <w:rsid w:val="00B73A42"/>
    <w:rsid w:val="00B74262"/>
    <w:rsid w:val="00B74360"/>
    <w:rsid w:val="00B74AD5"/>
    <w:rsid w:val="00B76288"/>
    <w:rsid w:val="00B771B2"/>
    <w:rsid w:val="00B772A8"/>
    <w:rsid w:val="00B7764B"/>
    <w:rsid w:val="00B816FB"/>
    <w:rsid w:val="00B82625"/>
    <w:rsid w:val="00B82DC9"/>
    <w:rsid w:val="00B8344A"/>
    <w:rsid w:val="00B8443A"/>
    <w:rsid w:val="00B84462"/>
    <w:rsid w:val="00B84835"/>
    <w:rsid w:val="00B855DC"/>
    <w:rsid w:val="00B856C2"/>
    <w:rsid w:val="00B900B4"/>
    <w:rsid w:val="00B901C3"/>
    <w:rsid w:val="00B90821"/>
    <w:rsid w:val="00B912F1"/>
    <w:rsid w:val="00B91712"/>
    <w:rsid w:val="00B93ADA"/>
    <w:rsid w:val="00B97408"/>
    <w:rsid w:val="00BA1446"/>
    <w:rsid w:val="00BA1E37"/>
    <w:rsid w:val="00BA251C"/>
    <w:rsid w:val="00BA2B29"/>
    <w:rsid w:val="00BA412D"/>
    <w:rsid w:val="00BA5316"/>
    <w:rsid w:val="00BA5B74"/>
    <w:rsid w:val="00BA7100"/>
    <w:rsid w:val="00BA71EB"/>
    <w:rsid w:val="00BB1AAD"/>
    <w:rsid w:val="00BB239A"/>
    <w:rsid w:val="00BB435D"/>
    <w:rsid w:val="00BB4A64"/>
    <w:rsid w:val="00BB4C26"/>
    <w:rsid w:val="00BB4D5D"/>
    <w:rsid w:val="00BB516D"/>
    <w:rsid w:val="00BB5268"/>
    <w:rsid w:val="00BC1391"/>
    <w:rsid w:val="00BC22E3"/>
    <w:rsid w:val="00BC2468"/>
    <w:rsid w:val="00BC4C77"/>
    <w:rsid w:val="00BC5343"/>
    <w:rsid w:val="00BC5A20"/>
    <w:rsid w:val="00BC5DA9"/>
    <w:rsid w:val="00BD1EF8"/>
    <w:rsid w:val="00BD2385"/>
    <w:rsid w:val="00BD24AA"/>
    <w:rsid w:val="00BD2969"/>
    <w:rsid w:val="00BD31D4"/>
    <w:rsid w:val="00BD4450"/>
    <w:rsid w:val="00BD4CF8"/>
    <w:rsid w:val="00BD75BD"/>
    <w:rsid w:val="00BD7A6F"/>
    <w:rsid w:val="00BD7D12"/>
    <w:rsid w:val="00BD7EB3"/>
    <w:rsid w:val="00BE0796"/>
    <w:rsid w:val="00BE1A33"/>
    <w:rsid w:val="00BE5B8E"/>
    <w:rsid w:val="00BF194C"/>
    <w:rsid w:val="00BF2143"/>
    <w:rsid w:val="00BF21D5"/>
    <w:rsid w:val="00BF250D"/>
    <w:rsid w:val="00BF3178"/>
    <w:rsid w:val="00BF4694"/>
    <w:rsid w:val="00BF5CC4"/>
    <w:rsid w:val="00BF6185"/>
    <w:rsid w:val="00BF74CE"/>
    <w:rsid w:val="00BF7BB3"/>
    <w:rsid w:val="00C007F9"/>
    <w:rsid w:val="00C009AB"/>
    <w:rsid w:val="00C00D96"/>
    <w:rsid w:val="00C010A4"/>
    <w:rsid w:val="00C010EC"/>
    <w:rsid w:val="00C013C0"/>
    <w:rsid w:val="00C013E1"/>
    <w:rsid w:val="00C02DB6"/>
    <w:rsid w:val="00C03678"/>
    <w:rsid w:val="00C03E87"/>
    <w:rsid w:val="00C05F51"/>
    <w:rsid w:val="00C10867"/>
    <w:rsid w:val="00C110D3"/>
    <w:rsid w:val="00C11473"/>
    <w:rsid w:val="00C11B39"/>
    <w:rsid w:val="00C11B79"/>
    <w:rsid w:val="00C1415E"/>
    <w:rsid w:val="00C142A4"/>
    <w:rsid w:val="00C152AC"/>
    <w:rsid w:val="00C15708"/>
    <w:rsid w:val="00C166FF"/>
    <w:rsid w:val="00C16804"/>
    <w:rsid w:val="00C17102"/>
    <w:rsid w:val="00C173D8"/>
    <w:rsid w:val="00C17CA9"/>
    <w:rsid w:val="00C2085A"/>
    <w:rsid w:val="00C21615"/>
    <w:rsid w:val="00C243B8"/>
    <w:rsid w:val="00C27A69"/>
    <w:rsid w:val="00C27A81"/>
    <w:rsid w:val="00C30A50"/>
    <w:rsid w:val="00C30EBE"/>
    <w:rsid w:val="00C311A5"/>
    <w:rsid w:val="00C31835"/>
    <w:rsid w:val="00C35160"/>
    <w:rsid w:val="00C35FA8"/>
    <w:rsid w:val="00C369E4"/>
    <w:rsid w:val="00C37B66"/>
    <w:rsid w:val="00C4006F"/>
    <w:rsid w:val="00C44331"/>
    <w:rsid w:val="00C449BC"/>
    <w:rsid w:val="00C4542E"/>
    <w:rsid w:val="00C456C5"/>
    <w:rsid w:val="00C47973"/>
    <w:rsid w:val="00C50E92"/>
    <w:rsid w:val="00C51597"/>
    <w:rsid w:val="00C51DCF"/>
    <w:rsid w:val="00C537C6"/>
    <w:rsid w:val="00C53861"/>
    <w:rsid w:val="00C54E69"/>
    <w:rsid w:val="00C577CC"/>
    <w:rsid w:val="00C57C9C"/>
    <w:rsid w:val="00C60BA5"/>
    <w:rsid w:val="00C6259B"/>
    <w:rsid w:val="00C62AA3"/>
    <w:rsid w:val="00C633C5"/>
    <w:rsid w:val="00C66629"/>
    <w:rsid w:val="00C6682B"/>
    <w:rsid w:val="00C66FEF"/>
    <w:rsid w:val="00C7003E"/>
    <w:rsid w:val="00C7045C"/>
    <w:rsid w:val="00C724FB"/>
    <w:rsid w:val="00C739E0"/>
    <w:rsid w:val="00C744F7"/>
    <w:rsid w:val="00C75F7F"/>
    <w:rsid w:val="00C800DF"/>
    <w:rsid w:val="00C80B99"/>
    <w:rsid w:val="00C81A0B"/>
    <w:rsid w:val="00C83697"/>
    <w:rsid w:val="00C83CFD"/>
    <w:rsid w:val="00C83D5E"/>
    <w:rsid w:val="00C84BB5"/>
    <w:rsid w:val="00C86313"/>
    <w:rsid w:val="00C911D4"/>
    <w:rsid w:val="00C91F27"/>
    <w:rsid w:val="00C9259D"/>
    <w:rsid w:val="00C932B4"/>
    <w:rsid w:val="00C93677"/>
    <w:rsid w:val="00C95620"/>
    <w:rsid w:val="00C95BF7"/>
    <w:rsid w:val="00C97073"/>
    <w:rsid w:val="00CA1712"/>
    <w:rsid w:val="00CA1D69"/>
    <w:rsid w:val="00CA2620"/>
    <w:rsid w:val="00CA38BC"/>
    <w:rsid w:val="00CA3D2C"/>
    <w:rsid w:val="00CA6AC7"/>
    <w:rsid w:val="00CA7130"/>
    <w:rsid w:val="00CA7E58"/>
    <w:rsid w:val="00CB496D"/>
    <w:rsid w:val="00CB4C91"/>
    <w:rsid w:val="00CB4EF6"/>
    <w:rsid w:val="00CC13C3"/>
    <w:rsid w:val="00CC147F"/>
    <w:rsid w:val="00CC248E"/>
    <w:rsid w:val="00CC36A1"/>
    <w:rsid w:val="00CC4602"/>
    <w:rsid w:val="00CC5095"/>
    <w:rsid w:val="00CC659A"/>
    <w:rsid w:val="00CC72DB"/>
    <w:rsid w:val="00CC7353"/>
    <w:rsid w:val="00CD066E"/>
    <w:rsid w:val="00CD11D9"/>
    <w:rsid w:val="00CD1F5C"/>
    <w:rsid w:val="00CD1FF7"/>
    <w:rsid w:val="00CD246A"/>
    <w:rsid w:val="00CD2AD0"/>
    <w:rsid w:val="00CD2C2D"/>
    <w:rsid w:val="00CD42A5"/>
    <w:rsid w:val="00CE0175"/>
    <w:rsid w:val="00CE178D"/>
    <w:rsid w:val="00CE7C94"/>
    <w:rsid w:val="00CF0D46"/>
    <w:rsid w:val="00CF0E8A"/>
    <w:rsid w:val="00CF24E7"/>
    <w:rsid w:val="00CF35F6"/>
    <w:rsid w:val="00CF3DD9"/>
    <w:rsid w:val="00CF6C5F"/>
    <w:rsid w:val="00D00094"/>
    <w:rsid w:val="00D0137B"/>
    <w:rsid w:val="00D02605"/>
    <w:rsid w:val="00D03320"/>
    <w:rsid w:val="00D03736"/>
    <w:rsid w:val="00D04592"/>
    <w:rsid w:val="00D04BC8"/>
    <w:rsid w:val="00D06466"/>
    <w:rsid w:val="00D06AE5"/>
    <w:rsid w:val="00D10049"/>
    <w:rsid w:val="00D14058"/>
    <w:rsid w:val="00D15192"/>
    <w:rsid w:val="00D15FDE"/>
    <w:rsid w:val="00D17088"/>
    <w:rsid w:val="00D17A95"/>
    <w:rsid w:val="00D17EDD"/>
    <w:rsid w:val="00D20C10"/>
    <w:rsid w:val="00D20FC2"/>
    <w:rsid w:val="00D23064"/>
    <w:rsid w:val="00D243B5"/>
    <w:rsid w:val="00D24DAA"/>
    <w:rsid w:val="00D26835"/>
    <w:rsid w:val="00D270DD"/>
    <w:rsid w:val="00D306B6"/>
    <w:rsid w:val="00D30700"/>
    <w:rsid w:val="00D30BE1"/>
    <w:rsid w:val="00D30CCB"/>
    <w:rsid w:val="00D32840"/>
    <w:rsid w:val="00D33541"/>
    <w:rsid w:val="00D34328"/>
    <w:rsid w:val="00D34FC2"/>
    <w:rsid w:val="00D34FC8"/>
    <w:rsid w:val="00D3570E"/>
    <w:rsid w:val="00D36B17"/>
    <w:rsid w:val="00D37491"/>
    <w:rsid w:val="00D375B4"/>
    <w:rsid w:val="00D40616"/>
    <w:rsid w:val="00D426D0"/>
    <w:rsid w:val="00D4295E"/>
    <w:rsid w:val="00D435C5"/>
    <w:rsid w:val="00D437B7"/>
    <w:rsid w:val="00D43AF2"/>
    <w:rsid w:val="00D4526E"/>
    <w:rsid w:val="00D45275"/>
    <w:rsid w:val="00D4567C"/>
    <w:rsid w:val="00D458E7"/>
    <w:rsid w:val="00D4728D"/>
    <w:rsid w:val="00D509CA"/>
    <w:rsid w:val="00D50EEC"/>
    <w:rsid w:val="00D53235"/>
    <w:rsid w:val="00D53372"/>
    <w:rsid w:val="00D550AB"/>
    <w:rsid w:val="00D55491"/>
    <w:rsid w:val="00D55F37"/>
    <w:rsid w:val="00D55F6A"/>
    <w:rsid w:val="00D5790D"/>
    <w:rsid w:val="00D604D3"/>
    <w:rsid w:val="00D6070E"/>
    <w:rsid w:val="00D62A01"/>
    <w:rsid w:val="00D6390A"/>
    <w:rsid w:val="00D63A00"/>
    <w:rsid w:val="00D63FB6"/>
    <w:rsid w:val="00D64358"/>
    <w:rsid w:val="00D661F5"/>
    <w:rsid w:val="00D66A85"/>
    <w:rsid w:val="00D6718E"/>
    <w:rsid w:val="00D703CD"/>
    <w:rsid w:val="00D74275"/>
    <w:rsid w:val="00D7588B"/>
    <w:rsid w:val="00D76FE6"/>
    <w:rsid w:val="00D77494"/>
    <w:rsid w:val="00D81720"/>
    <w:rsid w:val="00D81D54"/>
    <w:rsid w:val="00D86B6F"/>
    <w:rsid w:val="00D87C98"/>
    <w:rsid w:val="00D912D9"/>
    <w:rsid w:val="00D91949"/>
    <w:rsid w:val="00D91AC0"/>
    <w:rsid w:val="00D94DDB"/>
    <w:rsid w:val="00D952A6"/>
    <w:rsid w:val="00D95B49"/>
    <w:rsid w:val="00D96FFA"/>
    <w:rsid w:val="00D97C2C"/>
    <w:rsid w:val="00D97C51"/>
    <w:rsid w:val="00D97DB4"/>
    <w:rsid w:val="00DA0F64"/>
    <w:rsid w:val="00DA1C6D"/>
    <w:rsid w:val="00DA20BB"/>
    <w:rsid w:val="00DA32D9"/>
    <w:rsid w:val="00DA4B7D"/>
    <w:rsid w:val="00DA5325"/>
    <w:rsid w:val="00DA611D"/>
    <w:rsid w:val="00DA7DED"/>
    <w:rsid w:val="00DB0595"/>
    <w:rsid w:val="00DB26BA"/>
    <w:rsid w:val="00DB32BC"/>
    <w:rsid w:val="00DB34FE"/>
    <w:rsid w:val="00DB3C31"/>
    <w:rsid w:val="00DB479D"/>
    <w:rsid w:val="00DB63B8"/>
    <w:rsid w:val="00DB7E53"/>
    <w:rsid w:val="00DC1EA7"/>
    <w:rsid w:val="00DC2F21"/>
    <w:rsid w:val="00DC33AD"/>
    <w:rsid w:val="00DC361D"/>
    <w:rsid w:val="00DC3B01"/>
    <w:rsid w:val="00DC6EEB"/>
    <w:rsid w:val="00DC71A2"/>
    <w:rsid w:val="00DC7EB3"/>
    <w:rsid w:val="00DD1BB9"/>
    <w:rsid w:val="00DD33A6"/>
    <w:rsid w:val="00DD3816"/>
    <w:rsid w:val="00DD54C0"/>
    <w:rsid w:val="00DD5A23"/>
    <w:rsid w:val="00DD5A70"/>
    <w:rsid w:val="00DD5DBF"/>
    <w:rsid w:val="00DD6679"/>
    <w:rsid w:val="00DD6A09"/>
    <w:rsid w:val="00DD74D9"/>
    <w:rsid w:val="00DE0310"/>
    <w:rsid w:val="00DE0738"/>
    <w:rsid w:val="00DE1DA6"/>
    <w:rsid w:val="00DE2936"/>
    <w:rsid w:val="00DE2D16"/>
    <w:rsid w:val="00DE4C5D"/>
    <w:rsid w:val="00DE4DBD"/>
    <w:rsid w:val="00DE4EF0"/>
    <w:rsid w:val="00DE64F7"/>
    <w:rsid w:val="00DE6557"/>
    <w:rsid w:val="00DE7648"/>
    <w:rsid w:val="00DF01F5"/>
    <w:rsid w:val="00DF02B0"/>
    <w:rsid w:val="00DF0C6A"/>
    <w:rsid w:val="00DF1F31"/>
    <w:rsid w:val="00DF2467"/>
    <w:rsid w:val="00DF4B99"/>
    <w:rsid w:val="00DF4C8A"/>
    <w:rsid w:val="00DF588B"/>
    <w:rsid w:val="00DF611D"/>
    <w:rsid w:val="00DF67E6"/>
    <w:rsid w:val="00DF7D54"/>
    <w:rsid w:val="00E013D2"/>
    <w:rsid w:val="00E0150A"/>
    <w:rsid w:val="00E01CC3"/>
    <w:rsid w:val="00E023BA"/>
    <w:rsid w:val="00E02D9C"/>
    <w:rsid w:val="00E03A0A"/>
    <w:rsid w:val="00E054A4"/>
    <w:rsid w:val="00E057B7"/>
    <w:rsid w:val="00E05842"/>
    <w:rsid w:val="00E05A34"/>
    <w:rsid w:val="00E06701"/>
    <w:rsid w:val="00E10066"/>
    <w:rsid w:val="00E10B23"/>
    <w:rsid w:val="00E11566"/>
    <w:rsid w:val="00E14545"/>
    <w:rsid w:val="00E14A00"/>
    <w:rsid w:val="00E14FA3"/>
    <w:rsid w:val="00E16A40"/>
    <w:rsid w:val="00E17B2F"/>
    <w:rsid w:val="00E202D3"/>
    <w:rsid w:val="00E228D1"/>
    <w:rsid w:val="00E2293D"/>
    <w:rsid w:val="00E22BE0"/>
    <w:rsid w:val="00E237AE"/>
    <w:rsid w:val="00E24DC5"/>
    <w:rsid w:val="00E25F40"/>
    <w:rsid w:val="00E26462"/>
    <w:rsid w:val="00E3071A"/>
    <w:rsid w:val="00E311BC"/>
    <w:rsid w:val="00E345C4"/>
    <w:rsid w:val="00E37452"/>
    <w:rsid w:val="00E40C48"/>
    <w:rsid w:val="00E4102F"/>
    <w:rsid w:val="00E41615"/>
    <w:rsid w:val="00E425D2"/>
    <w:rsid w:val="00E43990"/>
    <w:rsid w:val="00E46084"/>
    <w:rsid w:val="00E46890"/>
    <w:rsid w:val="00E46C10"/>
    <w:rsid w:val="00E51700"/>
    <w:rsid w:val="00E51710"/>
    <w:rsid w:val="00E5197F"/>
    <w:rsid w:val="00E52D2A"/>
    <w:rsid w:val="00E53BB2"/>
    <w:rsid w:val="00E53D16"/>
    <w:rsid w:val="00E54131"/>
    <w:rsid w:val="00E54E6A"/>
    <w:rsid w:val="00E552A5"/>
    <w:rsid w:val="00E55BCF"/>
    <w:rsid w:val="00E56ADA"/>
    <w:rsid w:val="00E601F4"/>
    <w:rsid w:val="00E619A3"/>
    <w:rsid w:val="00E63868"/>
    <w:rsid w:val="00E65010"/>
    <w:rsid w:val="00E654DC"/>
    <w:rsid w:val="00E670E3"/>
    <w:rsid w:val="00E6742F"/>
    <w:rsid w:val="00E67B07"/>
    <w:rsid w:val="00E706DC"/>
    <w:rsid w:val="00E713AA"/>
    <w:rsid w:val="00E71AF2"/>
    <w:rsid w:val="00E72496"/>
    <w:rsid w:val="00E73690"/>
    <w:rsid w:val="00E73D73"/>
    <w:rsid w:val="00E73E75"/>
    <w:rsid w:val="00E7411E"/>
    <w:rsid w:val="00E77957"/>
    <w:rsid w:val="00E80146"/>
    <w:rsid w:val="00E82087"/>
    <w:rsid w:val="00E83571"/>
    <w:rsid w:val="00E83E17"/>
    <w:rsid w:val="00E84DAB"/>
    <w:rsid w:val="00E87142"/>
    <w:rsid w:val="00E87336"/>
    <w:rsid w:val="00E87655"/>
    <w:rsid w:val="00E87EEA"/>
    <w:rsid w:val="00E90B22"/>
    <w:rsid w:val="00E93824"/>
    <w:rsid w:val="00E96E98"/>
    <w:rsid w:val="00E978F3"/>
    <w:rsid w:val="00E97EE9"/>
    <w:rsid w:val="00EA0AFB"/>
    <w:rsid w:val="00EA20FF"/>
    <w:rsid w:val="00EA3126"/>
    <w:rsid w:val="00EA3884"/>
    <w:rsid w:val="00EA5620"/>
    <w:rsid w:val="00EA70FD"/>
    <w:rsid w:val="00EA74C6"/>
    <w:rsid w:val="00EB0502"/>
    <w:rsid w:val="00EB15B7"/>
    <w:rsid w:val="00EB1757"/>
    <w:rsid w:val="00EB1876"/>
    <w:rsid w:val="00EB191A"/>
    <w:rsid w:val="00EB2BA1"/>
    <w:rsid w:val="00EB34BD"/>
    <w:rsid w:val="00EB34D4"/>
    <w:rsid w:val="00EB3504"/>
    <w:rsid w:val="00EB487B"/>
    <w:rsid w:val="00EB53D7"/>
    <w:rsid w:val="00EB56A1"/>
    <w:rsid w:val="00EC0064"/>
    <w:rsid w:val="00EC00EF"/>
    <w:rsid w:val="00EC036A"/>
    <w:rsid w:val="00EC047E"/>
    <w:rsid w:val="00EC1020"/>
    <w:rsid w:val="00EC2524"/>
    <w:rsid w:val="00EC2E3D"/>
    <w:rsid w:val="00EC63E7"/>
    <w:rsid w:val="00EC7BCF"/>
    <w:rsid w:val="00ED10D7"/>
    <w:rsid w:val="00ED1A80"/>
    <w:rsid w:val="00ED2795"/>
    <w:rsid w:val="00ED3C46"/>
    <w:rsid w:val="00ED5363"/>
    <w:rsid w:val="00ED5A92"/>
    <w:rsid w:val="00ED65E9"/>
    <w:rsid w:val="00ED7314"/>
    <w:rsid w:val="00ED7654"/>
    <w:rsid w:val="00ED7AFA"/>
    <w:rsid w:val="00EE0E93"/>
    <w:rsid w:val="00EE1CBE"/>
    <w:rsid w:val="00EE2D94"/>
    <w:rsid w:val="00EE3677"/>
    <w:rsid w:val="00EE37C2"/>
    <w:rsid w:val="00EE3F0A"/>
    <w:rsid w:val="00EE5301"/>
    <w:rsid w:val="00EE5792"/>
    <w:rsid w:val="00EE5BB5"/>
    <w:rsid w:val="00EE5F57"/>
    <w:rsid w:val="00EE6136"/>
    <w:rsid w:val="00EE6E98"/>
    <w:rsid w:val="00EF1828"/>
    <w:rsid w:val="00EF1BE5"/>
    <w:rsid w:val="00EF2B0A"/>
    <w:rsid w:val="00EF49DC"/>
    <w:rsid w:val="00EF6E3D"/>
    <w:rsid w:val="00EF7161"/>
    <w:rsid w:val="00EF7795"/>
    <w:rsid w:val="00F01676"/>
    <w:rsid w:val="00F01E95"/>
    <w:rsid w:val="00F02642"/>
    <w:rsid w:val="00F02E6D"/>
    <w:rsid w:val="00F032BF"/>
    <w:rsid w:val="00F043DA"/>
    <w:rsid w:val="00F0460F"/>
    <w:rsid w:val="00F05490"/>
    <w:rsid w:val="00F07869"/>
    <w:rsid w:val="00F10D6B"/>
    <w:rsid w:val="00F1230C"/>
    <w:rsid w:val="00F133F4"/>
    <w:rsid w:val="00F14320"/>
    <w:rsid w:val="00F15F30"/>
    <w:rsid w:val="00F17289"/>
    <w:rsid w:val="00F17B4B"/>
    <w:rsid w:val="00F20921"/>
    <w:rsid w:val="00F21894"/>
    <w:rsid w:val="00F2333F"/>
    <w:rsid w:val="00F2422B"/>
    <w:rsid w:val="00F24E29"/>
    <w:rsid w:val="00F267C8"/>
    <w:rsid w:val="00F26A91"/>
    <w:rsid w:val="00F32B92"/>
    <w:rsid w:val="00F33C6E"/>
    <w:rsid w:val="00F3581A"/>
    <w:rsid w:val="00F36754"/>
    <w:rsid w:val="00F3762C"/>
    <w:rsid w:val="00F42C2C"/>
    <w:rsid w:val="00F43053"/>
    <w:rsid w:val="00F434E0"/>
    <w:rsid w:val="00F43F61"/>
    <w:rsid w:val="00F44B2E"/>
    <w:rsid w:val="00F462EE"/>
    <w:rsid w:val="00F47506"/>
    <w:rsid w:val="00F47AC7"/>
    <w:rsid w:val="00F515D2"/>
    <w:rsid w:val="00F517A3"/>
    <w:rsid w:val="00F535C3"/>
    <w:rsid w:val="00F53F9E"/>
    <w:rsid w:val="00F54088"/>
    <w:rsid w:val="00F55D64"/>
    <w:rsid w:val="00F563EC"/>
    <w:rsid w:val="00F56B64"/>
    <w:rsid w:val="00F56C49"/>
    <w:rsid w:val="00F56FE7"/>
    <w:rsid w:val="00F61799"/>
    <w:rsid w:val="00F621BA"/>
    <w:rsid w:val="00F63280"/>
    <w:rsid w:val="00F639FC"/>
    <w:rsid w:val="00F63CE2"/>
    <w:rsid w:val="00F64F57"/>
    <w:rsid w:val="00F65CBD"/>
    <w:rsid w:val="00F66083"/>
    <w:rsid w:val="00F67341"/>
    <w:rsid w:val="00F6789E"/>
    <w:rsid w:val="00F702FB"/>
    <w:rsid w:val="00F7155D"/>
    <w:rsid w:val="00F73C39"/>
    <w:rsid w:val="00F73C77"/>
    <w:rsid w:val="00F7556B"/>
    <w:rsid w:val="00F75CCB"/>
    <w:rsid w:val="00F7672E"/>
    <w:rsid w:val="00F7701E"/>
    <w:rsid w:val="00F773F7"/>
    <w:rsid w:val="00F8075C"/>
    <w:rsid w:val="00F80B4A"/>
    <w:rsid w:val="00F80D3F"/>
    <w:rsid w:val="00F812E0"/>
    <w:rsid w:val="00F819D6"/>
    <w:rsid w:val="00F83901"/>
    <w:rsid w:val="00F83AE5"/>
    <w:rsid w:val="00F8424D"/>
    <w:rsid w:val="00F86F43"/>
    <w:rsid w:val="00F90B4C"/>
    <w:rsid w:val="00F90C89"/>
    <w:rsid w:val="00F93C2D"/>
    <w:rsid w:val="00F93ECF"/>
    <w:rsid w:val="00F940ED"/>
    <w:rsid w:val="00FA00F4"/>
    <w:rsid w:val="00FA0F58"/>
    <w:rsid w:val="00FA100E"/>
    <w:rsid w:val="00FA1576"/>
    <w:rsid w:val="00FA190D"/>
    <w:rsid w:val="00FA1AAE"/>
    <w:rsid w:val="00FA1E5F"/>
    <w:rsid w:val="00FA24CE"/>
    <w:rsid w:val="00FA264D"/>
    <w:rsid w:val="00FA2A84"/>
    <w:rsid w:val="00FA46D3"/>
    <w:rsid w:val="00FA6806"/>
    <w:rsid w:val="00FA6987"/>
    <w:rsid w:val="00FB061A"/>
    <w:rsid w:val="00FB1AC9"/>
    <w:rsid w:val="00FB32D7"/>
    <w:rsid w:val="00FB6169"/>
    <w:rsid w:val="00FB7DFA"/>
    <w:rsid w:val="00FC0091"/>
    <w:rsid w:val="00FC1314"/>
    <w:rsid w:val="00FC1C49"/>
    <w:rsid w:val="00FC39D1"/>
    <w:rsid w:val="00FC6128"/>
    <w:rsid w:val="00FC6231"/>
    <w:rsid w:val="00FC64B3"/>
    <w:rsid w:val="00FC6EDA"/>
    <w:rsid w:val="00FC74A5"/>
    <w:rsid w:val="00FD0119"/>
    <w:rsid w:val="00FD0C42"/>
    <w:rsid w:val="00FD41D2"/>
    <w:rsid w:val="00FD4CDD"/>
    <w:rsid w:val="00FD68D9"/>
    <w:rsid w:val="00FD693A"/>
    <w:rsid w:val="00FD6E56"/>
    <w:rsid w:val="00FD70D0"/>
    <w:rsid w:val="00FD7CAF"/>
    <w:rsid w:val="00FD7F7C"/>
    <w:rsid w:val="00FE06E3"/>
    <w:rsid w:val="00FE1E81"/>
    <w:rsid w:val="00FE2E2E"/>
    <w:rsid w:val="00FE32A0"/>
    <w:rsid w:val="00FE331E"/>
    <w:rsid w:val="00FE7E89"/>
    <w:rsid w:val="00FF197E"/>
    <w:rsid w:val="00FF19BA"/>
    <w:rsid w:val="00FF1E86"/>
    <w:rsid w:val="00FF41D4"/>
    <w:rsid w:val="00FF4639"/>
    <w:rsid w:val="00FF4847"/>
    <w:rsid w:val="00FF5F07"/>
    <w:rsid w:val="00FF659E"/>
    <w:rsid w:val="00FF74C9"/>
    <w:rsid w:val="00FF794C"/>
    <w:rsid w:val="0154A6DA"/>
    <w:rsid w:val="0220F852"/>
    <w:rsid w:val="022B3514"/>
    <w:rsid w:val="03CAAD9C"/>
    <w:rsid w:val="03E3261B"/>
    <w:rsid w:val="03FE2A17"/>
    <w:rsid w:val="04F4F092"/>
    <w:rsid w:val="052E69AA"/>
    <w:rsid w:val="05B419EC"/>
    <w:rsid w:val="064367CA"/>
    <w:rsid w:val="06A79365"/>
    <w:rsid w:val="06FC56FB"/>
    <w:rsid w:val="07252AB4"/>
    <w:rsid w:val="074B9855"/>
    <w:rsid w:val="085E4426"/>
    <w:rsid w:val="0884C3F3"/>
    <w:rsid w:val="08A5D1CE"/>
    <w:rsid w:val="0949E1B3"/>
    <w:rsid w:val="09771E57"/>
    <w:rsid w:val="09FA1487"/>
    <w:rsid w:val="0A33F7BD"/>
    <w:rsid w:val="0A427594"/>
    <w:rsid w:val="0B1FCD2A"/>
    <w:rsid w:val="0B88358A"/>
    <w:rsid w:val="0CCB609C"/>
    <w:rsid w:val="0CF19396"/>
    <w:rsid w:val="0D207546"/>
    <w:rsid w:val="0D419C76"/>
    <w:rsid w:val="0D9835C1"/>
    <w:rsid w:val="0DABE698"/>
    <w:rsid w:val="0DB9CE70"/>
    <w:rsid w:val="0DBEDE00"/>
    <w:rsid w:val="0DF0268F"/>
    <w:rsid w:val="0EB82C6F"/>
    <w:rsid w:val="0F793964"/>
    <w:rsid w:val="0FA3C61F"/>
    <w:rsid w:val="0FA69460"/>
    <w:rsid w:val="0FC10889"/>
    <w:rsid w:val="101F617D"/>
    <w:rsid w:val="10401427"/>
    <w:rsid w:val="1068FB51"/>
    <w:rsid w:val="10998921"/>
    <w:rsid w:val="10DB2D6D"/>
    <w:rsid w:val="116A2F37"/>
    <w:rsid w:val="125CC9FD"/>
    <w:rsid w:val="1297B1C9"/>
    <w:rsid w:val="1319A438"/>
    <w:rsid w:val="137A9A03"/>
    <w:rsid w:val="14005BFB"/>
    <w:rsid w:val="14680720"/>
    <w:rsid w:val="15468A84"/>
    <w:rsid w:val="15A70C7D"/>
    <w:rsid w:val="15ADC38F"/>
    <w:rsid w:val="15F52238"/>
    <w:rsid w:val="160D2AC4"/>
    <w:rsid w:val="16816B97"/>
    <w:rsid w:val="1797E885"/>
    <w:rsid w:val="17B3453F"/>
    <w:rsid w:val="17DB9BC5"/>
    <w:rsid w:val="182B2E1B"/>
    <w:rsid w:val="18B5AC01"/>
    <w:rsid w:val="18DCE410"/>
    <w:rsid w:val="1909C9EE"/>
    <w:rsid w:val="1B24B61D"/>
    <w:rsid w:val="1B2E7E1B"/>
    <w:rsid w:val="1B45216C"/>
    <w:rsid w:val="1BAC08B2"/>
    <w:rsid w:val="1C02E077"/>
    <w:rsid w:val="1CC0867E"/>
    <w:rsid w:val="1CD0BA9E"/>
    <w:rsid w:val="1CD4B6AD"/>
    <w:rsid w:val="1CFD8DD6"/>
    <w:rsid w:val="1D47D913"/>
    <w:rsid w:val="1D552E06"/>
    <w:rsid w:val="1D81BC49"/>
    <w:rsid w:val="1DB44971"/>
    <w:rsid w:val="1E5C56DF"/>
    <w:rsid w:val="1E757F3C"/>
    <w:rsid w:val="1EE3A974"/>
    <w:rsid w:val="1F1497B1"/>
    <w:rsid w:val="1F29F6C5"/>
    <w:rsid w:val="1FA0DC83"/>
    <w:rsid w:val="1FA72E72"/>
    <w:rsid w:val="20009738"/>
    <w:rsid w:val="2079CE4E"/>
    <w:rsid w:val="20FA31C8"/>
    <w:rsid w:val="211E2C51"/>
    <w:rsid w:val="21B180B4"/>
    <w:rsid w:val="23359B35"/>
    <w:rsid w:val="23BF081D"/>
    <w:rsid w:val="23FE1E0E"/>
    <w:rsid w:val="24208F3F"/>
    <w:rsid w:val="249194CB"/>
    <w:rsid w:val="24A69E72"/>
    <w:rsid w:val="250C5B07"/>
    <w:rsid w:val="251B33AA"/>
    <w:rsid w:val="253E6514"/>
    <w:rsid w:val="255AD87E"/>
    <w:rsid w:val="2638DAFC"/>
    <w:rsid w:val="26627096"/>
    <w:rsid w:val="2664D90E"/>
    <w:rsid w:val="266768C4"/>
    <w:rsid w:val="276B3BEA"/>
    <w:rsid w:val="27906FD3"/>
    <w:rsid w:val="2791E78D"/>
    <w:rsid w:val="287745C2"/>
    <w:rsid w:val="29687B65"/>
    <w:rsid w:val="29D9B95B"/>
    <w:rsid w:val="2A6517C8"/>
    <w:rsid w:val="2AB313DF"/>
    <w:rsid w:val="2AC36A3F"/>
    <w:rsid w:val="2B0C4C1F"/>
    <w:rsid w:val="2B30E9D3"/>
    <w:rsid w:val="2C17C3B9"/>
    <w:rsid w:val="2C404924"/>
    <w:rsid w:val="2CF74A50"/>
    <w:rsid w:val="2DF875C0"/>
    <w:rsid w:val="2DFE87A9"/>
    <w:rsid w:val="2E43C920"/>
    <w:rsid w:val="2E76DB5F"/>
    <w:rsid w:val="2F8D617C"/>
    <w:rsid w:val="30300377"/>
    <w:rsid w:val="305421C7"/>
    <w:rsid w:val="30625E8D"/>
    <w:rsid w:val="30677338"/>
    <w:rsid w:val="311688B8"/>
    <w:rsid w:val="31938A7C"/>
    <w:rsid w:val="31B2326A"/>
    <w:rsid w:val="31B997A5"/>
    <w:rsid w:val="32945E5C"/>
    <w:rsid w:val="3315C0CB"/>
    <w:rsid w:val="334EB051"/>
    <w:rsid w:val="338C717F"/>
    <w:rsid w:val="3406C788"/>
    <w:rsid w:val="34A2CCA5"/>
    <w:rsid w:val="34E1BC2D"/>
    <w:rsid w:val="355FAA25"/>
    <w:rsid w:val="35629331"/>
    <w:rsid w:val="357E4DEF"/>
    <w:rsid w:val="36B48480"/>
    <w:rsid w:val="36E73CE8"/>
    <w:rsid w:val="374328DA"/>
    <w:rsid w:val="379054A9"/>
    <w:rsid w:val="3814FA26"/>
    <w:rsid w:val="38361121"/>
    <w:rsid w:val="389CFAF0"/>
    <w:rsid w:val="38ECBBA6"/>
    <w:rsid w:val="391D7D2E"/>
    <w:rsid w:val="39CFC890"/>
    <w:rsid w:val="39F2DA8D"/>
    <w:rsid w:val="3C272365"/>
    <w:rsid w:val="3CA4D733"/>
    <w:rsid w:val="3CBCAF99"/>
    <w:rsid w:val="3D20C0F0"/>
    <w:rsid w:val="3EF0C46F"/>
    <w:rsid w:val="3FDC77F5"/>
    <w:rsid w:val="4029474B"/>
    <w:rsid w:val="402AF98C"/>
    <w:rsid w:val="40D0E2C3"/>
    <w:rsid w:val="411BF5A6"/>
    <w:rsid w:val="4129B27C"/>
    <w:rsid w:val="413594CF"/>
    <w:rsid w:val="41A81493"/>
    <w:rsid w:val="430CAA4F"/>
    <w:rsid w:val="432A19E6"/>
    <w:rsid w:val="4374DDE4"/>
    <w:rsid w:val="443E97B2"/>
    <w:rsid w:val="4440E6EE"/>
    <w:rsid w:val="4449C43C"/>
    <w:rsid w:val="44F590FB"/>
    <w:rsid w:val="4543EF66"/>
    <w:rsid w:val="45E2C611"/>
    <w:rsid w:val="46B05923"/>
    <w:rsid w:val="471387F9"/>
    <w:rsid w:val="476E4AEE"/>
    <w:rsid w:val="477887B0"/>
    <w:rsid w:val="478B090D"/>
    <w:rsid w:val="478D6847"/>
    <w:rsid w:val="47FD8B09"/>
    <w:rsid w:val="48D67866"/>
    <w:rsid w:val="48FA983C"/>
    <w:rsid w:val="49055492"/>
    <w:rsid w:val="49D02991"/>
    <w:rsid w:val="4A0CCA1D"/>
    <w:rsid w:val="4B181A8E"/>
    <w:rsid w:val="4B1C036E"/>
    <w:rsid w:val="4B971EED"/>
    <w:rsid w:val="4B9C4CB0"/>
    <w:rsid w:val="4BF11C47"/>
    <w:rsid w:val="4D51EB3C"/>
    <w:rsid w:val="4DB7C547"/>
    <w:rsid w:val="4DE3D568"/>
    <w:rsid w:val="4E015742"/>
    <w:rsid w:val="4F5395A8"/>
    <w:rsid w:val="4F608F80"/>
    <w:rsid w:val="4FD6BEA2"/>
    <w:rsid w:val="500E8CC0"/>
    <w:rsid w:val="50247AC4"/>
    <w:rsid w:val="502642B8"/>
    <w:rsid w:val="503A388F"/>
    <w:rsid w:val="5056AF58"/>
    <w:rsid w:val="51152D34"/>
    <w:rsid w:val="518B44F2"/>
    <w:rsid w:val="51A9862C"/>
    <w:rsid w:val="520AD0F7"/>
    <w:rsid w:val="529F28F1"/>
    <w:rsid w:val="52BD3BA3"/>
    <w:rsid w:val="53322A07"/>
    <w:rsid w:val="5359EAFB"/>
    <w:rsid w:val="53850710"/>
    <w:rsid w:val="540D046B"/>
    <w:rsid w:val="549B40F9"/>
    <w:rsid w:val="54ACC071"/>
    <w:rsid w:val="54D5B4D1"/>
    <w:rsid w:val="54E9D210"/>
    <w:rsid w:val="55B4F600"/>
    <w:rsid w:val="55C1FE15"/>
    <w:rsid w:val="55C80ADD"/>
    <w:rsid w:val="55E69720"/>
    <w:rsid w:val="55EDFC27"/>
    <w:rsid w:val="56686E4A"/>
    <w:rsid w:val="5669CAC9"/>
    <w:rsid w:val="56B54D7D"/>
    <w:rsid w:val="56E0C200"/>
    <w:rsid w:val="5778F658"/>
    <w:rsid w:val="57B0A238"/>
    <w:rsid w:val="580F3087"/>
    <w:rsid w:val="58D8765B"/>
    <w:rsid w:val="58E5C566"/>
    <w:rsid w:val="59179DA2"/>
    <w:rsid w:val="59360B74"/>
    <w:rsid w:val="5A21953E"/>
    <w:rsid w:val="5A88994D"/>
    <w:rsid w:val="5AB21313"/>
    <w:rsid w:val="5AC3FD00"/>
    <w:rsid w:val="5AEE0921"/>
    <w:rsid w:val="5BC96C3D"/>
    <w:rsid w:val="5BDA85A2"/>
    <w:rsid w:val="5D244D7A"/>
    <w:rsid w:val="5D344851"/>
    <w:rsid w:val="5EA883A7"/>
    <w:rsid w:val="5ED63858"/>
    <w:rsid w:val="5F8AE669"/>
    <w:rsid w:val="5F976E23"/>
    <w:rsid w:val="60A2378C"/>
    <w:rsid w:val="60BCC8B4"/>
    <w:rsid w:val="60C34662"/>
    <w:rsid w:val="60FB0A9B"/>
    <w:rsid w:val="61333E84"/>
    <w:rsid w:val="6146E3BD"/>
    <w:rsid w:val="61505622"/>
    <w:rsid w:val="61E02469"/>
    <w:rsid w:val="61E32236"/>
    <w:rsid w:val="6298EE12"/>
    <w:rsid w:val="635175D6"/>
    <w:rsid w:val="6390811E"/>
    <w:rsid w:val="63BCCCC0"/>
    <w:rsid w:val="6462026D"/>
    <w:rsid w:val="64A7E4B7"/>
    <w:rsid w:val="64FD2861"/>
    <w:rsid w:val="65301471"/>
    <w:rsid w:val="65DA2164"/>
    <w:rsid w:val="65DF0C54"/>
    <w:rsid w:val="6660CED8"/>
    <w:rsid w:val="66FED350"/>
    <w:rsid w:val="67914531"/>
    <w:rsid w:val="67FBC3DD"/>
    <w:rsid w:val="68110739"/>
    <w:rsid w:val="6837B0D8"/>
    <w:rsid w:val="687B5254"/>
    <w:rsid w:val="690C5AB9"/>
    <w:rsid w:val="6916A2B6"/>
    <w:rsid w:val="6923E926"/>
    <w:rsid w:val="6A0211DE"/>
    <w:rsid w:val="6A32B725"/>
    <w:rsid w:val="6A71269C"/>
    <w:rsid w:val="6A945F03"/>
    <w:rsid w:val="6AA3F441"/>
    <w:rsid w:val="6ABB1E5F"/>
    <w:rsid w:val="6ADEE627"/>
    <w:rsid w:val="6AF9FEA7"/>
    <w:rsid w:val="6B86422B"/>
    <w:rsid w:val="6D03EC46"/>
    <w:rsid w:val="6D6DFF6D"/>
    <w:rsid w:val="6D823A10"/>
    <w:rsid w:val="6F9AAC44"/>
    <w:rsid w:val="6FD2A238"/>
    <w:rsid w:val="700E279A"/>
    <w:rsid w:val="704E5344"/>
    <w:rsid w:val="7139438D"/>
    <w:rsid w:val="718D9BC0"/>
    <w:rsid w:val="71F5222E"/>
    <w:rsid w:val="720CBF52"/>
    <w:rsid w:val="729A14A2"/>
    <w:rsid w:val="72CEABC8"/>
    <w:rsid w:val="7345C85C"/>
    <w:rsid w:val="73A6A4E8"/>
    <w:rsid w:val="73D56E9D"/>
    <w:rsid w:val="74557AED"/>
    <w:rsid w:val="74FD4347"/>
    <w:rsid w:val="75056E6E"/>
    <w:rsid w:val="75248718"/>
    <w:rsid w:val="75CC1B05"/>
    <w:rsid w:val="7608838B"/>
    <w:rsid w:val="76446A5D"/>
    <w:rsid w:val="769FF843"/>
    <w:rsid w:val="76BD8AD1"/>
    <w:rsid w:val="776EBAF7"/>
    <w:rsid w:val="788452CD"/>
    <w:rsid w:val="78FD68C0"/>
    <w:rsid w:val="792E7463"/>
    <w:rsid w:val="79DD0D1C"/>
    <w:rsid w:val="79E09B12"/>
    <w:rsid w:val="7A0CE3B1"/>
    <w:rsid w:val="7AB18726"/>
    <w:rsid w:val="7B3DDC26"/>
    <w:rsid w:val="7B968EEA"/>
    <w:rsid w:val="7BB9A453"/>
    <w:rsid w:val="7C786D0F"/>
    <w:rsid w:val="7CBEA21D"/>
    <w:rsid w:val="7E2B766D"/>
    <w:rsid w:val="7E43F903"/>
    <w:rsid w:val="7EF49434"/>
    <w:rsid w:val="7F06360B"/>
    <w:rsid w:val="7F100B01"/>
    <w:rsid w:val="7F3964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A5192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
    <w:name w:val="Normal"/>
    <w:qFormat/>
    <w:rsid w:val="007F2067"/>
    <w:pPr>
      <w:suppressAutoHyphens/>
      <w:spacing w:line="276" w:lineRule="auto"/>
      <w:jc w:val="both"/>
    </w:pPr>
    <w:rPr>
      <w:rFonts w:ascii="Arial" w:hAnsi="Arial" w:cs="Arial"/>
      <w:kern w:val="2"/>
      <w:lang w:eastAsia="zh-CN"/>
    </w:rPr>
  </w:style>
  <w:style w:type="paragraph" w:styleId="Heading1">
    <w:name w:val="heading 1"/>
    <w:basedOn w:val="Normal"/>
    <w:next w:val="Normal"/>
    <w:link w:val="Heading1Char"/>
    <w:uiPriority w:val="9"/>
    <w:qFormat/>
    <w:pPr>
      <w:keepNext/>
      <w:numPr>
        <w:numId w:val="3"/>
      </w:numPr>
      <w:spacing w:before="120" w:after="120"/>
      <w:outlineLvl w:val="0"/>
    </w:pPr>
    <w:rPr>
      <w:rFonts w:cs="Times New Roman"/>
      <w:b/>
      <w:bCs/>
      <w:color w:val="548DD4"/>
      <w:sz w:val="24"/>
      <w:szCs w:val="32"/>
    </w:rPr>
  </w:style>
  <w:style w:type="paragraph" w:styleId="Heading2">
    <w:name w:val="heading 2"/>
    <w:basedOn w:val="Normal"/>
    <w:next w:val="Normal"/>
    <w:link w:val="Heading2Char"/>
    <w:uiPriority w:val="9"/>
    <w:qFormat/>
    <w:pPr>
      <w:keepNext/>
      <w:keepLines/>
      <w:numPr>
        <w:ilvl w:val="1"/>
        <w:numId w:val="3"/>
      </w:numPr>
      <w:spacing w:before="200"/>
      <w:outlineLvl w:val="1"/>
    </w:pPr>
    <w:rPr>
      <w:rFonts w:eastAsia="MS Gothic" w:cs="Times New Roman"/>
      <w:bCs/>
      <w:color w:val="4F81BD"/>
      <w:sz w:val="24"/>
      <w:szCs w:val="24"/>
    </w:rPr>
  </w:style>
  <w:style w:type="paragraph" w:styleId="Heading3">
    <w:name w:val="heading 3"/>
    <w:basedOn w:val="Normal"/>
    <w:next w:val="Normal"/>
    <w:link w:val="Heading3Char"/>
    <w:uiPriority w:val="9"/>
    <w:qFormat/>
    <w:pPr>
      <w:keepNext/>
      <w:keepLines/>
      <w:numPr>
        <w:ilvl w:val="2"/>
        <w:numId w:val="3"/>
      </w:numPr>
      <w:spacing w:before="200"/>
      <w:outlineLvl w:val="2"/>
    </w:pPr>
    <w:rPr>
      <w:rFonts w:eastAsia="MS Gothic" w:cs="Times New Roman"/>
      <w:bCs/>
      <w:color w:val="4F81BD"/>
    </w:rPr>
  </w:style>
  <w:style w:type="paragraph" w:styleId="Heading4">
    <w:name w:val="heading 4"/>
    <w:basedOn w:val="Normal"/>
    <w:next w:val="Normal"/>
    <w:link w:val="Heading4Char"/>
    <w:uiPriority w:val="9"/>
    <w:qFormat/>
    <w:pPr>
      <w:keepNext/>
      <w:keepLines/>
      <w:numPr>
        <w:ilvl w:val="3"/>
        <w:numId w:val="3"/>
      </w:numPr>
      <w:spacing w:before="40"/>
      <w:outlineLvl w:val="3"/>
    </w:pPr>
    <w:rPr>
      <w:rFonts w:eastAsia="MS Gothic"/>
      <w:b/>
      <w:i/>
      <w:iCs/>
      <w:color w:val="365F91"/>
    </w:rPr>
  </w:style>
  <w:style w:type="paragraph" w:styleId="Heading5">
    <w:name w:val="heading 5"/>
    <w:basedOn w:val="Normal"/>
    <w:next w:val="Normal"/>
    <w:link w:val="Heading5Char"/>
    <w:uiPriority w:val="9"/>
    <w:qFormat/>
    <w:pPr>
      <w:keepNext/>
      <w:numPr>
        <w:ilvl w:val="4"/>
        <w:numId w:val="3"/>
      </w:numPr>
      <w:suppressAutoHyphens w:val="0"/>
      <w:spacing w:line="80" w:lineRule="atLeast"/>
      <w:jc w:val="center"/>
      <w:outlineLvl w:val="4"/>
    </w:pPr>
    <w:rPr>
      <w:rFonts w:ascii="Calibri" w:hAnsi="Calibri" w:cs="Times New Roman"/>
      <w:b/>
      <w:bCs/>
      <w:i/>
      <w:iCs/>
      <w:kern w:val="0"/>
      <w:sz w:val="26"/>
      <w:szCs w:val="26"/>
    </w:rPr>
  </w:style>
  <w:style w:type="paragraph" w:styleId="Heading6">
    <w:name w:val="heading 6"/>
    <w:basedOn w:val="Normal"/>
    <w:next w:val="Normal"/>
    <w:link w:val="Heading6Char"/>
    <w:uiPriority w:val="9"/>
    <w:qFormat/>
    <w:pPr>
      <w:keepNext/>
      <w:numPr>
        <w:ilvl w:val="5"/>
        <w:numId w:val="3"/>
      </w:numPr>
      <w:suppressAutoHyphens w:val="0"/>
      <w:spacing w:line="240" w:lineRule="auto"/>
      <w:outlineLvl w:val="5"/>
    </w:pPr>
    <w:rPr>
      <w:rFonts w:ascii="Times New Roman" w:hAnsi="Times New Roman" w:cs="Times New Roman"/>
      <w:b/>
      <w:kern w:val="0"/>
    </w:rPr>
  </w:style>
  <w:style w:type="paragraph" w:styleId="Heading7">
    <w:name w:val="heading 7"/>
    <w:basedOn w:val="Normal"/>
    <w:next w:val="Normal"/>
    <w:link w:val="Heading7Char"/>
    <w:uiPriority w:val="9"/>
    <w:qFormat/>
    <w:pPr>
      <w:keepNext/>
      <w:numPr>
        <w:ilvl w:val="6"/>
        <w:numId w:val="3"/>
      </w:numPr>
      <w:pBdr>
        <w:top w:val="single" w:sz="4" w:space="1" w:color="000000"/>
        <w:left w:val="single" w:sz="4" w:space="2" w:color="000000"/>
        <w:bottom w:val="single" w:sz="4" w:space="1" w:color="000000"/>
        <w:right w:val="single" w:sz="4" w:space="4" w:color="000000"/>
      </w:pBdr>
      <w:suppressAutoHyphens w:val="0"/>
      <w:spacing w:line="240" w:lineRule="auto"/>
      <w:outlineLvl w:val="6"/>
    </w:pPr>
    <w:rPr>
      <w:rFonts w:ascii="Times New Roman" w:hAnsi="Times New Roman" w:cs="Times New Roman"/>
      <w:kern w:val="0"/>
    </w:rPr>
  </w:style>
  <w:style w:type="paragraph" w:styleId="Heading8">
    <w:name w:val="heading 8"/>
    <w:basedOn w:val="Normal"/>
    <w:next w:val="Normal"/>
    <w:link w:val="Heading8Char"/>
    <w:uiPriority w:val="9"/>
    <w:qFormat/>
    <w:pPr>
      <w:keepNext/>
      <w:numPr>
        <w:ilvl w:val="7"/>
        <w:numId w:val="3"/>
      </w:numPr>
      <w:suppressAutoHyphens w:val="0"/>
      <w:spacing w:line="240" w:lineRule="auto"/>
      <w:jc w:val="left"/>
      <w:outlineLvl w:val="7"/>
    </w:pPr>
    <w:rPr>
      <w:rFonts w:ascii="Times New Roman" w:hAnsi="Times New Roman" w:cs="Times New Roman"/>
      <w:b/>
      <w:kern w:val="0"/>
    </w:rPr>
  </w:style>
  <w:style w:type="paragraph" w:styleId="Heading9">
    <w:name w:val="heading 9"/>
    <w:basedOn w:val="Normal"/>
    <w:next w:val="Normal"/>
    <w:link w:val="Heading9Char"/>
    <w:uiPriority w:val="9"/>
    <w:qFormat/>
    <w:pPr>
      <w:keepNext/>
      <w:keepLines/>
      <w:numPr>
        <w:ilvl w:val="8"/>
        <w:numId w:val="3"/>
      </w:numPr>
      <w:spacing w:before="200"/>
      <w:outlineLvl w:val="8"/>
    </w:pPr>
    <w:rPr>
      <w:rFonts w:ascii="Cambria" w:eastAsia="MS Gothic"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hAnsi="Arial" w:cs="Times New Roman"/>
      <w:b/>
      <w:color w:val="548DD4"/>
      <w:kern w:val="2"/>
      <w:sz w:val="32"/>
    </w:rPr>
  </w:style>
  <w:style w:type="character" w:customStyle="1" w:styleId="Heading2Char">
    <w:name w:val="Heading 2 Char"/>
    <w:basedOn w:val="DefaultParagraphFont"/>
    <w:link w:val="Heading2"/>
    <w:uiPriority w:val="9"/>
    <w:rPr>
      <w:rFonts w:ascii="Arial" w:eastAsia="MS Gothic" w:hAnsi="Arial" w:cs="Times New Roman"/>
      <w:color w:val="4F81BD"/>
      <w:kern w:val="2"/>
      <w:sz w:val="24"/>
    </w:rPr>
  </w:style>
  <w:style w:type="character" w:customStyle="1" w:styleId="Heading3Char">
    <w:name w:val="Heading 3 Char"/>
    <w:basedOn w:val="DefaultParagraphFont"/>
    <w:link w:val="Heading3"/>
    <w:uiPriority w:val="9"/>
    <w:rPr>
      <w:rFonts w:ascii="Arial" w:eastAsia="MS Gothic" w:hAnsi="Arial" w:cs="Times New Roman"/>
      <w:color w:val="4F81BD"/>
      <w:kern w:val="2"/>
    </w:rPr>
  </w:style>
  <w:style w:type="character" w:customStyle="1" w:styleId="Heading4Char">
    <w:name w:val="Heading 4 Char"/>
    <w:basedOn w:val="DefaultParagraphFont"/>
    <w:link w:val="Heading4"/>
    <w:uiPriority w:val="9"/>
    <w:rPr>
      <w:rFonts w:ascii="Arial" w:eastAsia="MS Gothic" w:hAnsi="Arial" w:cs="Times New Roman"/>
      <w:b/>
      <w:i/>
      <w:color w:val="365F91"/>
      <w:kern w:val="2"/>
      <w:sz w:val="20"/>
    </w:rPr>
  </w:style>
  <w:style w:type="character" w:customStyle="1" w:styleId="Heading5Char">
    <w:name w:val="Heading 5 Char"/>
    <w:basedOn w:val="DefaultParagraphFont"/>
    <w:link w:val="Heading5"/>
    <w:uiPriority w:val="9"/>
    <w:rPr>
      <w:rFonts w:ascii="Calibri" w:hAnsi="Calibri" w:cs="Times New Roman"/>
      <w:b/>
      <w:i/>
      <w:sz w:val="26"/>
    </w:rPr>
  </w:style>
  <w:style w:type="character" w:customStyle="1" w:styleId="Heading6Char">
    <w:name w:val="Heading 6 Char"/>
    <w:basedOn w:val="DefaultParagraphFont"/>
    <w:link w:val="Heading6"/>
    <w:uiPriority w:val="9"/>
    <w:rPr>
      <w:rFonts w:ascii="Times New Roman" w:hAnsi="Times New Roman" w:cs="Times New Roman"/>
      <w:b/>
      <w:sz w:val="20"/>
    </w:rPr>
  </w:style>
  <w:style w:type="character" w:customStyle="1" w:styleId="Heading7Char">
    <w:name w:val="Heading 7 Char"/>
    <w:basedOn w:val="DefaultParagraphFont"/>
    <w:link w:val="Heading7"/>
    <w:uiPriority w:val="9"/>
    <w:rPr>
      <w:rFonts w:ascii="Times New Roman" w:hAnsi="Times New Roman" w:cs="Times New Roman"/>
      <w:sz w:val="20"/>
    </w:rPr>
  </w:style>
  <w:style w:type="character" w:customStyle="1" w:styleId="Heading8Char">
    <w:name w:val="Heading 8 Char"/>
    <w:basedOn w:val="DefaultParagraphFont"/>
    <w:link w:val="Heading8"/>
    <w:uiPriority w:val="9"/>
    <w:rPr>
      <w:rFonts w:ascii="Times New Roman" w:hAnsi="Times New Roman" w:cs="Times New Roman"/>
      <w:b/>
      <w:sz w:val="20"/>
    </w:rPr>
  </w:style>
  <w:style w:type="character" w:customStyle="1" w:styleId="Heading9Char">
    <w:name w:val="Heading 9 Char"/>
    <w:basedOn w:val="DefaultParagraphFont"/>
    <w:link w:val="Heading9"/>
    <w:uiPriority w:val="9"/>
    <w:rPr>
      <w:rFonts w:ascii="Cambria" w:eastAsia="MS Gothic" w:hAnsi="Cambria" w:cs="Times New Roman"/>
      <w:i/>
      <w:color w:val="404040"/>
      <w:kern w:val="2"/>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w:hAnsi="Times"/>
    </w:rPr>
  </w:style>
  <w:style w:type="character" w:customStyle="1" w:styleId="WW8Num3z0">
    <w:name w:val="WW8Num3z0"/>
    <w:rPr>
      <w:rFonts w:ascii="Arial" w:eastAsia="MS Mincho" w:hAnsi="Arial"/>
      <w:color w:val="000000"/>
      <w:kern w:val="0"/>
      <w:lang w:val="x-none" w:eastAsia="it-IT"/>
    </w:rPr>
  </w:style>
  <w:style w:type="character" w:customStyle="1" w:styleId="WW8Num4z0">
    <w:name w:val="WW8Num4z0"/>
    <w:rPr>
      <w:rFonts w:ascii="Times New Roman" w:hAnsi="Times New Roman"/>
    </w:rPr>
  </w:style>
  <w:style w:type="character" w:customStyle="1" w:styleId="WW8Num5z0">
    <w:name w:val="WW8Num5z0"/>
    <w:rPr>
      <w:rFonts w:ascii="Calibri" w:hAnsi="Calibri"/>
      <w:color w:val="auto"/>
    </w:rPr>
  </w:style>
  <w:style w:type="character" w:customStyle="1" w:styleId="WW8Num6z0">
    <w:name w:val="WW8Num6z0"/>
    <w:rPr>
      <w:rFonts w:ascii="Symbol" w:hAnsi="Symbol"/>
      <w:lang w:val="x-none" w:eastAsia="it-IT"/>
    </w:rPr>
  </w:style>
  <w:style w:type="character" w:customStyle="1" w:styleId="WW8Num7z0">
    <w:name w:val="WW8Num7z0"/>
    <w:rPr>
      <w:rFonts w:ascii="Times New Roman" w:hAnsi="Times New Roman"/>
      <w:color w:val="auto"/>
      <w:lang w:val="x-none" w:eastAsia="it-IT"/>
    </w:rPr>
  </w:style>
  <w:style w:type="character" w:customStyle="1" w:styleId="WW8Num8z0">
    <w:name w:val="WW8Num8z0"/>
    <w:rPr>
      <w:rFonts w:ascii="Calibri" w:hAnsi="Calibri"/>
      <w:color w:val="auto"/>
    </w:rPr>
  </w:style>
  <w:style w:type="character" w:customStyle="1" w:styleId="WW8Num9z0">
    <w:name w:val="WW8Num9z0"/>
    <w:rPr>
      <w:rFonts w:ascii="Symbol" w:hAnsi="Symbol"/>
      <w:color w:val="auto"/>
      <w:kern w:val="0"/>
      <w:sz w:val="22"/>
      <w:lang w:val="x-none" w:eastAsia="it-IT"/>
    </w:rPr>
  </w:style>
  <w:style w:type="character" w:customStyle="1" w:styleId="WW8Num10z0">
    <w:name w:val="WW8Num10z0"/>
    <w:rPr>
      <w:rFonts w:ascii="Arial" w:hAnsi="Arial"/>
      <w:color w:val="auto"/>
      <w:lang w:val="x-none" w:eastAsia="it-IT"/>
    </w:rPr>
  </w:style>
  <w:style w:type="character" w:customStyle="1" w:styleId="WW8Num11z0">
    <w:name w:val="WW8Num11z0"/>
    <w:rPr>
      <w:rFonts w:ascii="Arial" w:hAnsi="Arial"/>
    </w:rPr>
  </w:style>
  <w:style w:type="character" w:customStyle="1" w:styleId="WW8Num12z0">
    <w:name w:val="WW8Num12z0"/>
    <w:rPr>
      <w:rFonts w:ascii="Times New Roman" w:hAnsi="Times New Roman"/>
    </w:rPr>
  </w:style>
  <w:style w:type="character" w:customStyle="1" w:styleId="WW8Num13z0">
    <w:name w:val="WW8Num13z0"/>
    <w:rPr>
      <w:rFonts w:ascii="Times New Roman" w:hAnsi="Times New Roman"/>
      <w:color w:val="auto"/>
      <w:lang w:val="x-none" w:eastAsia="it-IT"/>
    </w:rPr>
  </w:style>
  <w:style w:type="character" w:customStyle="1" w:styleId="WW8Num14z0">
    <w:name w:val="WW8Num14z0"/>
    <w:rPr>
      <w:rFonts w:ascii="Symbol" w:hAnsi="Symbol"/>
      <w:color w:val="auto"/>
      <w:sz w:val="11"/>
      <w:shd w:val="clear" w:color="auto" w:fill="FFFFFF"/>
      <w:lang w:val="it-IT" w:eastAsia="it-IT"/>
    </w:rPr>
  </w:style>
  <w:style w:type="character" w:customStyle="1" w:styleId="WW8Num15z0">
    <w:name w:val="WW8Num15z0"/>
    <w:rPr>
      <w:rFonts w:ascii="Calibri" w:hAnsi="Calibri"/>
      <w:color w:val="000000"/>
      <w:kern w:val="0"/>
      <w:lang w:val="x-none" w:eastAsia="it-IT"/>
    </w:rPr>
  </w:style>
  <w:style w:type="character" w:customStyle="1" w:styleId="WW8Num16z0">
    <w:name w:val="WW8Num16z0"/>
    <w:rPr>
      <w:rFonts w:ascii="Arial" w:hAnsi="Arial"/>
    </w:rPr>
  </w:style>
  <w:style w:type="character" w:customStyle="1" w:styleId="WW8Num17z0">
    <w:name w:val="WW8Num17z0"/>
    <w:rPr>
      <w:rFonts w:ascii="Symbol" w:eastAsia="MS Mincho" w:hAnsi="Symbol"/>
      <w:kern w:val="0"/>
      <w:sz w:val="22"/>
      <w:lang w:val="x-none" w:eastAsia="it-IT"/>
    </w:rPr>
  </w:style>
  <w:style w:type="character" w:customStyle="1" w:styleId="WW8Num17z1">
    <w:name w:val="WW8Num17z1"/>
  </w:style>
  <w:style w:type="character" w:customStyle="1" w:styleId="WW8Num17z2">
    <w:name w:val="WW8Num17z2"/>
  </w:style>
  <w:style w:type="character" w:customStyle="1" w:styleId="WW8Num18z0">
    <w:name w:val="WW8Num18z0"/>
    <w:rPr>
      <w:lang w:val="x-none" w:eastAsia="it-IT"/>
    </w:rPr>
  </w:style>
  <w:style w:type="character" w:customStyle="1" w:styleId="WW8Num19z0">
    <w:name w:val="WW8Num19z0"/>
    <w:rPr>
      <w:rFonts w:ascii="Arial" w:hAnsi="Arial"/>
      <w:lang w:val="x-none" w:eastAsia="it-IT"/>
    </w:rPr>
  </w:style>
  <w:style w:type="character" w:customStyle="1" w:styleId="WW8Num20z0">
    <w:name w:val="WW8Num20z0"/>
    <w:rPr>
      <w:rFonts w:ascii="Times New Roman" w:hAnsi="Times New Roman"/>
      <w:kern w:val="0"/>
      <w:lang w:val="x-none" w:eastAsia="it-IT"/>
    </w:rPr>
  </w:style>
  <w:style w:type="character" w:customStyle="1" w:styleId="WW8Num21z0">
    <w:name w:val="WW8Num21z0"/>
    <w:rPr>
      <w:rFonts w:ascii="Calibri" w:hAnsi="Calibri"/>
      <w:color w:val="auto"/>
      <w:kern w:val="0"/>
      <w:lang w:val="x-none" w:eastAsia="en-US"/>
    </w:rPr>
  </w:style>
  <w:style w:type="character" w:customStyle="1" w:styleId="WW8Num22z0">
    <w:name w:val="WW8Num22z0"/>
    <w:rPr>
      <w:rFonts w:ascii="Symbol" w:eastAsia="MS Mincho" w:hAnsi="Symbol"/>
      <w:kern w:val="0"/>
      <w:sz w:val="22"/>
      <w:lang w:val="x-none" w:eastAsia="it-IT"/>
    </w:rPr>
  </w:style>
  <w:style w:type="character" w:customStyle="1" w:styleId="WW8Num22z1">
    <w:name w:val="WW8Num22z1"/>
  </w:style>
  <w:style w:type="character" w:customStyle="1" w:styleId="WW8Num22z2">
    <w:name w:val="WW8Num22z2"/>
  </w:style>
  <w:style w:type="character" w:customStyle="1" w:styleId="WW8Num23z0">
    <w:name w:val="WW8Num23z0"/>
    <w:rPr>
      <w:b/>
      <w:color w:val="auto"/>
      <w:sz w:val="16"/>
    </w:rPr>
  </w:style>
  <w:style w:type="character" w:customStyle="1" w:styleId="WW8Num24z0">
    <w:name w:val="WW8Num24z0"/>
    <w:rPr>
      <w:kern w:val="0"/>
      <w:lang w:val="x-none" w:eastAsia="it-IT"/>
    </w:rPr>
  </w:style>
  <w:style w:type="character" w:customStyle="1" w:styleId="WW8Num25z0">
    <w:name w:val="WW8Num25z0"/>
    <w:rPr>
      <w:rFonts w:ascii="Arial" w:hAnsi="Arial"/>
    </w:rPr>
  </w:style>
  <w:style w:type="character" w:customStyle="1" w:styleId="WW8Num26z0">
    <w:name w:val="WW8Num26z0"/>
    <w:rPr>
      <w:rFonts w:ascii="Times New Roman" w:hAnsi="Times New Roman"/>
      <w:color w:val="auto"/>
      <w:sz w:val="20"/>
    </w:rPr>
  </w:style>
  <w:style w:type="character" w:customStyle="1" w:styleId="WW8Num26z1">
    <w:name w:val="WW8Num26z1"/>
    <w:rPr>
      <w:rFonts w:ascii="Wingdings" w:hAnsi="Wingdings"/>
      <w:kern w:val="0"/>
      <w:lang w:val="x-none" w:eastAsia="it-IT"/>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7z0">
    <w:name w:val="WW8Num27z0"/>
    <w:rPr>
      <w:rFonts w:ascii="OpenSymbol" w:eastAsia="MS Mincho" w:hAnsi="OpenSymbol"/>
      <w:color w:val="000000"/>
      <w:kern w:val="0"/>
      <w:lang w:val="x-none" w:eastAsia="it-IT"/>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Times New Roman" w:hAnsi="Times New Roman"/>
    </w:rPr>
  </w:style>
  <w:style w:type="character" w:customStyle="1" w:styleId="WW8Num29z0">
    <w:name w:val="WW8Num29z0"/>
    <w:rPr>
      <w:rFonts w:eastAsia="MS Mincho"/>
      <w:i/>
      <w:kern w:val="0"/>
      <w:sz w:val="22"/>
      <w:lang w:val="x-none" w:eastAsia="it-IT"/>
    </w:rPr>
  </w:style>
  <w:style w:type="character" w:customStyle="1" w:styleId="WW8Num30z0">
    <w:name w:val="WW8Num30z0"/>
    <w:rPr>
      <w:rFonts w:ascii="Arial" w:hAnsi="Arial"/>
      <w:sz w:val="20"/>
    </w:rPr>
  </w:style>
  <w:style w:type="character" w:customStyle="1" w:styleId="WW8Num30z1">
    <w:name w:val="WW8Num30z1"/>
  </w:style>
  <w:style w:type="character" w:customStyle="1" w:styleId="WW8Num31z0">
    <w:name w:val="WW8Num31z0"/>
    <w:rPr>
      <w:rFonts w:ascii="Arial" w:hAnsi="Arial"/>
    </w:rPr>
  </w:style>
  <w:style w:type="character" w:customStyle="1" w:styleId="WW8Num32z0">
    <w:name w:val="WW8Num32z0"/>
    <w:rPr>
      <w:i/>
      <w:lang w:val="x-none" w:eastAsia="it-IT"/>
    </w:rPr>
  </w:style>
  <w:style w:type="character" w:customStyle="1" w:styleId="WW8Num33z0">
    <w:name w:val="WW8Num33z0"/>
    <w:rPr>
      <w:rFonts w:eastAsia="Times New Roman"/>
      <w:b/>
      <w:kern w:val="0"/>
      <w:sz w:val="22"/>
      <w:lang w:val="x-none" w:eastAsia="en-US"/>
    </w:rPr>
  </w:style>
  <w:style w:type="character" w:customStyle="1" w:styleId="WW8Num34z0">
    <w:name w:val="WW8Num34z0"/>
    <w:rPr>
      <w:rFonts w:ascii="Arial" w:hAnsi="Arial"/>
      <w:lang w:val="x-none" w:eastAsia="it-IT"/>
    </w:rPr>
  </w:style>
  <w:style w:type="character" w:customStyle="1" w:styleId="WW8Num35z0">
    <w:name w:val="WW8Num35z0"/>
    <w:rPr>
      <w:b/>
    </w:rPr>
  </w:style>
  <w:style w:type="character" w:customStyle="1" w:styleId="WW8Num35z1">
    <w:name w:val="WW8Num35z1"/>
    <w:rPr>
      <w:kern w:val="0"/>
      <w:sz w:val="22"/>
    </w:rPr>
  </w:style>
  <w:style w:type="character" w:customStyle="1" w:styleId="WW8Num36z0">
    <w:name w:val="WW8Num36z0"/>
    <w:rPr>
      <w:rFonts w:ascii="Symbol" w:hAnsi="Symbol"/>
      <w:kern w:val="0"/>
      <w:lang w:val="x-none" w:eastAsia="en-US"/>
    </w:rPr>
  </w:style>
  <w:style w:type="character" w:customStyle="1" w:styleId="WW8Num37z0">
    <w:name w:val="WW8Num37z0"/>
    <w:rPr>
      <w:kern w:val="0"/>
      <w:lang w:val="x-none" w:eastAsia="it-IT"/>
    </w:rPr>
  </w:style>
  <w:style w:type="character" w:customStyle="1" w:styleId="WW8Num38z0">
    <w:name w:val="WW8Num38z0"/>
    <w:rPr>
      <w:rFonts w:ascii="Arial" w:hAnsi="Arial"/>
      <w:sz w:val="20"/>
    </w:rPr>
  </w:style>
  <w:style w:type="character" w:customStyle="1" w:styleId="WW8Num38z1">
    <w:name w:val="WW8Num38z1"/>
  </w:style>
  <w:style w:type="character" w:customStyle="1" w:styleId="WW8Num39z0">
    <w:name w:val="WW8Num39z0"/>
    <w:rPr>
      <w:rFonts w:ascii="OpenSymbol" w:eastAsia="MS Mincho" w:hAnsi="OpenSymbol"/>
      <w:color w:val="000000"/>
      <w:kern w:val="0"/>
      <w:lang w:val="x-none" w:eastAsia="it-IT"/>
    </w:rPr>
  </w:style>
  <w:style w:type="character" w:customStyle="1" w:styleId="WW8Num40z0">
    <w:name w:val="WW8Num40z0"/>
    <w:rPr>
      <w:rFonts w:ascii="Symbol" w:hAnsi="Symbol"/>
      <w:kern w:val="0"/>
    </w:rPr>
  </w:style>
  <w:style w:type="character" w:customStyle="1" w:styleId="WW8Num41z0">
    <w:name w:val="WW8Num41z0"/>
    <w:rPr>
      <w:rFonts w:ascii="Symbol" w:hAnsi="Symbol"/>
      <w:kern w:val="0"/>
      <w:lang w:val="x-none" w:eastAsia="en-U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Symbol" w:hAnsi="Symbol"/>
      <w:lang w:val="x-none" w:eastAsia="it-IT"/>
    </w:rPr>
  </w:style>
  <w:style w:type="character" w:customStyle="1" w:styleId="WW8Num45z0">
    <w:name w:val="WW8Num45z0"/>
  </w:style>
  <w:style w:type="character" w:customStyle="1" w:styleId="WW8Num46z0">
    <w:name w:val="WW8Num46z0"/>
  </w:style>
  <w:style w:type="character" w:customStyle="1" w:styleId="WW8Num47z0">
    <w:name w:val="WW8Num47z0"/>
    <w:rPr>
      <w:rFonts w:ascii="Arial" w:hAnsi="Arial"/>
      <w:color w:val="auto"/>
      <w:lang w:val="x-none" w:eastAsia="it-IT"/>
    </w:rPr>
  </w:style>
  <w:style w:type="character" w:customStyle="1" w:styleId="WW8Num48z0">
    <w:name w:val="WW8Num48z0"/>
  </w:style>
  <w:style w:type="character" w:customStyle="1" w:styleId="WW8Num49z0">
    <w:name w:val="WW8Num49z0"/>
    <w:rPr>
      <w:rFonts w:ascii="Arial" w:eastAsia="MS Mincho" w:hAnsi="Arial"/>
      <w:kern w:val="0"/>
      <w:lang w:val="x-none" w:eastAsia="it-IT"/>
    </w:rPr>
  </w:style>
  <w:style w:type="character" w:customStyle="1" w:styleId="WW8Num50z0">
    <w:name w:val="WW8Num50z0"/>
    <w:rPr>
      <w:b/>
      <w:kern w:val="0"/>
    </w:rPr>
  </w:style>
  <w:style w:type="character" w:customStyle="1" w:styleId="WW8Num50z1">
    <w:name w:val="WW8Num50z1"/>
    <w:rPr>
      <w:kern w:val="0"/>
      <w:sz w:val="22"/>
    </w:rPr>
  </w:style>
  <w:style w:type="character" w:customStyle="1" w:styleId="WW8Num50z2">
    <w:name w:val="WW8Num50z2"/>
    <w:rPr>
      <w:b/>
    </w:rPr>
  </w:style>
  <w:style w:type="character" w:customStyle="1" w:styleId="WW8Num51z0">
    <w:name w:val="WW8Num51z0"/>
    <w:rPr>
      <w:rFonts w:ascii="Calibri" w:hAnsi="Calibri"/>
      <w:color w:val="000000"/>
      <w:position w:val="0"/>
      <w:sz w:val="22"/>
      <w:u w:val="none" w:color="000000"/>
      <w:shd w:val="clear" w:color="auto" w:fill="auto"/>
      <w:vertAlign w:val="baseline"/>
    </w:rPr>
  </w:style>
  <w:style w:type="character" w:customStyle="1" w:styleId="WW8Num52z0">
    <w:name w:val="WW8Num52z0"/>
  </w:style>
  <w:style w:type="character" w:customStyle="1" w:styleId="WW8Num53z0">
    <w:name w:val="WW8Num53z0"/>
    <w:rPr>
      <w:rFonts w:ascii="Wingdings" w:hAnsi="Wingdings"/>
      <w:color w:val="365F91"/>
    </w:rPr>
  </w:style>
  <w:style w:type="character" w:customStyle="1" w:styleId="WW8Num54z0">
    <w:name w:val="WW8Num54z0"/>
    <w:rPr>
      <w:rFonts w:ascii="Times New Roman" w:hAnsi="Times New Roman"/>
      <w:color w:val="auto"/>
      <w:kern w:val="0"/>
      <w:lang w:val="x-none" w:eastAsia="en-US"/>
    </w:rPr>
  </w:style>
  <w:style w:type="character" w:customStyle="1" w:styleId="WW8Num55z0">
    <w:name w:val="WW8Num55z0"/>
    <w:rPr>
      <w:b/>
      <w:color w:val="auto"/>
      <w:kern w:val="0"/>
      <w:lang w:val="x-none" w:eastAsia="it-IT"/>
    </w:rPr>
  </w:style>
  <w:style w:type="character" w:customStyle="1" w:styleId="WW8Num56z0">
    <w:name w:val="WW8Num56z0"/>
    <w:rPr>
      <w:kern w:val="0"/>
      <w:lang w:val="x-none" w:eastAsia="it-IT"/>
    </w:rPr>
  </w:style>
  <w:style w:type="character" w:customStyle="1" w:styleId="WW8Num57z0">
    <w:name w:val="WW8Num57z0"/>
    <w:rPr>
      <w:rFonts w:ascii="Times New Roman" w:hAnsi="Times New Roman"/>
    </w:rPr>
  </w:style>
  <w:style w:type="character" w:customStyle="1" w:styleId="WW8Num58z0">
    <w:name w:val="WW8Num58z0"/>
    <w:rPr>
      <w:rFonts w:ascii="Calibri" w:hAnsi="Calibri"/>
      <w:color w:val="auto"/>
    </w:rPr>
  </w:style>
  <w:style w:type="character" w:customStyle="1" w:styleId="WW8Num59z0">
    <w:name w:val="WW8Num59z0"/>
    <w:rPr>
      <w:rFonts w:eastAsia="Times New Roman"/>
      <w:b/>
      <w:kern w:val="0"/>
      <w:lang w:val="x-none" w:eastAsia="en-US"/>
    </w:rPr>
  </w:style>
  <w:style w:type="character" w:customStyle="1" w:styleId="WW8Num60z0">
    <w:name w:val="WW8Num60z0"/>
    <w:rPr>
      <w:rFonts w:ascii="Arial" w:hAnsi="Arial"/>
      <w:sz w:val="20"/>
    </w:rPr>
  </w:style>
  <w:style w:type="character" w:customStyle="1" w:styleId="WW8Num60z1">
    <w:name w:val="WW8Num60z1"/>
  </w:style>
  <w:style w:type="character" w:customStyle="1" w:styleId="WW8Num61z0">
    <w:name w:val="WW8Num61z0"/>
  </w:style>
  <w:style w:type="character" w:customStyle="1" w:styleId="WW8Num61z1">
    <w:name w:val="WW8Num61z1"/>
  </w:style>
  <w:style w:type="character" w:customStyle="1" w:styleId="WW8Num62z0">
    <w:name w:val="WW8Num62z0"/>
    <w:rPr>
      <w:kern w:val="0"/>
      <w:lang w:val="x-none" w:eastAsia="it-IT"/>
    </w:rPr>
  </w:style>
  <w:style w:type="character" w:customStyle="1" w:styleId="WW8Num62z1">
    <w:name w:val="WW8Num62z1"/>
  </w:style>
  <w:style w:type="character" w:customStyle="1" w:styleId="WW8Num63z0">
    <w:name w:val="WW8Num63z0"/>
  </w:style>
  <w:style w:type="character" w:customStyle="1" w:styleId="WW8Num64z0">
    <w:name w:val="WW8Num64z0"/>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hAnsi="Symbol"/>
      <w:lang w:val="x-none" w:eastAsia="it-IT"/>
    </w:rPr>
  </w:style>
  <w:style w:type="character" w:customStyle="1" w:styleId="WW8Num65z1">
    <w:name w:val="WW8Num65z1"/>
    <w:rPr>
      <w:rFonts w:ascii="Courier New" w:hAnsi="Courier New"/>
    </w:rPr>
  </w:style>
  <w:style w:type="character" w:customStyle="1" w:styleId="WW8Num65z2">
    <w:name w:val="WW8Num65z2"/>
    <w:rPr>
      <w:rFonts w:ascii="Wingdings" w:hAnsi="Wingdings"/>
    </w:rPr>
  </w:style>
  <w:style w:type="character" w:customStyle="1" w:styleId="WW8Num66z0">
    <w:name w:val="WW8Num66z0"/>
    <w:rPr>
      <w:rFonts w:ascii="Symbol" w:eastAsia="MS Mincho" w:hAnsi="Symbol"/>
      <w:kern w:val="0"/>
      <w:sz w:val="22"/>
      <w:lang w:val="x-none" w:eastAsia="it-IT"/>
    </w:rPr>
  </w:style>
  <w:style w:type="character" w:customStyle="1" w:styleId="WW8Num66z1">
    <w:name w:val="WW8Num66z1"/>
    <w:rPr>
      <w:rFonts w:ascii="Courier New" w:hAnsi="Courier New"/>
    </w:rPr>
  </w:style>
  <w:style w:type="character" w:customStyle="1" w:styleId="WW8Num66z2">
    <w:name w:val="WW8Num66z2"/>
    <w:rPr>
      <w:rFonts w:ascii="Wingdings" w:hAnsi="Wingdings"/>
    </w:rPr>
  </w:style>
  <w:style w:type="character" w:customStyle="1" w:styleId="WW8Num67z0">
    <w:name w:val="WW8Num67z0"/>
    <w:rPr>
      <w:rFonts w:ascii="Symbol" w:hAnsi="Symbol"/>
      <w:kern w:val="0"/>
      <w:lang w:val="x-none" w:eastAsia="en-US"/>
    </w:rPr>
  </w:style>
  <w:style w:type="character" w:customStyle="1" w:styleId="WW8Num67z1">
    <w:name w:val="WW8Num67z1"/>
    <w:rPr>
      <w:rFonts w:ascii="Courier New" w:hAnsi="Courier New"/>
    </w:rPr>
  </w:style>
  <w:style w:type="character" w:customStyle="1" w:styleId="WW8Num67z2">
    <w:name w:val="WW8Num67z2"/>
    <w:rPr>
      <w:rFonts w:ascii="Wingdings" w:hAnsi="Wingdings"/>
    </w:rPr>
  </w:style>
  <w:style w:type="character" w:customStyle="1" w:styleId="Carpredefinitoparagrafo7">
    <w:name w:val="Car. predefinito paragrafo7"/>
  </w:style>
  <w:style w:type="character" w:customStyle="1" w:styleId="WW8Num27z4">
    <w:name w:val="WW8Num27z4"/>
    <w:rPr>
      <w:rFonts w:ascii="Courier New" w:hAnsi="Courier New"/>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1z1">
    <w:name w:val="WW8Num31z1"/>
  </w:style>
  <w:style w:type="character" w:customStyle="1" w:styleId="WW8Num36z1">
    <w:name w:val="WW8Num36z1"/>
    <w:rPr>
      <w:kern w:val="0"/>
      <w:sz w:val="22"/>
    </w:rPr>
  </w:style>
  <w:style w:type="character" w:customStyle="1" w:styleId="WW8Num39z1">
    <w:name w:val="WW8Num39z1"/>
  </w:style>
  <w:style w:type="character" w:customStyle="1" w:styleId="WW8Num52z1">
    <w:name w:val="WW8Num52z1"/>
    <w:rPr>
      <w:kern w:val="0"/>
      <w:sz w:val="22"/>
    </w:rPr>
  </w:style>
  <w:style w:type="character" w:customStyle="1" w:styleId="WW8Num52z2">
    <w:name w:val="WW8Num52z2"/>
    <w:rPr>
      <w:b/>
    </w:rPr>
  </w:style>
  <w:style w:type="character" w:customStyle="1" w:styleId="WW8Num63z1">
    <w:name w:val="WW8Num63z1"/>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Carpredefinitoparagrafo6">
    <w:name w:val="Car. predefinito paragrafo6"/>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1">
    <w:name w:val="WW8Num13z1"/>
    <w:rPr>
      <w:rFonts w:ascii="Courier New" w:hAnsi="Courier New"/>
    </w:rPr>
  </w:style>
  <w:style w:type="character" w:customStyle="1" w:styleId="WW8Num13z3">
    <w:name w:val="WW8Num13z3"/>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3">
    <w:name w:val="WW8Num22z3"/>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2">
    <w:name w:val="WW8Num26z2"/>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2">
    <w:name w:val="WW8Num31z2"/>
  </w:style>
  <w:style w:type="character" w:customStyle="1" w:styleId="WW8Num32z1">
    <w:name w:val="WW8Num32z1"/>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rPr>
      <w:rFonts w:ascii="Arial" w:hAnsi="Arial"/>
    </w:rPr>
  </w:style>
  <w:style w:type="character" w:customStyle="1" w:styleId="WW8Num34z2">
    <w:name w:val="WW8Num34z2"/>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3">
    <w:name w:val="WW8Num36z3"/>
    <w:rPr>
      <w:rFonts w:ascii="Symbol" w:hAnsi="Symbol"/>
    </w:rPr>
  </w:style>
  <w:style w:type="character" w:customStyle="1" w:styleId="WW8Num36z4">
    <w:name w:val="WW8Num36z4"/>
    <w:rPr>
      <w:rFonts w:ascii="Courier New" w:hAnsi="Courier New"/>
    </w:rPr>
  </w:style>
  <w:style w:type="character" w:customStyle="1" w:styleId="WW8Num37z1">
    <w:name w:val="WW8Num37z1"/>
    <w:rPr>
      <w:rFonts w:ascii="Courier New" w:hAnsi="Courier New"/>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kern w:val="0"/>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3z1">
    <w:name w:val="WW8Num53z1"/>
    <w:rPr>
      <w:rFonts w:ascii="Courier New" w:hAnsi="Courier New"/>
    </w:rPr>
  </w:style>
  <w:style w:type="character" w:customStyle="1" w:styleId="WW8Num53z2">
    <w:name w:val="WW8Num53z2"/>
    <w:rPr>
      <w:rFonts w:ascii="Wingdings" w:hAnsi="Wingdings"/>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1">
    <w:name w:val="WW8Num55z1"/>
    <w:rPr>
      <w:rFonts w:ascii="Courier New" w:hAnsi="Courier New"/>
    </w:rPr>
  </w:style>
  <w:style w:type="character" w:customStyle="1" w:styleId="WW8Num55z2">
    <w:name w:val="WW8Num55z2"/>
    <w:rPr>
      <w:rFonts w:ascii="Wingdings" w:hAnsi="Wingding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3z2">
    <w:name w:val="WW8Num63z2"/>
    <w:rPr>
      <w:b/>
    </w:rPr>
  </w:style>
  <w:style w:type="character" w:customStyle="1" w:styleId="WW8Num67z3">
    <w:name w:val="WW8Num67z3"/>
    <w:rPr>
      <w:rFonts w:ascii="Symbol" w:hAnsi="Symbol"/>
    </w:rPr>
  </w:style>
  <w:style w:type="character" w:customStyle="1" w:styleId="WW8Num68z0">
    <w:name w:val="WW8Num68z0"/>
    <w:rPr>
      <w:b/>
      <w:color w:val="auto"/>
      <w:kern w:val="0"/>
    </w:rPr>
  </w:style>
  <w:style w:type="character" w:customStyle="1" w:styleId="WW8Num68z1">
    <w:name w:val="WW8Num68z1"/>
    <w:rPr>
      <w:rFonts w:ascii="Arial" w:hAnsi="Arial"/>
    </w:rPr>
  </w:style>
  <w:style w:type="character" w:customStyle="1" w:styleId="WW8Num68z2">
    <w:name w:val="WW8Num68z2"/>
  </w:style>
  <w:style w:type="character" w:customStyle="1" w:styleId="WW8Num69z0">
    <w:name w:val="WW8Num69z0"/>
    <w:rPr>
      <w:kern w:val="0"/>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Times New Roman" w:hAnsi="Times New Roman"/>
    </w:rPr>
  </w:style>
  <w:style w:type="character" w:customStyle="1" w:styleId="WW8Num71z1">
    <w:name w:val="WW8Num71z1"/>
    <w:rPr>
      <w:rFonts w:ascii="Courier New" w:hAnsi="Courier New"/>
    </w:rPr>
  </w:style>
  <w:style w:type="character" w:customStyle="1" w:styleId="WW8Num71z2">
    <w:name w:val="WW8Num71z2"/>
    <w:rPr>
      <w:rFonts w:ascii="Wingdings" w:hAnsi="Wingdings"/>
    </w:rPr>
  </w:style>
  <w:style w:type="character" w:customStyle="1" w:styleId="WW8Num71z3">
    <w:name w:val="WW8Num71z3"/>
    <w:rPr>
      <w:rFonts w:ascii="Symbol" w:hAnsi="Symbol"/>
    </w:rPr>
  </w:style>
  <w:style w:type="character" w:customStyle="1" w:styleId="WW8Num72z0">
    <w:name w:val="WW8Num72z0"/>
    <w:rPr>
      <w:rFonts w:ascii="Calibri" w:hAnsi="Calibri"/>
      <w:color w:val="auto"/>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2z3">
    <w:name w:val="WW8Num72z3"/>
    <w:rPr>
      <w:rFonts w:ascii="Symbol" w:hAnsi="Symbol"/>
    </w:rPr>
  </w:style>
  <w:style w:type="character" w:customStyle="1" w:styleId="WW8Num73z0">
    <w:name w:val="WW8Num73z0"/>
    <w:rPr>
      <w:rFonts w:eastAsia="Times New Roman"/>
      <w:b/>
      <w:kern w:val="0"/>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ascii="Arial" w:hAnsi="Arial"/>
      <w:sz w:val="20"/>
    </w:rPr>
  </w:style>
  <w:style w:type="character" w:customStyle="1" w:styleId="WW8Num74z1">
    <w:name w:val="WW8Num74z1"/>
  </w:style>
  <w:style w:type="character" w:customStyle="1" w:styleId="Carpredefinitoparagrafo2">
    <w:name w:val="Car. predefinito paragrafo2"/>
  </w:style>
  <w:style w:type="character" w:customStyle="1" w:styleId="HeaderChar">
    <w:name w:val="Header Char"/>
    <w:rPr>
      <w:rFonts w:ascii="Arial" w:hAnsi="Arial"/>
      <w:kern w:val="2"/>
      <w:sz w:val="20"/>
    </w:rPr>
  </w:style>
  <w:style w:type="character" w:customStyle="1" w:styleId="IntestazioneCarattere">
    <w:name w:val="Intestazione Carattere"/>
    <w:uiPriority w:val="99"/>
    <w:qFormat/>
  </w:style>
  <w:style w:type="character" w:customStyle="1" w:styleId="PidipaginaCarattere">
    <w:name w:val="Piè di pagina Carattere"/>
    <w:uiPriority w:val="99"/>
  </w:style>
  <w:style w:type="character" w:customStyle="1" w:styleId="TestofumettoCarattere">
    <w:name w:val="Testo fumetto Carattere"/>
    <w:rPr>
      <w:rFonts w:ascii="Tahoma" w:hAnsi="Tahoma"/>
      <w:sz w:val="16"/>
    </w:rPr>
  </w:style>
  <w:style w:type="character" w:customStyle="1" w:styleId="st1">
    <w:name w:val="st1"/>
  </w:style>
  <w:style w:type="character" w:styleId="Hyperlink">
    <w:name w:val="Hyperlink"/>
    <w:basedOn w:val="DefaultParagraphFont"/>
    <w:uiPriority w:val="99"/>
    <w:rPr>
      <w:rFonts w:cs="Times New Roman"/>
      <w:color w:val="0000FF"/>
      <w:u w:val="single"/>
    </w:rPr>
  </w:style>
  <w:style w:type="character" w:customStyle="1" w:styleId="Caratteredellanota">
    <w:name w:val="Carattere della nota"/>
    <w:rPr>
      <w:vertAlign w:val="superscript"/>
    </w:rPr>
  </w:style>
  <w:style w:type="character" w:customStyle="1" w:styleId="Caratterinotaapidipagina">
    <w:name w:val="Caratteri nota a piè di pagina"/>
    <w:qFormat/>
    <w:rPr>
      <w:vertAlign w:val="superscript"/>
    </w:rPr>
  </w:style>
  <w:style w:type="character" w:customStyle="1" w:styleId="CorpotestoCarattere">
    <w:name w:val="Corpo testo Carattere"/>
    <w:rPr>
      <w:rFonts w:ascii="Times New Roman" w:hAnsi="Times New Roman"/>
      <w:sz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
    <w:uiPriority w:val="99"/>
    <w:qFormat/>
    <w:rPr>
      <w:rFonts w:ascii="Times New Roman" w:hAnsi="Times New Roman"/>
      <w:sz w:val="20"/>
    </w:rPr>
  </w:style>
  <w:style w:type="character" w:customStyle="1" w:styleId="Corpodeltesto2Carattere">
    <w:name w:val="Corpo del testo 2 Carattere"/>
    <w:rPr>
      <w:rFonts w:ascii="Times New Roman" w:hAnsi="Times New Roman"/>
      <w:sz w:val="24"/>
    </w:rPr>
  </w:style>
  <w:style w:type="character" w:customStyle="1" w:styleId="TitoloCarattere">
    <w:name w:val="Titolo Carattere"/>
    <w:rPr>
      <w:rFonts w:ascii="Cambria" w:hAnsi="Cambria"/>
      <w:b/>
      <w:kern w:val="2"/>
      <w:sz w:val="32"/>
    </w:rPr>
  </w:style>
  <w:style w:type="character" w:customStyle="1" w:styleId="TestoCarattere">
    <w:name w:val="Testo Carattere"/>
    <w:rPr>
      <w:rFonts w:ascii="Arial" w:hAnsi="Arial"/>
      <w:kern w:val="2"/>
      <w:sz w:val="20"/>
    </w:rPr>
  </w:style>
  <w:style w:type="character" w:customStyle="1" w:styleId="TITOLOCarattere0">
    <w:name w:val="TITOLO Carattere"/>
    <w:rPr>
      <w:rFonts w:ascii="Arial" w:hAnsi="Arial"/>
      <w:b/>
      <w:color w:val="FFFFFF"/>
      <w:kern w:val="2"/>
      <w:sz w:val="48"/>
    </w:rPr>
  </w:style>
  <w:style w:type="character" w:customStyle="1" w:styleId="SOTTOTITOLOCarattere">
    <w:name w:val="SOTTOTITOLO Carattere"/>
    <w:rPr>
      <w:rFonts w:ascii="Arial" w:hAnsi="Arial"/>
      <w:color w:val="FFFFFF"/>
      <w:kern w:val="2"/>
      <w:sz w:val="36"/>
    </w:rPr>
  </w:style>
  <w:style w:type="character" w:customStyle="1" w:styleId="Rimandocommento2">
    <w:name w:val="Rimando commento2"/>
    <w:rPr>
      <w:sz w:val="16"/>
    </w:rPr>
  </w:style>
  <w:style w:type="character" w:customStyle="1" w:styleId="TestocommentoCarattere">
    <w:name w:val="Testo commento Carattere"/>
    <w:uiPriority w:val="99"/>
    <w:rPr>
      <w:rFonts w:ascii="Arial" w:hAnsi="Arial"/>
      <w:kern w:val="2"/>
      <w:sz w:val="20"/>
    </w:rPr>
  </w:style>
  <w:style w:type="character" w:customStyle="1" w:styleId="SoggettocommentoCarattere">
    <w:name w:val="Soggetto commento Carattere"/>
    <w:rPr>
      <w:rFonts w:ascii="Arial" w:hAnsi="Arial"/>
      <w:b/>
      <w:kern w:val="2"/>
      <w:sz w:val="20"/>
    </w:rPr>
  </w:style>
  <w:style w:type="character" w:styleId="SubtleEmphasis">
    <w:name w:val="Subtle Emphasis"/>
    <w:basedOn w:val="DefaultParagraphFont"/>
    <w:uiPriority w:val="19"/>
    <w:qFormat/>
    <w:rPr>
      <w:rFonts w:cs="Times New Roman"/>
      <w:i/>
      <w:color w:val="404040"/>
    </w:rPr>
  </w:style>
  <w:style w:type="character" w:customStyle="1" w:styleId="MappadocumentoCarattere">
    <w:name w:val="Mappa documento Carattere"/>
    <w:rPr>
      <w:rFonts w:ascii="Lucida Grande" w:hAnsi="Lucida Grande"/>
      <w:kern w:val="2"/>
      <w:sz w:val="24"/>
    </w:rPr>
  </w:style>
  <w:style w:type="character" w:customStyle="1" w:styleId="TitoloParagrafoLineeGuidaCarattere">
    <w:name w:val="Titolo Paragrafo Linee Guida Carattere"/>
    <w:rPr>
      <w:rFonts w:ascii="Arial" w:hAnsi="Arial"/>
      <w:b/>
      <w:color w:val="548DD4"/>
      <w:kern w:val="2"/>
      <w:sz w:val="32"/>
    </w:rPr>
  </w:style>
  <w:style w:type="character" w:customStyle="1" w:styleId="NessunaspaziaturaCarattere">
    <w:name w:val="Nessuna spaziatura Carattere"/>
    <w:rPr>
      <w:rFonts w:eastAsia="MS Mincho"/>
      <w:sz w:val="22"/>
      <w:lang w:val="it-IT" w:eastAsia="x-none"/>
    </w:rPr>
  </w:style>
  <w:style w:type="character" w:customStyle="1" w:styleId="riferimento">
    <w:name w:val="riferimento"/>
  </w:style>
  <w:style w:type="character" w:customStyle="1" w:styleId="Rientrocorpodeltesto3Carattere">
    <w:name w:val="Rientro corpo del testo 3 Carattere"/>
    <w:rPr>
      <w:rFonts w:ascii="Arial" w:hAnsi="Arial"/>
      <w:sz w:val="20"/>
    </w:rPr>
  </w:style>
  <w:style w:type="character" w:customStyle="1" w:styleId="CorpodeltestoCarattere">
    <w:name w:val="Corpo del testo Carattere"/>
    <w:rPr>
      <w:rFonts w:ascii="Times New Roman" w:hAnsi="Times New Roman"/>
      <w:sz w:val="20"/>
    </w:rPr>
  </w:style>
  <w:style w:type="character" w:customStyle="1" w:styleId="TestofumettoCarattere1">
    <w:name w:val="Testo fumetto Carattere1"/>
    <w:rPr>
      <w:rFonts w:ascii="Tahoma" w:hAnsi="Tahoma"/>
      <w:sz w:val="16"/>
    </w:rPr>
  </w:style>
  <w:style w:type="character" w:customStyle="1" w:styleId="TestonotadichiusuraCarattere">
    <w:name w:val="Testo nota di chiusura Carattere"/>
    <w:rPr>
      <w:rFonts w:ascii="Times New Roman" w:hAnsi="Times New Roman"/>
      <w:sz w:val="20"/>
    </w:rPr>
  </w:style>
  <w:style w:type="character" w:customStyle="1" w:styleId="Caratterinotadichiusura">
    <w:name w:val="Caratteri nota di chiusura"/>
    <w:rPr>
      <w:vertAlign w:val="superscript"/>
    </w:rPr>
  </w:style>
  <w:style w:type="character" w:customStyle="1" w:styleId="CharacterStyle1">
    <w:name w:val="Character Style 1"/>
    <w:rPr>
      <w:rFonts w:ascii="Garamond" w:hAnsi="Garamond"/>
      <w:sz w:val="20"/>
    </w:rPr>
  </w:style>
  <w:style w:type="character" w:customStyle="1" w:styleId="IntestazineCampoTabellaCarattere">
    <w:name w:val="IntestazineCampoTabella Carattere"/>
    <w:rPr>
      <w:rFonts w:ascii="Arial" w:hAnsi="Arial"/>
      <w:i/>
      <w:smallCaps/>
      <w:sz w:val="14"/>
    </w:rPr>
  </w:style>
  <w:style w:type="character" w:customStyle="1" w:styleId="CorpoTabellaCarattere">
    <w:name w:val="CorpoTabella Carattere"/>
    <w:rPr>
      <w:rFonts w:ascii="Arial" w:hAnsi="Arial"/>
      <w:b/>
      <w:sz w:val="18"/>
    </w:rPr>
  </w:style>
  <w:style w:type="character" w:styleId="Emphasis">
    <w:name w:val="Emphasis"/>
    <w:basedOn w:val="DefaultParagraphFont"/>
    <w:uiPriority w:val="20"/>
    <w:qFormat/>
    <w:rPr>
      <w:rFonts w:cs="Times New Roman"/>
      <w:i/>
    </w:rPr>
  </w:style>
  <w:style w:type="character" w:customStyle="1" w:styleId="Finemodulo-zCarattere">
    <w:name w:val="Fine modulo -z Carattere"/>
    <w:rPr>
      <w:rFonts w:ascii="Arial" w:hAnsi="Arial"/>
      <w:vanish/>
      <w:sz w:val="16"/>
    </w:rPr>
  </w:style>
  <w:style w:type="character" w:customStyle="1" w:styleId="Iniziomodulo-zCarattere">
    <w:name w:val="Inizio modulo -z Carattere"/>
    <w:rPr>
      <w:rFonts w:ascii="Arial" w:hAnsi="Arial"/>
      <w:vanish/>
      <w:sz w:val="16"/>
    </w:rPr>
  </w:style>
  <w:style w:type="character" w:styleId="FollowedHyperlink">
    <w:name w:val="FollowedHyperlink"/>
    <w:basedOn w:val="DefaultParagraphFont"/>
    <w:uiPriority w:val="99"/>
    <w:rPr>
      <w:rFonts w:cs="Times New Roman"/>
      <w:color w:val="800080"/>
      <w:u w:val="single"/>
    </w:rPr>
  </w:style>
  <w:style w:type="character" w:customStyle="1" w:styleId="Corpodeltesto3Carattere">
    <w:name w:val="Corpo del testo 3 Carattere"/>
    <w:rPr>
      <w:rFonts w:ascii="Times New Roman" w:hAnsi="Times New Roman"/>
      <w:sz w:val="20"/>
    </w:rPr>
  </w:style>
  <w:style w:type="character" w:styleId="PageNumber">
    <w:name w:val="page number"/>
    <w:basedOn w:val="DefaultParagraphFont"/>
    <w:uiPriority w:val="99"/>
    <w:rPr>
      <w:rFonts w:cs="Times New Roman"/>
    </w:rPr>
  </w:style>
  <w:style w:type="character" w:customStyle="1" w:styleId="WW8Num2z1">
    <w:name w:val="WW8Num2z1"/>
    <w:rPr>
      <w:rFonts w:ascii="Courier New" w:hAnsi="Courier New"/>
    </w:rPr>
  </w:style>
  <w:style w:type="character" w:customStyle="1" w:styleId="WW8Num2z2">
    <w:name w:val="WW8Num2z2"/>
    <w:rPr>
      <w:rFonts w:ascii="Wingdings" w:hAnsi="Wingdings"/>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Carpredefinitoparagrafo1">
    <w:name w:val="Car. predefinito paragrafo1"/>
  </w:style>
  <w:style w:type="character" w:customStyle="1" w:styleId="CuratelacorpotestoCarattere">
    <w:name w:val="Curatela_corpo testo Carattere"/>
    <w:rPr>
      <w:sz w:val="22"/>
      <w:lang w:val="it-IT" w:eastAsia="x-none"/>
    </w:rPr>
  </w:style>
  <w:style w:type="character" w:customStyle="1" w:styleId="testo">
    <w:name w:val="testo"/>
  </w:style>
  <w:style w:type="character" w:customStyle="1" w:styleId="CuratelanotaCarattere">
    <w:name w:val="Curatela_nota Carattere"/>
    <w:rPr>
      <w:rFonts w:eastAsia="MS Mincho"/>
      <w:sz w:val="24"/>
      <w:lang w:val="it-IT" w:eastAsia="x-none"/>
    </w:rPr>
  </w:style>
  <w:style w:type="character" w:styleId="Strong">
    <w:name w:val="Strong"/>
    <w:basedOn w:val="DefaultParagraphFont"/>
    <w:uiPriority w:val="22"/>
    <w:qFormat/>
    <w:rPr>
      <w:rFonts w:cs="Times New Roman"/>
      <w:b/>
    </w:rPr>
  </w:style>
  <w:style w:type="character" w:customStyle="1" w:styleId="TestonotaapidipaginaCarattereCarattereCarattereCarattereCarattere">
    <w:name w:val="Testo nota a piè di pagina Carattere Carattere Carattere Carattere Carattere"/>
    <w:rPr>
      <w:lang w:val="it-IT" w:eastAsia="x-none"/>
    </w:rPr>
  </w:style>
  <w:style w:type="character" w:customStyle="1" w:styleId="monografianotaCarattere">
    <w:name w:val="monografia_nota Carattere"/>
    <w:rPr>
      <w:rFonts w:eastAsia="MS Mincho"/>
      <w:sz w:val="24"/>
      <w:lang w:val="it-IT" w:eastAsia="x-none"/>
    </w:rPr>
  </w:style>
  <w:style w:type="character" w:customStyle="1" w:styleId="WW-Caratteredellanota">
    <w:name w:val="WW-Carattere della nota"/>
    <w:rPr>
      <w:vertAlign w:val="superscript"/>
    </w:rPr>
  </w:style>
  <w:style w:type="character" w:customStyle="1" w:styleId="searchhit">
    <w:name w:val="search_hit"/>
  </w:style>
  <w:style w:type="character" w:customStyle="1" w:styleId="a1">
    <w:name w:val="a1"/>
    <w:rPr>
      <w:color w:val="008000"/>
    </w:rPr>
  </w:style>
  <w:style w:type="character" w:customStyle="1" w:styleId="notaCarattereCarattereCarattereCarattereCarattere">
    <w:name w:val="nota Carattere Carattere Carattere Carattere Carattere"/>
    <w:rPr>
      <w:sz w:val="24"/>
      <w:lang w:val="it-IT" w:eastAsia="x-none"/>
    </w:rPr>
  </w:style>
  <w:style w:type="character" w:customStyle="1" w:styleId="notaCarattereCarattereCarattere">
    <w:name w:val="nota Carattere Carattere Carattere"/>
    <w:rPr>
      <w:sz w:val="24"/>
      <w:lang w:val="it-IT" w:eastAsia="x-none"/>
    </w:rPr>
  </w:style>
  <w:style w:type="character" w:customStyle="1" w:styleId="Caratterenotadichiusura">
    <w:name w:val="Carattere nota di chiusura"/>
  </w:style>
  <w:style w:type="character" w:customStyle="1" w:styleId="RientrocorpodeltestoCarattere">
    <w:name w:val="Rientro corpo del testo Carattere"/>
    <w:rPr>
      <w:rFonts w:ascii="Times New Roman" w:hAnsi="Times New Roman"/>
      <w:sz w:val="24"/>
    </w:rPr>
  </w:style>
  <w:style w:type="character" w:customStyle="1" w:styleId="monografianotaCarattere1">
    <w:name w:val="monografia_nota Carattere1"/>
    <w:rPr>
      <w:rFonts w:ascii="Garamond" w:eastAsia="MS Mincho" w:hAnsi="Garamond"/>
      <w:sz w:val="24"/>
    </w:rPr>
  </w:style>
  <w:style w:type="character" w:customStyle="1" w:styleId="Rientrocorpodeltesto2Carattere">
    <w:name w:val="Rientro corpo del testo 2 Carattere"/>
    <w:rPr>
      <w:rFonts w:ascii="Times New Roman" w:hAnsi="Times New Roman"/>
      <w:sz w:val="24"/>
    </w:rPr>
  </w:style>
  <w:style w:type="character" w:customStyle="1" w:styleId="style1">
    <w:name w:val="style1"/>
  </w:style>
  <w:style w:type="character" w:customStyle="1" w:styleId="notamiaCarattereCarattereCarattere">
    <w:name w:val="nota mia Carattere Carattere Carattere"/>
    <w:rPr>
      <w:rFonts w:ascii="Times New Roman" w:hAnsi="Times New Roman"/>
    </w:rPr>
  </w:style>
  <w:style w:type="character" w:customStyle="1" w:styleId="notizia">
    <w:name w:val="notizia"/>
  </w:style>
  <w:style w:type="character" w:customStyle="1" w:styleId="titolo">
    <w:name w:val="titolo"/>
  </w:style>
  <w:style w:type="character" w:customStyle="1" w:styleId="addmd">
    <w:name w:val="addmd"/>
  </w:style>
  <w:style w:type="character" w:customStyle="1" w:styleId="PreformattatoHTMLCarattere">
    <w:name w:val="Preformattato HTML Carattere"/>
    <w:rPr>
      <w:rFonts w:ascii="Courier New" w:hAnsi="Courier New"/>
      <w:sz w:val="20"/>
    </w:rPr>
  </w:style>
  <w:style w:type="character" w:customStyle="1" w:styleId="mw-headline">
    <w:name w:val="mw-headline"/>
  </w:style>
  <w:style w:type="character" w:customStyle="1" w:styleId="a">
    <w:name w:val="a"/>
  </w:style>
  <w:style w:type="character" w:customStyle="1" w:styleId="noteCarattere">
    <w:name w:val="note Carattere"/>
    <w:rPr>
      <w:rFonts w:ascii="Times New Roman" w:hAnsi="Times New Roman"/>
      <w:sz w:val="20"/>
    </w:rPr>
  </w:style>
  <w:style w:type="character" w:customStyle="1" w:styleId="Rimandonotaapidipagina1">
    <w:name w:val="Rimando nota a piè di pagina1"/>
    <w:rPr>
      <w:vertAlign w:val="superscript"/>
    </w:rPr>
  </w:style>
  <w:style w:type="character" w:customStyle="1" w:styleId="FootnoteSymbol">
    <w:name w:val="Footnote Symbol"/>
    <w:rPr>
      <w:vertAlign w:val="superscript"/>
    </w:rPr>
  </w:style>
  <w:style w:type="character" w:customStyle="1" w:styleId="slicetext">
    <w:name w:val="slicetext"/>
  </w:style>
  <w:style w:type="character" w:customStyle="1" w:styleId="apple-style-span">
    <w:name w:val="apple-style-span"/>
  </w:style>
  <w:style w:type="character" w:customStyle="1" w:styleId="st">
    <w:name w:val="st"/>
    <w:qFormat/>
  </w:style>
  <w:style w:type="character" w:customStyle="1" w:styleId="Rimandonotaapi">
    <w:name w:val="Rimando nota a pi_"/>
    <w:rPr>
      <w:vertAlign w:val="superscript"/>
    </w:rPr>
  </w:style>
  <w:style w:type="character" w:customStyle="1" w:styleId="WW8Num13z2">
    <w:name w:val="WW8Num13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31z3">
    <w:name w:val="WW8Num31z3"/>
    <w:rPr>
      <w:rFonts w:ascii="Symbol" w:hAnsi="Symbol"/>
    </w:rPr>
  </w:style>
  <w:style w:type="character" w:customStyle="1" w:styleId="WW8Num36z2">
    <w:name w:val="WW8Num36z2"/>
    <w:rPr>
      <w:rFonts w:ascii="Wingdings" w:hAnsi="Wingdings"/>
    </w:rPr>
  </w:style>
  <w:style w:type="character" w:customStyle="1" w:styleId="Caratterepredefinitoparagrafo">
    <w:name w:val="Carattere predefinito paragrafo"/>
  </w:style>
  <w:style w:type="character" w:customStyle="1" w:styleId="StileRimandonotaapidipaginaVerdana">
    <w:name w:val="Stile Rimando nota a piè di pagina + Verdana"/>
    <w:rPr>
      <w:rFonts w:ascii="Verdana" w:hAnsi="Verdana"/>
      <w:sz w:val="20"/>
      <w:vertAlign w:val="superscript"/>
    </w:rPr>
  </w:style>
  <w:style w:type="character" w:customStyle="1" w:styleId="Rimandonotaapidipagina2">
    <w:name w:val="Rimando nota a piè di pagina2"/>
    <w:rPr>
      <w:vertAlign w:val="superscript"/>
    </w:rPr>
  </w:style>
  <w:style w:type="character" w:customStyle="1" w:styleId="WW-Caratterenotadichiusura">
    <w:name w:val="WW-Carattere nota di chiusura"/>
  </w:style>
  <w:style w:type="character" w:customStyle="1" w:styleId="CarattereCarattere">
    <w:name w:val="Carattere Carattere"/>
    <w:rPr>
      <w:lang w:val="it-IT" w:eastAsia="x-none"/>
    </w:rPr>
  </w:style>
  <w:style w:type="character" w:styleId="BookTitle">
    <w:name w:val="Book Title"/>
    <w:basedOn w:val="DefaultParagraphFont"/>
    <w:uiPriority w:val="33"/>
    <w:qFormat/>
    <w:rPr>
      <w:rFonts w:cs="Times New Roman"/>
      <w:b/>
      <w:i/>
      <w:spacing w:val="5"/>
    </w:rPr>
  </w:style>
  <w:style w:type="character" w:customStyle="1" w:styleId="Tit2Carattere">
    <w:name w:val="Tit 2 Carattere"/>
    <w:rPr>
      <w:rFonts w:ascii="Arial" w:eastAsia="MS Gothic" w:hAnsi="Arial"/>
      <w:color w:val="4F81BD"/>
      <w:kern w:val="2"/>
    </w:rPr>
  </w:style>
  <w:style w:type="character" w:customStyle="1" w:styleId="TestofumettoCarattere115">
    <w:name w:val="Testo fumetto Carattere115"/>
    <w:rPr>
      <w:rFonts w:ascii="Tahoma" w:hAnsi="Tahoma"/>
      <w:sz w:val="16"/>
    </w:rPr>
  </w:style>
  <w:style w:type="character" w:customStyle="1" w:styleId="TestofumettoCarattere114">
    <w:name w:val="Testo fumetto Carattere114"/>
    <w:rPr>
      <w:rFonts w:ascii="Tahoma" w:hAnsi="Tahoma"/>
      <w:sz w:val="16"/>
    </w:rPr>
  </w:style>
  <w:style w:type="character" w:customStyle="1" w:styleId="TestofumettoCarattere113">
    <w:name w:val="Testo fumetto Carattere113"/>
    <w:rPr>
      <w:rFonts w:ascii="Tahoma" w:hAnsi="Tahoma"/>
      <w:sz w:val="16"/>
    </w:rPr>
  </w:style>
  <w:style w:type="character" w:customStyle="1" w:styleId="TestofumettoCarattere112">
    <w:name w:val="Testo fumetto Carattere112"/>
    <w:rPr>
      <w:rFonts w:ascii="Tahoma" w:hAnsi="Tahoma"/>
      <w:sz w:val="16"/>
    </w:rPr>
  </w:style>
  <w:style w:type="character" w:customStyle="1" w:styleId="TestofumettoCarattere111">
    <w:name w:val="Testo fumetto Carattere111"/>
    <w:rPr>
      <w:rFonts w:ascii="Tahoma" w:hAnsi="Tahoma"/>
      <w:sz w:val="16"/>
    </w:rPr>
  </w:style>
  <w:style w:type="character" w:customStyle="1" w:styleId="MappadocumentoCarattere1">
    <w:name w:val="Mappa documento Carattere1"/>
    <w:rPr>
      <w:rFonts w:ascii="Tahoma" w:hAnsi="Tahoma"/>
      <w:sz w:val="16"/>
    </w:rPr>
  </w:style>
  <w:style w:type="character" w:customStyle="1" w:styleId="MappadocumentoCarattere15">
    <w:name w:val="Mappa documento Carattere15"/>
    <w:rPr>
      <w:rFonts w:ascii="Tahoma" w:hAnsi="Tahoma"/>
      <w:sz w:val="16"/>
    </w:rPr>
  </w:style>
  <w:style w:type="character" w:customStyle="1" w:styleId="MappadocumentoCarattere14">
    <w:name w:val="Mappa documento Carattere14"/>
    <w:rPr>
      <w:rFonts w:ascii="Tahoma" w:hAnsi="Tahoma"/>
      <w:sz w:val="16"/>
    </w:rPr>
  </w:style>
  <w:style w:type="character" w:customStyle="1" w:styleId="MappadocumentoCarattere13">
    <w:name w:val="Mappa documento Carattere13"/>
    <w:rPr>
      <w:rFonts w:ascii="Tahoma" w:hAnsi="Tahoma"/>
      <w:sz w:val="16"/>
    </w:rPr>
  </w:style>
  <w:style w:type="character" w:customStyle="1" w:styleId="MappadocumentoCarattere12">
    <w:name w:val="Mappa documento Carattere12"/>
    <w:rPr>
      <w:rFonts w:ascii="Tahoma" w:hAnsi="Tahoma"/>
      <w:sz w:val="16"/>
    </w:rPr>
  </w:style>
  <w:style w:type="character" w:customStyle="1" w:styleId="MappadocumentoCarattere11">
    <w:name w:val="Mappa documento Carattere11"/>
    <w:rPr>
      <w:rFonts w:ascii="Tahoma" w:hAnsi="Tahoma"/>
      <w:sz w:val="16"/>
    </w:rPr>
  </w:style>
  <w:style w:type="character" w:customStyle="1" w:styleId="Corpodeltesto2Carattere1">
    <w:name w:val="Corpo del testo 2 Carattere1"/>
  </w:style>
  <w:style w:type="character" w:customStyle="1" w:styleId="Corpodeltesto2Carattere15">
    <w:name w:val="Corpo del testo 2 Carattere15"/>
  </w:style>
  <w:style w:type="character" w:customStyle="1" w:styleId="Corpodeltesto2Carattere14">
    <w:name w:val="Corpo del testo 2 Carattere14"/>
  </w:style>
  <w:style w:type="character" w:customStyle="1" w:styleId="Corpodeltesto2Carattere13">
    <w:name w:val="Corpo del testo 2 Carattere13"/>
  </w:style>
  <w:style w:type="character" w:customStyle="1" w:styleId="Corpodeltesto2Carattere12">
    <w:name w:val="Corpo del testo 2 Carattere12"/>
  </w:style>
  <w:style w:type="character" w:customStyle="1" w:styleId="Corpodeltesto2Carattere11">
    <w:name w:val="Corpo del testo 2 Carattere11"/>
  </w:style>
  <w:style w:type="character" w:customStyle="1" w:styleId="TestocommentoCarattere1">
    <w:name w:val="Testo commento Carattere1"/>
    <w:rPr>
      <w:sz w:val="20"/>
    </w:rPr>
  </w:style>
  <w:style w:type="character" w:customStyle="1" w:styleId="TestocommentoCarattere15">
    <w:name w:val="Testo commento Carattere15"/>
    <w:rPr>
      <w:sz w:val="20"/>
    </w:rPr>
  </w:style>
  <w:style w:type="character" w:customStyle="1" w:styleId="TestocommentoCarattere14">
    <w:name w:val="Testo commento Carattere14"/>
    <w:rPr>
      <w:sz w:val="20"/>
    </w:rPr>
  </w:style>
  <w:style w:type="character" w:customStyle="1" w:styleId="TestocommentoCarattere13">
    <w:name w:val="Testo commento Carattere13"/>
    <w:rPr>
      <w:sz w:val="20"/>
    </w:rPr>
  </w:style>
  <w:style w:type="character" w:customStyle="1" w:styleId="TestocommentoCarattere12">
    <w:name w:val="Testo commento Carattere12"/>
    <w:rPr>
      <w:sz w:val="20"/>
    </w:rPr>
  </w:style>
  <w:style w:type="character" w:customStyle="1" w:styleId="TestocommentoCarattere11">
    <w:name w:val="Testo commento Carattere11"/>
    <w:rPr>
      <w:sz w:val="20"/>
    </w:rPr>
  </w:style>
  <w:style w:type="character" w:customStyle="1" w:styleId="SoggettocommentoCarattere1">
    <w:name w:val="Soggetto commento Carattere1"/>
    <w:rPr>
      <w:rFonts w:ascii="Times New Roman" w:hAnsi="Times New Roman"/>
      <w:b/>
      <w:kern w:val="2"/>
      <w:sz w:val="20"/>
    </w:rPr>
  </w:style>
  <w:style w:type="character" w:customStyle="1" w:styleId="SoggettocommentoCarattere15">
    <w:name w:val="Soggetto commento Carattere15"/>
    <w:rPr>
      <w:rFonts w:ascii="Times New Roman" w:hAnsi="Times New Roman"/>
      <w:b/>
      <w:kern w:val="2"/>
      <w:sz w:val="20"/>
    </w:rPr>
  </w:style>
  <w:style w:type="character" w:customStyle="1" w:styleId="SoggettocommentoCarattere14">
    <w:name w:val="Soggetto commento Carattere14"/>
    <w:rPr>
      <w:rFonts w:ascii="Times New Roman" w:hAnsi="Times New Roman"/>
      <w:b/>
      <w:kern w:val="2"/>
      <w:sz w:val="20"/>
    </w:rPr>
  </w:style>
  <w:style w:type="character" w:customStyle="1" w:styleId="SoggettocommentoCarattere13">
    <w:name w:val="Soggetto commento Carattere13"/>
    <w:rPr>
      <w:rFonts w:ascii="Times New Roman" w:hAnsi="Times New Roman"/>
      <w:b/>
      <w:kern w:val="2"/>
      <w:sz w:val="20"/>
    </w:rPr>
  </w:style>
  <w:style w:type="character" w:customStyle="1" w:styleId="SoggettocommentoCarattere12">
    <w:name w:val="Soggetto commento Carattere12"/>
    <w:rPr>
      <w:rFonts w:ascii="Times New Roman" w:hAnsi="Times New Roman"/>
      <w:b/>
      <w:kern w:val="2"/>
      <w:sz w:val="20"/>
    </w:rPr>
  </w:style>
  <w:style w:type="character" w:customStyle="1" w:styleId="SoggettocommentoCarattere11">
    <w:name w:val="Soggetto commento Carattere11"/>
    <w:rPr>
      <w:rFonts w:ascii="Times New Roman" w:hAnsi="Times New Roman"/>
      <w:b/>
      <w:kern w:val="2"/>
      <w:sz w:val="20"/>
    </w:rPr>
  </w:style>
  <w:style w:type="character" w:customStyle="1" w:styleId="TestofumettoCarattere47">
    <w:name w:val="Testo fumetto Carattere47"/>
    <w:rPr>
      <w:rFonts w:ascii="Lucida Grande" w:hAnsi="Lucida Grande"/>
      <w:sz w:val="18"/>
    </w:rPr>
  </w:style>
  <w:style w:type="character" w:customStyle="1" w:styleId="TestofumettoCarattere46">
    <w:name w:val="Testo fumetto Carattere46"/>
    <w:rPr>
      <w:rFonts w:ascii="Lucida Grande" w:hAnsi="Lucida Grande"/>
      <w:sz w:val="18"/>
    </w:rPr>
  </w:style>
  <w:style w:type="character" w:customStyle="1" w:styleId="TestofumettoCarattere45">
    <w:name w:val="Testo fumetto Carattere45"/>
    <w:rPr>
      <w:rFonts w:ascii="Lucida Grande" w:hAnsi="Lucida Grande"/>
      <w:sz w:val="18"/>
    </w:rPr>
  </w:style>
  <w:style w:type="character" w:customStyle="1" w:styleId="TestofumettoCarattere44">
    <w:name w:val="Testo fumetto Carattere44"/>
    <w:rPr>
      <w:rFonts w:ascii="Lucida Grande" w:hAnsi="Lucida Grande"/>
      <w:sz w:val="18"/>
    </w:rPr>
  </w:style>
  <w:style w:type="character" w:customStyle="1" w:styleId="TestofumettoCarattere43">
    <w:name w:val="Testo fumetto Carattere43"/>
    <w:rPr>
      <w:rFonts w:ascii="Lucida Grande" w:hAnsi="Lucida Grande"/>
      <w:sz w:val="18"/>
    </w:rPr>
  </w:style>
  <w:style w:type="character" w:customStyle="1" w:styleId="TestofumettoCarattere42">
    <w:name w:val="Testo fumetto Carattere42"/>
    <w:rPr>
      <w:rFonts w:ascii="Lucida Grande" w:hAnsi="Lucida Grande"/>
      <w:sz w:val="18"/>
    </w:rPr>
  </w:style>
  <w:style w:type="character" w:customStyle="1" w:styleId="TestofumettoCarattere41">
    <w:name w:val="Testo fumetto Carattere41"/>
    <w:rPr>
      <w:rFonts w:ascii="Lucida Grande" w:hAnsi="Lucida Grande"/>
      <w:sz w:val="18"/>
    </w:rPr>
  </w:style>
  <w:style w:type="character" w:customStyle="1" w:styleId="TestofumettoCarattere40">
    <w:name w:val="Testo fumetto Carattere40"/>
    <w:rPr>
      <w:rFonts w:ascii="Lucida Grande" w:hAnsi="Lucida Grande"/>
      <w:sz w:val="18"/>
    </w:rPr>
  </w:style>
  <w:style w:type="character" w:customStyle="1" w:styleId="TestofumettoCarattere39">
    <w:name w:val="Testo fumetto Carattere39"/>
    <w:rPr>
      <w:rFonts w:ascii="Lucida Grande" w:hAnsi="Lucida Grande"/>
      <w:sz w:val="18"/>
    </w:rPr>
  </w:style>
  <w:style w:type="character" w:customStyle="1" w:styleId="TestofumettoCarattere38">
    <w:name w:val="Testo fumetto Carattere38"/>
    <w:rPr>
      <w:rFonts w:ascii="Lucida Grande" w:hAnsi="Lucida Grande"/>
      <w:sz w:val="18"/>
    </w:rPr>
  </w:style>
  <w:style w:type="character" w:customStyle="1" w:styleId="TestofumettoCarattere37">
    <w:name w:val="Testo fumetto Carattere37"/>
    <w:rPr>
      <w:rFonts w:ascii="Lucida Grande" w:hAnsi="Lucida Grande"/>
      <w:sz w:val="18"/>
    </w:rPr>
  </w:style>
  <w:style w:type="character" w:customStyle="1" w:styleId="TestofumettoCarattere36">
    <w:name w:val="Testo fumetto Carattere36"/>
    <w:rPr>
      <w:rFonts w:ascii="Lucida Grande" w:hAnsi="Lucida Grande"/>
      <w:sz w:val="18"/>
    </w:rPr>
  </w:style>
  <w:style w:type="character" w:customStyle="1" w:styleId="TestofumettoCarattere35">
    <w:name w:val="Testo fumetto Carattere35"/>
    <w:rPr>
      <w:rFonts w:ascii="Lucida Grande" w:hAnsi="Lucida Grande"/>
      <w:sz w:val="18"/>
    </w:rPr>
  </w:style>
  <w:style w:type="character" w:customStyle="1" w:styleId="TestofumettoCarattere34">
    <w:name w:val="Testo fumetto Carattere34"/>
    <w:rPr>
      <w:rFonts w:ascii="Lucida Grande" w:hAnsi="Lucida Grande"/>
      <w:sz w:val="18"/>
    </w:rPr>
  </w:style>
  <w:style w:type="character" w:customStyle="1" w:styleId="TestofumettoCarattere33">
    <w:name w:val="Testo fumetto Carattere33"/>
    <w:rPr>
      <w:rFonts w:ascii="Lucida Grande" w:hAnsi="Lucida Grande"/>
      <w:sz w:val="18"/>
    </w:rPr>
  </w:style>
  <w:style w:type="character" w:customStyle="1" w:styleId="TestofumettoCarattere32">
    <w:name w:val="Testo fumetto Carattere32"/>
    <w:rPr>
      <w:rFonts w:ascii="Lucida Grande" w:hAnsi="Lucida Grande"/>
      <w:sz w:val="18"/>
    </w:rPr>
  </w:style>
  <w:style w:type="character" w:customStyle="1" w:styleId="TestofumettoCarattere31">
    <w:name w:val="Testo fumetto Carattere31"/>
    <w:rPr>
      <w:rFonts w:ascii="Lucida Grande" w:hAnsi="Lucida Grande"/>
      <w:sz w:val="18"/>
    </w:rPr>
  </w:style>
  <w:style w:type="character" w:customStyle="1" w:styleId="TestofumettoCarattere30">
    <w:name w:val="Testo fumetto Carattere30"/>
    <w:rPr>
      <w:rFonts w:ascii="Lucida Grande" w:hAnsi="Lucida Grande"/>
      <w:sz w:val="18"/>
    </w:rPr>
  </w:style>
  <w:style w:type="character" w:customStyle="1" w:styleId="TestofumettoCarattere29">
    <w:name w:val="Testo fumetto Carattere29"/>
    <w:rPr>
      <w:rFonts w:ascii="Lucida Grande" w:hAnsi="Lucida Grande"/>
      <w:sz w:val="18"/>
    </w:rPr>
  </w:style>
  <w:style w:type="character" w:customStyle="1" w:styleId="TestofumettoCarattere28">
    <w:name w:val="Testo fumetto Carattere28"/>
    <w:rPr>
      <w:rFonts w:ascii="Lucida Grande" w:hAnsi="Lucida Grande"/>
      <w:sz w:val="18"/>
    </w:rPr>
  </w:style>
  <w:style w:type="character" w:customStyle="1" w:styleId="TestofumettoCarattere27">
    <w:name w:val="Testo fumetto Carattere27"/>
    <w:rPr>
      <w:rFonts w:ascii="Lucida Grande" w:hAnsi="Lucida Grande"/>
      <w:sz w:val="18"/>
    </w:rPr>
  </w:style>
  <w:style w:type="character" w:customStyle="1" w:styleId="TestofumettoCarattere26">
    <w:name w:val="Testo fumetto Carattere26"/>
    <w:rPr>
      <w:rFonts w:ascii="Lucida Grande" w:hAnsi="Lucida Grande"/>
      <w:sz w:val="18"/>
    </w:rPr>
  </w:style>
  <w:style w:type="character" w:customStyle="1" w:styleId="TestofumettoCarattere25">
    <w:name w:val="Testo fumetto Carattere25"/>
    <w:rPr>
      <w:rFonts w:ascii="Lucida Grande" w:hAnsi="Lucida Grande"/>
      <w:sz w:val="18"/>
    </w:rPr>
  </w:style>
  <w:style w:type="character" w:customStyle="1" w:styleId="TestofumettoCarattere24">
    <w:name w:val="Testo fumetto Carattere24"/>
    <w:rPr>
      <w:rFonts w:ascii="Lucida Grande" w:hAnsi="Lucida Grande"/>
      <w:sz w:val="18"/>
    </w:rPr>
  </w:style>
  <w:style w:type="character" w:customStyle="1" w:styleId="TestofumettoCarattere23">
    <w:name w:val="Testo fumetto Carattere23"/>
    <w:rPr>
      <w:rFonts w:ascii="Lucida Grande" w:hAnsi="Lucida Grande"/>
      <w:sz w:val="18"/>
    </w:rPr>
  </w:style>
  <w:style w:type="character" w:customStyle="1" w:styleId="TestofumettoCarattere22">
    <w:name w:val="Testo fumetto Carattere22"/>
    <w:rPr>
      <w:rFonts w:ascii="Lucida Grande" w:hAnsi="Lucida Grande"/>
      <w:sz w:val="18"/>
    </w:rPr>
  </w:style>
  <w:style w:type="character" w:customStyle="1" w:styleId="TestofumettoCarattere21">
    <w:name w:val="Testo fumetto Carattere21"/>
    <w:rPr>
      <w:rFonts w:ascii="Lucida Grande" w:hAnsi="Lucida Grande"/>
      <w:sz w:val="18"/>
    </w:rPr>
  </w:style>
  <w:style w:type="character" w:customStyle="1" w:styleId="TestofumettoCarattere20">
    <w:name w:val="Testo fumetto Carattere20"/>
    <w:rPr>
      <w:rFonts w:ascii="Lucida Grande" w:hAnsi="Lucida Grande"/>
      <w:sz w:val="18"/>
    </w:rPr>
  </w:style>
  <w:style w:type="character" w:customStyle="1" w:styleId="TestofumettoCarattere19">
    <w:name w:val="Testo fumetto Carattere19"/>
    <w:rPr>
      <w:rFonts w:ascii="Lucida Grande" w:hAnsi="Lucida Grande"/>
      <w:sz w:val="18"/>
    </w:rPr>
  </w:style>
  <w:style w:type="character" w:customStyle="1" w:styleId="TestofumettoCarattere18">
    <w:name w:val="Testo fumetto Carattere18"/>
    <w:rPr>
      <w:rFonts w:ascii="Lucida Grande" w:hAnsi="Lucida Grande"/>
      <w:sz w:val="18"/>
    </w:rPr>
  </w:style>
  <w:style w:type="character" w:customStyle="1" w:styleId="TestofumettoCarattere17">
    <w:name w:val="Testo fumetto Carattere17"/>
    <w:rPr>
      <w:rFonts w:ascii="Lucida Grande" w:hAnsi="Lucida Grande"/>
      <w:sz w:val="18"/>
    </w:rPr>
  </w:style>
  <w:style w:type="character" w:customStyle="1" w:styleId="TestofumettoCarattere16">
    <w:name w:val="Testo fumetto Carattere16"/>
    <w:rPr>
      <w:rFonts w:ascii="Lucida Grande" w:hAnsi="Lucida Grande"/>
      <w:sz w:val="18"/>
    </w:rPr>
  </w:style>
  <w:style w:type="character" w:customStyle="1" w:styleId="TestofumettoCarattere15">
    <w:name w:val="Testo fumetto Carattere15"/>
    <w:rPr>
      <w:rFonts w:ascii="Lucida Grande" w:hAnsi="Lucida Grande"/>
      <w:sz w:val="18"/>
    </w:rPr>
  </w:style>
  <w:style w:type="character" w:customStyle="1" w:styleId="TestofumettoCarattere14">
    <w:name w:val="Testo fumetto Carattere14"/>
    <w:rPr>
      <w:rFonts w:ascii="Lucida Grande" w:hAnsi="Lucida Grande"/>
      <w:sz w:val="18"/>
    </w:rPr>
  </w:style>
  <w:style w:type="character" w:customStyle="1" w:styleId="TestofumettoCarattere13">
    <w:name w:val="Testo fumetto Carattere13"/>
    <w:rPr>
      <w:rFonts w:ascii="Lucida Grande" w:hAnsi="Lucida Grande"/>
      <w:sz w:val="18"/>
    </w:rPr>
  </w:style>
  <w:style w:type="character" w:customStyle="1" w:styleId="TestofumettoCarattere12">
    <w:name w:val="Testo fumetto Carattere12"/>
    <w:rPr>
      <w:rFonts w:ascii="Lucida Grande" w:hAnsi="Lucida Grande"/>
      <w:sz w:val="18"/>
    </w:rPr>
  </w:style>
  <w:style w:type="character" w:customStyle="1" w:styleId="TestofumettoCarattere11">
    <w:name w:val="Testo fumetto Carattere11"/>
    <w:rPr>
      <w:rFonts w:ascii="Lucida Grande" w:hAnsi="Lucida Grande"/>
      <w:sz w:val="18"/>
    </w:rPr>
  </w:style>
  <w:style w:type="character" w:customStyle="1" w:styleId="TestofumettoCarattere10">
    <w:name w:val="Testo fumetto Carattere10"/>
    <w:rPr>
      <w:rFonts w:ascii="Lucida Grande" w:hAnsi="Lucida Grande"/>
      <w:sz w:val="18"/>
    </w:rPr>
  </w:style>
  <w:style w:type="character" w:customStyle="1" w:styleId="TestofumettoCarattere9">
    <w:name w:val="Testo fumetto Carattere9"/>
    <w:rPr>
      <w:rFonts w:ascii="Lucida Grande" w:hAnsi="Lucida Grande"/>
      <w:sz w:val="18"/>
    </w:rPr>
  </w:style>
  <w:style w:type="character" w:customStyle="1" w:styleId="TestofumettoCarattere8">
    <w:name w:val="Testo fumetto Carattere8"/>
    <w:rPr>
      <w:rFonts w:ascii="Lucida Grande" w:hAnsi="Lucida Grande"/>
      <w:sz w:val="18"/>
    </w:rPr>
  </w:style>
  <w:style w:type="character" w:customStyle="1" w:styleId="TestofumettoCarattere7">
    <w:name w:val="Testo fumetto Carattere7"/>
    <w:rPr>
      <w:rFonts w:ascii="Lucida Grande" w:hAnsi="Lucida Grande"/>
      <w:sz w:val="18"/>
    </w:rPr>
  </w:style>
  <w:style w:type="character" w:customStyle="1" w:styleId="TestofumettoCarattere6">
    <w:name w:val="Testo fumetto Carattere6"/>
    <w:rPr>
      <w:rFonts w:ascii="Lucida Grande" w:hAnsi="Lucida Grande"/>
      <w:sz w:val="18"/>
    </w:rPr>
  </w:style>
  <w:style w:type="character" w:customStyle="1" w:styleId="TestofumettoCarattere5">
    <w:name w:val="Testo fumetto Carattere5"/>
    <w:rPr>
      <w:rFonts w:ascii="Lucida Grande" w:hAnsi="Lucida Grande"/>
      <w:sz w:val="18"/>
    </w:rPr>
  </w:style>
  <w:style w:type="character" w:customStyle="1" w:styleId="TestofumettoCarattere4">
    <w:name w:val="Testo fumetto Carattere4"/>
    <w:rPr>
      <w:rFonts w:ascii="Lucida Grande" w:hAnsi="Lucida Grande"/>
      <w:sz w:val="18"/>
    </w:rPr>
  </w:style>
  <w:style w:type="character" w:customStyle="1" w:styleId="TestofumettoCarattere3">
    <w:name w:val="Testo fumetto Carattere3"/>
    <w:rPr>
      <w:rFonts w:ascii="Lucida Grande" w:hAnsi="Lucida Grande"/>
      <w:sz w:val="18"/>
    </w:rPr>
  </w:style>
  <w:style w:type="character" w:customStyle="1" w:styleId="TestofumettoCarattere2">
    <w:name w:val="Testo fumetto Carattere2"/>
    <w:rPr>
      <w:rFonts w:ascii="Tahoma" w:eastAsia="MS Mincho" w:hAnsi="Tahoma"/>
      <w:color w:val="404040"/>
      <w:sz w:val="16"/>
    </w:rPr>
  </w:style>
  <w:style w:type="character" w:customStyle="1" w:styleId="TestofumettoCarattere110">
    <w:name w:val="Testo fumetto Carattere110"/>
    <w:rPr>
      <w:rFonts w:ascii="Lucida Grande" w:eastAsia="MS Mincho" w:hAnsi="Lucida Grande"/>
      <w:color w:val="404040"/>
      <w:sz w:val="18"/>
    </w:rPr>
  </w:style>
  <w:style w:type="character" w:customStyle="1" w:styleId="hidden1">
    <w:name w:val="hidden1"/>
    <w:rPr>
      <w:vanish/>
    </w:rPr>
  </w:style>
  <w:style w:type="character" w:customStyle="1" w:styleId="titoloprovprassi">
    <w:name w:val="titoloprovprassi"/>
  </w:style>
  <w:style w:type="character" w:customStyle="1" w:styleId="wordsearch">
    <w:name w:val="wordsearch"/>
  </w:style>
  <w:style w:type="character" w:customStyle="1" w:styleId="tipodocprassi">
    <w:name w:val="tipodocprassi"/>
  </w:style>
  <w:style w:type="character" w:customStyle="1" w:styleId="oggettoprassi">
    <w:name w:val="oggettoprassi"/>
  </w:style>
  <w:style w:type="character" w:customStyle="1" w:styleId="title161">
    <w:name w:val="title161"/>
    <w:rPr>
      <w:sz w:val="30"/>
    </w:rPr>
  </w:style>
  <w:style w:type="character" w:customStyle="1" w:styleId="apple-converted-space">
    <w:name w:val="apple-converted-space"/>
  </w:style>
  <w:style w:type="character" w:customStyle="1" w:styleId="TestonormaleCarattere">
    <w:name w:val="Testo normale Carattere"/>
    <w:rPr>
      <w:rFonts w:ascii="Courier New" w:hAnsi="Courier New"/>
      <w:sz w:val="20"/>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2z3">
    <w:name w:val="WW8Num12z3"/>
    <w:rPr>
      <w:rFonts w:ascii="Symbol" w:hAnsi="Symbol"/>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4z3">
    <w:name w:val="WW8Num34z3"/>
    <w:rPr>
      <w:rFonts w:ascii="Symbol" w:hAnsi="Symbol"/>
    </w:rPr>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3">
    <w:name w:val="WW8Num41z3"/>
    <w:rPr>
      <w:rFonts w:ascii="Symbol" w:hAnsi="Symbol"/>
    </w:rPr>
  </w:style>
  <w:style w:type="character" w:customStyle="1" w:styleId="WW8Num47z2">
    <w:name w:val="WW8Num47z2"/>
    <w:rPr>
      <w:rFonts w:ascii="Wingdings" w:hAnsi="Wingdings"/>
    </w:rPr>
  </w:style>
  <w:style w:type="character" w:customStyle="1" w:styleId="Policepardfaut">
    <w:name w:val="Police par défaut"/>
  </w:style>
  <w:style w:type="character" w:customStyle="1" w:styleId="Marquedecommentaire">
    <w:name w:val="Marque de commentaire"/>
    <w:rPr>
      <w:sz w:val="16"/>
    </w:rPr>
  </w:style>
  <w:style w:type="character" w:customStyle="1" w:styleId="NotedefinCar">
    <w:name w:val="Note de fin Car"/>
    <w:rPr>
      <w:lang w:val="en-GB" w:eastAsia="x-none"/>
    </w:rPr>
  </w:style>
  <w:style w:type="character" w:customStyle="1" w:styleId="TextedebullesCar">
    <w:name w:val="Texte de bulles Car"/>
    <w:rPr>
      <w:rFonts w:ascii="Tahoma" w:hAnsi="Tahoma"/>
      <w:sz w:val="16"/>
      <w:lang w:val="en-GB" w:eastAsia="x-none"/>
    </w:rPr>
  </w:style>
  <w:style w:type="character" w:customStyle="1" w:styleId="PieddepageCar">
    <w:name w:val="Pied de page Car"/>
    <w:rPr>
      <w:sz w:val="24"/>
    </w:rPr>
  </w:style>
  <w:style w:type="character" w:customStyle="1" w:styleId="Titre9Car">
    <w:name w:val="Titre 9 Car"/>
    <w:rPr>
      <w:rFonts w:ascii="Arial" w:hAnsi="Arial"/>
      <w:b/>
      <w:lang w:val="en-GB" w:eastAsia="x-none"/>
    </w:rPr>
  </w:style>
  <w:style w:type="character" w:customStyle="1" w:styleId="En-tteCar">
    <w:name w:val="En-tête Car"/>
    <w:rPr>
      <w:sz w:val="24"/>
      <w:lang w:val="en-GB" w:eastAsia="x-none"/>
    </w:rPr>
  </w:style>
  <w:style w:type="character" w:customStyle="1" w:styleId="Titre2Car">
    <w:name w:val="Titre 2 Car"/>
    <w:rPr>
      <w:rFonts w:ascii="Cambria" w:eastAsia="SimSun" w:hAnsi="Cambria"/>
      <w:b/>
      <w:i/>
      <w:sz w:val="28"/>
      <w:lang w:val="en-GB" w:eastAsia="x-none"/>
    </w:rPr>
  </w:style>
  <w:style w:type="character" w:customStyle="1" w:styleId="CommentaireCar">
    <w:name w:val="Commentaire Car"/>
    <w:rPr>
      <w:rFonts w:ascii="Trebuchet MS" w:hAnsi="Trebuchet MS"/>
      <w:lang w:val="en-GB" w:eastAsia="x-none"/>
    </w:rPr>
  </w:style>
  <w:style w:type="character" w:customStyle="1" w:styleId="ListParagraphChar">
    <w:name w:val="List Paragraph Char"/>
    <w:rPr>
      <w:rFonts w:ascii="Trebuchet MS" w:hAnsi="Trebuchet MS"/>
      <w:sz w:val="24"/>
      <w:lang w:val="de-DE" w:eastAsia="x-none"/>
    </w:rPr>
  </w:style>
  <w:style w:type="character" w:customStyle="1" w:styleId="NotedebasdepageCar">
    <w:name w:val="Note de bas de page Car"/>
    <w:rPr>
      <w:rFonts w:ascii="Times" w:hAnsi="Times"/>
      <w:lang w:val="de-DE" w:eastAsia="x-none"/>
    </w:rPr>
  </w:style>
  <w:style w:type="character" w:customStyle="1" w:styleId="Rimandonotadichiusura1">
    <w:name w:val="Rimando nota di chiusura1"/>
    <w:rPr>
      <w:vertAlign w:val="superscript"/>
    </w:rPr>
  </w:style>
  <w:style w:type="character" w:customStyle="1" w:styleId="Rimandocommento1">
    <w:name w:val="Rimando commento1"/>
    <w:rPr>
      <w:sz w:val="16"/>
    </w:rPr>
  </w:style>
  <w:style w:type="character" w:customStyle="1" w:styleId="CommentSubjectChar1">
    <w:name w:val="Comment Subject Char1"/>
    <w:rPr>
      <w:rFonts w:ascii="Cambria" w:hAnsi="Cambria"/>
      <w:b/>
      <w:kern w:val="2"/>
      <w:sz w:val="20"/>
      <w:lang w:val="en-GB" w:eastAsia="x-none"/>
    </w:rPr>
  </w:style>
  <w:style w:type="character" w:customStyle="1" w:styleId="CitazioneintensaCarattere">
    <w:name w:val="Citazione intensa Carattere"/>
    <w:rPr>
      <w:rFonts w:ascii="Arial" w:hAnsi="Arial"/>
      <w:i/>
      <w:color w:val="4F81BD"/>
      <w:kern w:val="2"/>
      <w:sz w:val="20"/>
    </w:rPr>
  </w:style>
  <w:style w:type="character" w:customStyle="1" w:styleId="CitazioneintensaCarattere1">
    <w:name w:val="Citazione intensa Carattere1"/>
    <w:rPr>
      <w:rFonts w:ascii="Arial" w:hAnsi="Arial"/>
      <w:b/>
      <w:i/>
      <w:color w:val="4F81BD"/>
      <w:kern w:val="2"/>
      <w:sz w:val="20"/>
    </w:rPr>
  </w:style>
  <w:style w:type="character" w:customStyle="1" w:styleId="SottotitoloCarattere0">
    <w:name w:val="Sottotitolo Carattere"/>
    <w:rPr>
      <w:rFonts w:ascii="Cambria" w:hAnsi="Cambria"/>
      <w:i/>
      <w:color w:val="4F81BD"/>
      <w:spacing w:val="15"/>
      <w:kern w:val="2"/>
      <w:sz w:val="24"/>
    </w:rPr>
  </w:style>
  <w:style w:type="character" w:styleId="IntenseEmphasis">
    <w:name w:val="Intense Emphasis"/>
    <w:basedOn w:val="DefaultParagraphFont"/>
    <w:uiPriority w:val="21"/>
    <w:qFormat/>
    <w:rPr>
      <w:rFonts w:cs="Times New Roman"/>
      <w:b/>
      <w:i/>
      <w:color w:val="4F81BD"/>
    </w:rPr>
  </w:style>
  <w:style w:type="character" w:customStyle="1" w:styleId="TestofumettoCarattere48">
    <w:name w:val="Testo fumetto Carattere48"/>
    <w:rPr>
      <w:rFonts w:ascii="Lucida Grande" w:hAnsi="Lucida Grande"/>
      <w:sz w:val="18"/>
    </w:rPr>
  </w:style>
  <w:style w:type="character" w:customStyle="1" w:styleId="Menzionenonrisolta1">
    <w:name w:val="Menzione non risolta1"/>
    <w:rPr>
      <w:color w:val="605E5C"/>
      <w:shd w:val="clear" w:color="auto" w:fill="E1DFDD"/>
    </w:rPr>
  </w:style>
  <w:style w:type="character" w:customStyle="1" w:styleId="Menzionenonrisolta2">
    <w:name w:val="Menzione non risolta2"/>
    <w:rPr>
      <w:color w:val="605E5C"/>
      <w:shd w:val="clear" w:color="auto" w:fill="E1DFDD"/>
    </w:rPr>
  </w:style>
  <w:style w:type="character" w:customStyle="1" w:styleId="Menzionenonrisolta3">
    <w:name w:val="Menzione non risolta3"/>
    <w:rPr>
      <w:color w:val="605E5C"/>
      <w:shd w:val="clear" w:color="auto" w:fill="E1DFDD"/>
    </w:rPr>
  </w:style>
  <w:style w:type="character" w:customStyle="1" w:styleId="Menzionenonrisolta4">
    <w:name w:val="Menzione non risolta4"/>
    <w:rPr>
      <w:color w:val="605E5C"/>
      <w:shd w:val="clear" w:color="auto" w:fill="E1DFDD"/>
    </w:rPr>
  </w:style>
  <w:style w:type="character" w:customStyle="1" w:styleId="Menzionenonrisolta5">
    <w:name w:val="Menzione non risolta5"/>
    <w:rPr>
      <w:color w:val="605E5C"/>
      <w:shd w:val="clear" w:color="auto" w:fill="E1DFDD"/>
    </w:rPr>
  </w:style>
  <w:style w:type="character" w:customStyle="1" w:styleId="linkgazzetta">
    <w:name w:val="link_gazzetta"/>
  </w:style>
  <w:style w:type="character" w:customStyle="1" w:styleId="WW-Caratterinotaapidipagina">
    <w:name w:val="WW-Caratteri nota a piè di pagina"/>
    <w:rPr>
      <w:vertAlign w:val="superscript"/>
    </w:rPr>
  </w:style>
  <w:style w:type="character" w:customStyle="1" w:styleId="descrizione">
    <w:name w:val="descrizione"/>
  </w:style>
  <w:style w:type="character" w:customStyle="1" w:styleId="Rimandonotaapidipagina3">
    <w:name w:val="Rimando nota a piè di pagina3"/>
    <w:rPr>
      <w:vertAlign w:val="superscript"/>
    </w:rPr>
  </w:style>
  <w:style w:type="character" w:customStyle="1" w:styleId="Rimandonotadichiusura4">
    <w:name w:val="Rimando nota di chiusura4"/>
    <w:rPr>
      <w:vertAlign w:val="superscript"/>
    </w:rPr>
  </w:style>
  <w:style w:type="character" w:customStyle="1" w:styleId="Rimandonotaapidipagina4">
    <w:name w:val="Rimando nota a piè di pagina4"/>
    <w:rPr>
      <w:vertAlign w:val="superscript"/>
    </w:rPr>
  </w:style>
  <w:style w:type="character" w:customStyle="1" w:styleId="TestocommentoCarattere4">
    <w:name w:val="Testo commento Carattere4"/>
    <w:rPr>
      <w:rFonts w:ascii="Cambria" w:hAnsi="Cambria"/>
    </w:rPr>
  </w:style>
  <w:style w:type="character" w:customStyle="1" w:styleId="Rimandocommento6">
    <w:name w:val="Rimando commento6"/>
    <w:rPr>
      <w:sz w:val="16"/>
    </w:rPr>
  </w:style>
  <w:style w:type="character" w:customStyle="1" w:styleId="TestocommentoCarattere3">
    <w:name w:val="Testo commento Carattere3"/>
    <w:rPr>
      <w:rFonts w:ascii="Cambria" w:hAnsi="Cambria"/>
    </w:rPr>
  </w:style>
  <w:style w:type="character" w:customStyle="1" w:styleId="Rimandocommento5">
    <w:name w:val="Rimando commento5"/>
    <w:rPr>
      <w:sz w:val="16"/>
    </w:rPr>
  </w:style>
  <w:style w:type="character" w:customStyle="1" w:styleId="TestocommentoCarattere2">
    <w:name w:val="Testo commento Carattere2"/>
    <w:rPr>
      <w:rFonts w:ascii="Cambria" w:hAnsi="Cambria"/>
    </w:rPr>
  </w:style>
  <w:style w:type="character" w:customStyle="1" w:styleId="Rimandocommento4">
    <w:name w:val="Rimando commento4"/>
    <w:rPr>
      <w:sz w:val="16"/>
    </w:rPr>
  </w:style>
  <w:style w:type="character" w:customStyle="1" w:styleId="Rimandocommento3">
    <w:name w:val="Rimando commento3"/>
    <w:rPr>
      <w:sz w:val="16"/>
    </w:rPr>
  </w:style>
  <w:style w:type="character" w:customStyle="1" w:styleId="Caratteredinumerazione">
    <w:name w:val="Carattere di numerazione"/>
  </w:style>
  <w:style w:type="character" w:customStyle="1" w:styleId="Punti">
    <w:name w:val="Punti"/>
    <w:rPr>
      <w:rFonts w:ascii="OpenSymbol" w:hAnsi="OpenSymbol"/>
    </w:rPr>
  </w:style>
  <w:style w:type="character" w:customStyle="1" w:styleId="Rimandonotadichiusura3">
    <w:name w:val="Rimando nota di chiusura3"/>
    <w:rPr>
      <w:vertAlign w:val="superscript"/>
    </w:rPr>
  </w:style>
  <w:style w:type="character" w:customStyle="1" w:styleId="Grigliamedia2Carattere">
    <w:name w:val="Griglia media 2 Carattere"/>
    <w:rPr>
      <w:rFonts w:eastAsia="Times New Roman"/>
      <w:sz w:val="22"/>
    </w:rPr>
  </w:style>
  <w:style w:type="character" w:customStyle="1" w:styleId="qualifica">
    <w:name w:val="qualifica"/>
  </w:style>
  <w:style w:type="character" w:customStyle="1" w:styleId="Grigliamedia1-Colore2Carattere">
    <w:name w:val="Griglia media 1 - Colore 2 Carattere"/>
    <w:rPr>
      <w:rFonts w:ascii="Cambria" w:hAnsi="Cambria"/>
      <w:sz w:val="22"/>
    </w:rPr>
  </w:style>
  <w:style w:type="character" w:customStyle="1" w:styleId="Rientrocorpodeltesto2Carattere1">
    <w:name w:val="Rientro corpo del testo 2 Carattere1"/>
    <w:rPr>
      <w:rFonts w:ascii="Cambria" w:hAnsi="Cambria"/>
      <w:sz w:val="24"/>
    </w:rPr>
  </w:style>
  <w:style w:type="character" w:customStyle="1" w:styleId="Grigliamedia2-Colore1Carattere">
    <w:name w:val="Griglia media 2 - Colore 1 Carattere"/>
    <w:rPr>
      <w:rFonts w:eastAsia="Times New Roman"/>
      <w:sz w:val="22"/>
    </w:rPr>
  </w:style>
  <w:style w:type="character" w:customStyle="1" w:styleId="Sfondomedio2-Colore3Carattere">
    <w:name w:val="Sfondo medio 2 - Colore 3 Carattere"/>
    <w:rPr>
      <w:rFonts w:ascii="Arial" w:hAnsi="Arial"/>
      <w:i/>
      <w:color w:val="5B9BD5"/>
      <w:kern w:val="2"/>
    </w:rPr>
  </w:style>
  <w:style w:type="character" w:customStyle="1" w:styleId="Rimandonotadichiusura2">
    <w:name w:val="Rimando nota di chiusura2"/>
    <w:rPr>
      <w:vertAlign w:val="superscript"/>
    </w:rPr>
  </w:style>
  <w:style w:type="character" w:customStyle="1" w:styleId="CorpodeltestoCarattere1">
    <w:name w:val="Corpo del testo Carattere1"/>
    <w:rPr>
      <w:rFonts w:ascii="Times New Roman" w:hAnsi="Times New Roman"/>
      <w:sz w:val="24"/>
    </w:rPr>
  </w:style>
  <w:style w:type="character" w:customStyle="1" w:styleId="FootnoteTextChar">
    <w:name w:val="Footnote Text Char"/>
    <w:rPr>
      <w:sz w:val="20"/>
    </w:rPr>
  </w:style>
  <w:style w:type="character" w:customStyle="1" w:styleId="titoloparagrafo">
    <w:name w:val="titoloparagrafo"/>
    <w:basedOn w:val="Carpredefinitoparagrafo2"/>
    <w:rPr>
      <w:rFonts w:cs="Times New Roman"/>
    </w:rPr>
  </w:style>
  <w:style w:type="character" w:customStyle="1" w:styleId="WW8Num55z3">
    <w:name w:val="WW8Num55z3"/>
    <w:rPr>
      <w:rFonts w:ascii="Symbol" w:hAnsi="Symbol"/>
    </w:rPr>
  </w:style>
  <w:style w:type="character" w:customStyle="1" w:styleId="WW8Num54z4">
    <w:name w:val="WW8Num54z4"/>
    <w:rPr>
      <w:rFonts w:ascii="Courier New" w:hAnsi="Courier New"/>
    </w:rPr>
  </w:style>
  <w:style w:type="character" w:customStyle="1" w:styleId="WW8Num53z3">
    <w:name w:val="WW8Num53z3"/>
    <w:rPr>
      <w:rFonts w:ascii="Symbol" w:hAnsi="Symbol"/>
    </w:rPr>
  </w:style>
  <w:style w:type="character" w:customStyle="1" w:styleId="WW8Num52z3">
    <w:name w:val="WW8Num52z3"/>
    <w:rPr>
      <w:rFonts w:ascii="Symbol" w:hAnsi="Symbol"/>
    </w:rPr>
  </w:style>
  <w:style w:type="character" w:customStyle="1" w:styleId="WW8Num50z3">
    <w:name w:val="WW8Num50z3"/>
    <w:rPr>
      <w:rFonts w:ascii="Symbol" w:hAnsi="Symbol"/>
    </w:rPr>
  </w:style>
  <w:style w:type="character" w:customStyle="1" w:styleId="WW8Num48z3">
    <w:name w:val="WW8Num48z3"/>
    <w:rPr>
      <w:rFonts w:ascii="Symbol" w:hAnsi="Symbol"/>
    </w:rPr>
  </w:style>
  <w:style w:type="character" w:customStyle="1" w:styleId="WW8Num15z4">
    <w:name w:val="WW8Num15z4"/>
    <w:rPr>
      <w:rFonts w:ascii="Courier New" w:hAnsi="Courier New"/>
    </w:rPr>
  </w:style>
  <w:style w:type="character" w:customStyle="1" w:styleId="WW8Num10z4">
    <w:name w:val="WW8Num10z4"/>
    <w:rPr>
      <w:rFonts w:ascii="Courier New" w:hAnsi="Courier New"/>
    </w:rPr>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25z8">
    <w:name w:val="WW8Num25z8"/>
  </w:style>
  <w:style w:type="character" w:customStyle="1" w:styleId="WW8Num25z7">
    <w:name w:val="WW8Num25z7"/>
  </w:style>
  <w:style w:type="character" w:customStyle="1" w:styleId="WW8Num25z6">
    <w:name w:val="WW8Num25z6"/>
  </w:style>
  <w:style w:type="character" w:customStyle="1" w:styleId="WW8Num25z5">
    <w:name w:val="WW8Num25z5"/>
  </w:style>
  <w:style w:type="character" w:customStyle="1" w:styleId="WW8Num25z4">
    <w:name w:val="WW8Num25z4"/>
  </w:style>
  <w:style w:type="character" w:customStyle="1" w:styleId="WW8Num5z3">
    <w:name w:val="WW8Num5z3"/>
    <w:rPr>
      <w:rFonts w:ascii="Symbol" w:hAnsi="Symbol"/>
    </w:rPr>
  </w:style>
  <w:style w:type="character" w:customStyle="1" w:styleId="Carpredefinitoparagrafo3">
    <w:name w:val="Car. predefinito paragrafo3"/>
  </w:style>
  <w:style w:type="character" w:customStyle="1" w:styleId="WW8Num22z8">
    <w:name w:val="WW8Num22z8"/>
  </w:style>
  <w:style w:type="character" w:customStyle="1" w:styleId="WW8Num22z7">
    <w:name w:val="WW8Num22z7"/>
  </w:style>
  <w:style w:type="character" w:customStyle="1" w:styleId="WW8Num22z6">
    <w:name w:val="WW8Num22z6"/>
  </w:style>
  <w:style w:type="character" w:customStyle="1" w:styleId="WW8Num22z5">
    <w:name w:val="WW8Num22z5"/>
  </w:style>
  <w:style w:type="character" w:customStyle="1" w:styleId="WW8Num22z4">
    <w:name w:val="WW8Num22z4"/>
  </w:style>
  <w:style w:type="character" w:customStyle="1" w:styleId="Carpredefinitoparagrafo4">
    <w:name w:val="Car. predefinito paragrafo4"/>
  </w:style>
  <w:style w:type="character" w:customStyle="1" w:styleId="WW8Num7z4">
    <w:name w:val="WW8Num7z4"/>
    <w:rPr>
      <w:rFonts w:ascii="Courier New" w:hAnsi="Courier New"/>
    </w:rPr>
  </w:style>
  <w:style w:type="character" w:customStyle="1" w:styleId="Carpredefinitoparagrafo5">
    <w:name w:val="Car. predefinito paragrafo5"/>
  </w:style>
  <w:style w:type="character" w:customStyle="1" w:styleId="WW8Num30z8">
    <w:name w:val="WW8Num30z8"/>
  </w:style>
  <w:style w:type="character" w:customStyle="1" w:styleId="WW8Num30z7">
    <w:name w:val="WW8Num30z7"/>
  </w:style>
  <w:style w:type="character" w:customStyle="1" w:styleId="WW8Num30z6">
    <w:name w:val="WW8Num30z6"/>
  </w:style>
  <w:style w:type="character" w:customStyle="1" w:styleId="WW8Num30z5">
    <w:name w:val="WW8Num30z5"/>
  </w:style>
  <w:style w:type="character" w:customStyle="1" w:styleId="WW8Num30z4">
    <w:name w:val="WW8Num30z4"/>
  </w:style>
  <w:style w:type="character" w:customStyle="1" w:styleId="WW8Num28z8">
    <w:name w:val="WW8Num28z8"/>
  </w:style>
  <w:style w:type="character" w:customStyle="1" w:styleId="WW8Num28z7">
    <w:name w:val="WW8Num28z7"/>
  </w:style>
  <w:style w:type="character" w:customStyle="1" w:styleId="WW8Num28z6">
    <w:name w:val="WW8Num28z6"/>
  </w:style>
  <w:style w:type="character" w:customStyle="1" w:styleId="WW8Num28z5">
    <w:name w:val="WW8Num28z5"/>
  </w:style>
  <w:style w:type="character" w:customStyle="1" w:styleId="WW8Num28z4">
    <w:name w:val="WW8Num28z4"/>
  </w:style>
  <w:style w:type="character" w:customStyle="1" w:styleId="WW8Num6z4">
    <w:name w:val="WW8Num6z4"/>
    <w:rPr>
      <w:rFonts w:ascii="Courier New" w:hAnsi="Courier New"/>
    </w:rPr>
  </w:style>
  <w:style w:type="character" w:customStyle="1" w:styleId="Rimandonotadichiusura5">
    <w:name w:val="Rimando nota di chiusura5"/>
    <w:rPr>
      <w:vertAlign w:val="superscript"/>
    </w:rPr>
  </w:style>
  <w:style w:type="character" w:styleId="FootnoteReference">
    <w:name w:val="footnote reference"/>
    <w:basedOn w:val="DefaultParagraphFont"/>
    <w:uiPriority w:val="99"/>
    <w:qFormat/>
    <w:rPr>
      <w:rFonts w:cs="Times New Roman"/>
      <w:vertAlign w:val="superscript"/>
    </w:rPr>
  </w:style>
  <w:style w:type="character" w:styleId="EndnoteReference">
    <w:name w:val="endnote reference"/>
    <w:basedOn w:val="DefaultParagraphFont"/>
    <w:uiPriority w:val="99"/>
    <w:rPr>
      <w:rFonts w:cs="Times New Roman"/>
      <w:vertAlign w:val="superscript"/>
    </w:rPr>
  </w:style>
  <w:style w:type="paragraph" w:customStyle="1" w:styleId="Titolo3">
    <w:name w:val="Titolo3"/>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link w:val="BodyTextChar"/>
    <w:uiPriority w:val="99"/>
    <w:pPr>
      <w:autoSpaceDE w:val="0"/>
      <w:spacing w:before="120" w:line="240" w:lineRule="auto"/>
    </w:pPr>
    <w:rPr>
      <w:rFonts w:ascii="Times New Roman" w:hAnsi="Times New Roman" w:cs="Times New Roman"/>
      <w:kern w:val="0"/>
      <w:sz w:val="24"/>
      <w:szCs w:val="24"/>
    </w:rPr>
  </w:style>
  <w:style w:type="character" w:customStyle="1" w:styleId="BodyTextChar">
    <w:name w:val="Body Text Char"/>
    <w:basedOn w:val="DefaultParagraphFont"/>
    <w:link w:val="BodyText"/>
    <w:uiPriority w:val="99"/>
    <w:semiHidden/>
    <w:rPr>
      <w:rFonts w:ascii="Arial" w:hAnsi="Arial" w:cs="Arial"/>
      <w:kern w:val="2"/>
      <w:lang w:val="x-none" w:eastAsia="zh-CN"/>
    </w:rPr>
  </w:style>
  <w:style w:type="paragraph" w:styleId="List">
    <w:name w:val="List"/>
    <w:basedOn w:val="BodyText"/>
    <w:uiPriority w:val="99"/>
    <w:pPr>
      <w:autoSpaceDE/>
      <w:spacing w:before="0" w:after="120"/>
      <w:jc w:val="left"/>
    </w:pPr>
    <w:rPr>
      <w:rFonts w:cs="Mangal"/>
    </w:rPr>
  </w:style>
  <w:style w:type="paragraph" w:styleId="Caption">
    <w:name w:val="caption"/>
    <w:basedOn w:val="Normal"/>
    <w:next w:val="Normal"/>
    <w:uiPriority w:val="35"/>
    <w:qFormat/>
    <w:pPr>
      <w:suppressAutoHyphens w:val="0"/>
      <w:spacing w:line="240" w:lineRule="atLeast"/>
      <w:jc w:val="center"/>
    </w:pPr>
    <w:rPr>
      <w:rFonts w:ascii="Shelley-AllegroScript" w:hAnsi="Shelley-AllegroScript" w:cs="Shelley-AllegroScript"/>
      <w:i/>
      <w:iCs/>
      <w:kern w:val="0"/>
      <w:sz w:val="44"/>
      <w:szCs w:val="44"/>
    </w:rPr>
  </w:style>
  <w:style w:type="paragraph" w:customStyle="1" w:styleId="Indice">
    <w:name w:val="Indice"/>
    <w:basedOn w:val="Normal"/>
    <w:pPr>
      <w:suppressLineNumbers/>
      <w:spacing w:line="240" w:lineRule="auto"/>
      <w:jc w:val="left"/>
    </w:pPr>
    <w:rPr>
      <w:rFonts w:ascii="Times New Roman" w:hAnsi="Times New Roman" w:cs="Mangal"/>
      <w:kern w:val="0"/>
      <w:sz w:val="24"/>
      <w:szCs w:val="24"/>
    </w:rPr>
  </w:style>
  <w:style w:type="paragraph" w:customStyle="1" w:styleId="Titolo2">
    <w:name w:val="Titolo2"/>
    <w:basedOn w:val="Normal"/>
    <w:next w:val="BodyText"/>
    <w:pPr>
      <w:keepNext/>
      <w:spacing w:before="240" w:after="120"/>
    </w:pPr>
    <w:rPr>
      <w:rFonts w:ascii="Liberation Sans" w:eastAsia="Microsoft YaHei" w:hAnsi="Liberation Sans"/>
      <w:sz w:val="28"/>
      <w:szCs w:val="28"/>
    </w:rPr>
  </w:style>
  <w:style w:type="paragraph" w:customStyle="1" w:styleId="Titolo1">
    <w:name w:val="Titolo1"/>
    <w:basedOn w:val="Normal"/>
    <w:next w:val="Normal"/>
    <w:pPr>
      <w:spacing w:before="240" w:after="60" w:line="240" w:lineRule="auto"/>
      <w:jc w:val="center"/>
    </w:pPr>
    <w:rPr>
      <w:rFonts w:ascii="Cambria" w:hAnsi="Cambria" w:cs="Times New Roman"/>
      <w:b/>
      <w:bCs/>
      <w:sz w:val="32"/>
      <w:szCs w:val="32"/>
    </w:rPr>
  </w:style>
  <w:style w:type="paragraph" w:styleId="Header">
    <w:name w:val="header"/>
    <w:basedOn w:val="Normal"/>
    <w:link w:val="HeaderChar1"/>
    <w:uiPriority w:val="99"/>
    <w:pPr>
      <w:suppressAutoHyphens w:val="0"/>
      <w:spacing w:line="240" w:lineRule="auto"/>
      <w:jc w:val="left"/>
    </w:pPr>
    <w:rPr>
      <w:rFonts w:ascii="Calibri" w:hAnsi="Calibri" w:cs="Times New Roman"/>
      <w:kern w:val="0"/>
    </w:rPr>
  </w:style>
  <w:style w:type="character" w:customStyle="1" w:styleId="HeaderChar1">
    <w:name w:val="Header Char1"/>
    <w:basedOn w:val="DefaultParagraphFont"/>
    <w:link w:val="Header"/>
    <w:uiPriority w:val="99"/>
    <w:semiHidden/>
    <w:rPr>
      <w:rFonts w:ascii="Arial" w:hAnsi="Arial" w:cs="Arial"/>
      <w:kern w:val="2"/>
      <w:lang w:val="x-none" w:eastAsia="zh-CN"/>
    </w:rPr>
  </w:style>
  <w:style w:type="paragraph" w:styleId="Footer">
    <w:name w:val="footer"/>
    <w:basedOn w:val="Normal"/>
    <w:link w:val="FooterChar"/>
    <w:uiPriority w:val="99"/>
    <w:pPr>
      <w:suppressAutoHyphens w:val="0"/>
      <w:spacing w:line="240" w:lineRule="auto"/>
      <w:jc w:val="left"/>
    </w:pPr>
    <w:rPr>
      <w:rFonts w:ascii="Calibri" w:hAnsi="Calibri" w:cs="Times New Roman"/>
      <w:kern w:val="0"/>
    </w:rPr>
  </w:style>
  <w:style w:type="character" w:customStyle="1" w:styleId="FooterChar">
    <w:name w:val="Footer Char"/>
    <w:basedOn w:val="DefaultParagraphFont"/>
    <w:link w:val="Footer"/>
    <w:uiPriority w:val="99"/>
    <w:semiHidden/>
    <w:rPr>
      <w:rFonts w:ascii="Arial" w:hAnsi="Arial" w:cs="Arial"/>
      <w:kern w:val="2"/>
      <w:lang w:val="x-none" w:eastAsia="zh-CN"/>
    </w:rPr>
  </w:style>
  <w:style w:type="paragraph" w:styleId="BalloonText">
    <w:name w:val="Balloon Text"/>
    <w:basedOn w:val="Normal"/>
    <w:link w:val="BalloonTextChar"/>
    <w:uiPriority w:val="99"/>
    <w:pPr>
      <w:suppressAutoHyphens w:val="0"/>
      <w:spacing w:line="240" w:lineRule="auto"/>
      <w:jc w:val="left"/>
    </w:pPr>
    <w:rPr>
      <w:rFonts w:ascii="Tahoma" w:hAnsi="Tahoma" w:cs="Times New Roman"/>
      <w:kern w:val="0"/>
      <w:sz w:val="16"/>
      <w:szCs w:val="16"/>
    </w:rPr>
  </w:style>
  <w:style w:type="character" w:customStyle="1" w:styleId="BalloonTextChar">
    <w:name w:val="Balloon Text Char"/>
    <w:basedOn w:val="DefaultParagraphFont"/>
    <w:link w:val="BalloonText"/>
    <w:uiPriority w:val="99"/>
    <w:semiHidden/>
    <w:rPr>
      <w:rFonts w:ascii="Segoe UI" w:hAnsi="Segoe UI" w:cs="Segoe UI"/>
      <w:kern w:val="2"/>
      <w:sz w:val="18"/>
      <w:szCs w:val="18"/>
      <w:lang w:val="x-none" w:eastAsia="zh-CN"/>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1"/>
    <w:uiPriority w:val="99"/>
    <w:pPr>
      <w:spacing w:line="240" w:lineRule="auto"/>
      <w:jc w:val="left"/>
    </w:pPr>
    <w:rPr>
      <w:rFonts w:ascii="Times New Roman" w:hAnsi="Times New Roman" w:cs="Times New Roman"/>
      <w:kern w:val="0"/>
    </w:rPr>
  </w:style>
  <w:style w:type="character" w:customStyle="1" w:styleId="FootnoteTextChar1">
    <w:name w:val="Footnote Text Char1"/>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Pr>
      <w:rFonts w:ascii="Arial" w:hAnsi="Arial" w:cs="Arial"/>
      <w:kern w:val="2"/>
      <w:lang w:val="x-none" w:eastAsia="zh-CN"/>
    </w:rPr>
  </w:style>
  <w:style w:type="paragraph" w:customStyle="1" w:styleId="sche3">
    <w:name w:val="sche_3"/>
    <w:pPr>
      <w:widowControl w:val="0"/>
      <w:suppressAutoHyphens/>
      <w:overflowPunct w:val="0"/>
      <w:autoSpaceDE w:val="0"/>
      <w:spacing w:line="360" w:lineRule="atLeast"/>
      <w:jc w:val="both"/>
      <w:textAlignment w:val="baseline"/>
    </w:pPr>
    <w:rPr>
      <w:kern w:val="2"/>
      <w:lang w:val="en-US" w:eastAsia="zh-CN"/>
    </w:rPr>
  </w:style>
  <w:style w:type="paragraph" w:customStyle="1" w:styleId="StileGiustificato">
    <w:name w:val="Stile Giustificato"/>
    <w:basedOn w:val="Normal"/>
    <w:pPr>
      <w:spacing w:before="120" w:line="360" w:lineRule="auto"/>
    </w:pPr>
    <w:rPr>
      <w:kern w:val="0"/>
    </w:rPr>
  </w:style>
  <w:style w:type="paragraph" w:customStyle="1" w:styleId="Corpodeltesto21">
    <w:name w:val="Corpo del testo 21"/>
    <w:basedOn w:val="Normal"/>
    <w:pPr>
      <w:spacing w:line="240" w:lineRule="auto"/>
      <w:jc w:val="left"/>
    </w:pPr>
    <w:rPr>
      <w:kern w:val="0"/>
      <w:sz w:val="22"/>
    </w:rPr>
  </w:style>
  <w:style w:type="paragraph" w:customStyle="1" w:styleId="Corpodeltesto31">
    <w:name w:val="Corpo del testo 31"/>
    <w:basedOn w:val="Normal"/>
    <w:pPr>
      <w:spacing w:before="120" w:line="360" w:lineRule="auto"/>
    </w:pPr>
    <w:rPr>
      <w:kern w:val="0"/>
      <w:sz w:val="22"/>
    </w:rPr>
  </w:style>
  <w:style w:type="paragraph" w:customStyle="1" w:styleId="Corpodeltesto23">
    <w:name w:val="Corpo del testo 23"/>
    <w:basedOn w:val="Normal"/>
    <w:pPr>
      <w:spacing w:after="120" w:line="480" w:lineRule="auto"/>
      <w:jc w:val="left"/>
    </w:pPr>
    <w:rPr>
      <w:rFonts w:ascii="Times New Roman" w:hAnsi="Times New Roman" w:cs="Times New Roman"/>
      <w:kern w:val="0"/>
      <w:sz w:val="24"/>
      <w:szCs w:val="24"/>
    </w:rPr>
  </w:style>
  <w:style w:type="paragraph" w:styleId="NormalWeb">
    <w:name w:val="Normal (Web)"/>
    <w:basedOn w:val="Normal"/>
    <w:uiPriority w:val="99"/>
    <w:pPr>
      <w:suppressAutoHyphens w:val="0"/>
      <w:spacing w:before="280" w:after="280" w:line="240" w:lineRule="auto"/>
      <w:jc w:val="left"/>
    </w:pPr>
    <w:rPr>
      <w:rFonts w:ascii="Arial Unicode MS" w:hAnsi="Times New Roman" w:cs="Times New Roman"/>
      <w:kern w:val="0"/>
      <w:sz w:val="24"/>
      <w:szCs w:val="24"/>
    </w:rPr>
  </w:style>
  <w:style w:type="paragraph" w:customStyle="1" w:styleId="Testo0">
    <w:name w:val="Testo"/>
    <w:basedOn w:val="Normal"/>
    <w:rPr>
      <w:rFonts w:cs="Times New Roman"/>
    </w:rPr>
  </w:style>
  <w:style w:type="paragraph" w:styleId="TOCHeading">
    <w:name w:val="TOC Heading"/>
    <w:basedOn w:val="Heading1"/>
    <w:next w:val="Normal"/>
    <w:uiPriority w:val="39"/>
    <w:qFormat/>
    <w:pPr>
      <w:keepLines/>
      <w:numPr>
        <w:numId w:val="0"/>
      </w:numPr>
      <w:suppressAutoHyphens w:val="0"/>
      <w:spacing w:before="480" w:after="0"/>
      <w:jc w:val="left"/>
    </w:pPr>
    <w:rPr>
      <w:rFonts w:ascii="Cambria" w:eastAsia="MS Gothic" w:hAnsi="Cambria"/>
      <w:color w:val="365F91"/>
      <w:kern w:val="0"/>
      <w:sz w:val="28"/>
      <w:szCs w:val="28"/>
    </w:rPr>
  </w:style>
  <w:style w:type="paragraph" w:styleId="TOC1">
    <w:name w:val="toc 1"/>
    <w:basedOn w:val="Normal"/>
    <w:next w:val="Normal"/>
    <w:uiPriority w:val="39"/>
    <w:pPr>
      <w:tabs>
        <w:tab w:val="left" w:pos="400"/>
        <w:tab w:val="right" w:leader="dot" w:pos="9628"/>
      </w:tabs>
      <w:spacing w:before="120"/>
      <w:ind w:left="426"/>
    </w:pPr>
    <w:rPr>
      <w:bCs/>
      <w:i/>
      <w:lang w:eastAsia="it-IT"/>
    </w:rPr>
  </w:style>
  <w:style w:type="paragraph" w:customStyle="1" w:styleId="TITOLO0">
    <w:name w:val="TITOLO"/>
    <w:basedOn w:val="Normal"/>
    <w:pPr>
      <w:suppressAutoHyphens w:val="0"/>
      <w:spacing w:line="480" w:lineRule="auto"/>
      <w:contextualSpacing/>
      <w:jc w:val="center"/>
    </w:pPr>
    <w:rPr>
      <w:rFonts w:cs="Times New Roman"/>
      <w:b/>
      <w:color w:val="FFFFFF"/>
      <w:sz w:val="48"/>
    </w:rPr>
  </w:style>
  <w:style w:type="paragraph" w:customStyle="1" w:styleId="SOTTOTITOLO">
    <w:name w:val="SOTTOTITOLO"/>
    <w:basedOn w:val="Normal"/>
    <w:pPr>
      <w:suppressAutoHyphens w:val="0"/>
      <w:jc w:val="center"/>
    </w:pPr>
    <w:rPr>
      <w:rFonts w:cs="Times New Roman"/>
      <w:color w:val="FFFFFF"/>
      <w:sz w:val="36"/>
    </w:rPr>
  </w:style>
  <w:style w:type="paragraph" w:customStyle="1" w:styleId="Default">
    <w:name w:val="Default"/>
    <w:pPr>
      <w:suppressAutoHyphens/>
      <w:autoSpaceDE w:val="0"/>
    </w:pPr>
    <w:rPr>
      <w:rFonts w:ascii="Tahoma" w:hAnsi="Tahoma" w:cs="Tahoma"/>
      <w:color w:val="000000"/>
      <w:kern w:val="2"/>
      <w:sz w:val="24"/>
      <w:szCs w:val="24"/>
      <w:lang w:eastAsia="zh-CN"/>
    </w:rPr>
  </w:style>
  <w:style w:type="paragraph" w:styleId="ListParagraph">
    <w:name w:val="List Paragraph"/>
    <w:aliases w:val="Table of contents numbered,Elenco num ARGEA,body,Odsek zoznamu2,Bullet List,FooterText,lp1,lp11,List Paragraph11,Use Case List Paragraph,numbered,Paragraphe de liste1,Bulletr List Paragraph,列出段落,列出段落1,Bullet 1,EL Paragrafo elenco"/>
    <w:basedOn w:val="Normal"/>
    <w:link w:val="ListParagraphChar1"/>
    <w:uiPriority w:val="34"/>
    <w:qFormat/>
    <w:pPr>
      <w:ind w:left="720"/>
      <w:contextualSpacing/>
    </w:pPr>
  </w:style>
  <w:style w:type="paragraph" w:customStyle="1" w:styleId="Testocommento2">
    <w:name w:val="Testo commento2"/>
    <w:basedOn w:val="Normal"/>
    <w:pPr>
      <w:spacing w:line="240" w:lineRule="auto"/>
    </w:pPr>
  </w:style>
  <w:style w:type="paragraph" w:styleId="CommentText">
    <w:name w:val="annotation text"/>
    <w:basedOn w:val="Normal"/>
    <w:link w:val="CommentTextChar"/>
    <w:uiPriority w:val="99"/>
    <w:unhideWhenUsed/>
    <w:rsid w:val="009211C1"/>
  </w:style>
  <w:style w:type="character" w:customStyle="1" w:styleId="CommentTextChar">
    <w:name w:val="Comment Text Char"/>
    <w:basedOn w:val="DefaultParagraphFont"/>
    <w:link w:val="CommentText"/>
    <w:uiPriority w:val="99"/>
    <w:rsid w:val="009211C1"/>
    <w:rPr>
      <w:rFonts w:ascii="Arial" w:hAnsi="Arial" w:cs="Times New Roman"/>
      <w:kern w:val="2"/>
      <w:lang w:val="x-none" w:eastAsia="zh-CN"/>
    </w:rPr>
  </w:style>
  <w:style w:type="paragraph" w:styleId="CommentSubject">
    <w:name w:val="annotation subject"/>
    <w:basedOn w:val="Testocommento2"/>
    <w:next w:val="Testocommento2"/>
    <w:link w:val="CommentSubjectChar"/>
    <w:uiPriority w:val="99"/>
    <w:rPr>
      <w:b/>
      <w:bCs/>
    </w:rPr>
  </w:style>
  <w:style w:type="character" w:customStyle="1" w:styleId="CommentSubjectChar">
    <w:name w:val="Comment Subject Char"/>
    <w:basedOn w:val="CommentTextChar"/>
    <w:link w:val="CommentSubject"/>
    <w:uiPriority w:val="99"/>
    <w:semiHidden/>
    <w:rPr>
      <w:rFonts w:ascii="Arial" w:hAnsi="Arial" w:cs="Arial"/>
      <w:b/>
      <w:bCs/>
      <w:kern w:val="2"/>
      <w:lang w:val="x-none" w:eastAsia="zh-CN"/>
    </w:rPr>
  </w:style>
  <w:style w:type="paragraph" w:styleId="TOC3">
    <w:name w:val="toc 3"/>
    <w:basedOn w:val="Normal"/>
    <w:next w:val="Normal"/>
    <w:uiPriority w:val="39"/>
    <w:pPr>
      <w:tabs>
        <w:tab w:val="right" w:leader="dot" w:pos="9628"/>
      </w:tabs>
      <w:ind w:left="431" w:hanging="28"/>
      <w:jc w:val="left"/>
    </w:pPr>
    <w:rPr>
      <w:i/>
      <w:sz w:val="22"/>
      <w:szCs w:val="22"/>
      <w:lang w:eastAsia="it-IT"/>
    </w:rPr>
  </w:style>
  <w:style w:type="paragraph" w:customStyle="1" w:styleId="Grigliachiara-Colore31">
    <w:name w:val="Griglia chiara - Colore 31"/>
    <w:basedOn w:val="Normal"/>
    <w:pPr>
      <w:suppressAutoHyphens w:val="0"/>
      <w:spacing w:after="160" w:line="252" w:lineRule="auto"/>
      <w:ind w:left="720"/>
      <w:contextualSpacing/>
      <w:jc w:val="left"/>
    </w:pPr>
    <w:rPr>
      <w:rFonts w:ascii="Calibri" w:hAnsi="Calibri" w:cs="Times New Roman"/>
      <w:kern w:val="0"/>
      <w:sz w:val="22"/>
      <w:szCs w:val="22"/>
    </w:rPr>
  </w:style>
  <w:style w:type="paragraph" w:styleId="TOC2">
    <w:name w:val="toc 2"/>
    <w:basedOn w:val="Normal"/>
    <w:next w:val="Normal"/>
    <w:uiPriority w:val="39"/>
    <w:pPr>
      <w:ind w:left="200"/>
      <w:jc w:val="left"/>
    </w:pPr>
    <w:rPr>
      <w:rFonts w:ascii="Calibri" w:hAnsi="Calibri" w:cs="Calibri"/>
      <w:smallCaps/>
      <w:sz w:val="22"/>
      <w:szCs w:val="22"/>
    </w:rPr>
  </w:style>
  <w:style w:type="paragraph" w:customStyle="1" w:styleId="Mappadocumento2">
    <w:name w:val="Mappa documento2"/>
    <w:basedOn w:val="Normal"/>
    <w:pPr>
      <w:spacing w:line="240" w:lineRule="auto"/>
    </w:pPr>
    <w:rPr>
      <w:rFonts w:ascii="Lucida Grande" w:hAnsi="Lucida Grande" w:cs="Lucida Grande"/>
      <w:sz w:val="24"/>
      <w:szCs w:val="24"/>
    </w:rPr>
  </w:style>
  <w:style w:type="paragraph" w:styleId="TOC4">
    <w:name w:val="toc 4"/>
    <w:basedOn w:val="Normal"/>
    <w:next w:val="Normal"/>
    <w:uiPriority w:val="39"/>
    <w:pPr>
      <w:ind w:left="600"/>
      <w:jc w:val="left"/>
    </w:pPr>
    <w:rPr>
      <w:rFonts w:ascii="Calibri" w:hAnsi="Calibri" w:cs="Calibri"/>
      <w:sz w:val="18"/>
      <w:szCs w:val="18"/>
    </w:rPr>
  </w:style>
  <w:style w:type="paragraph" w:customStyle="1" w:styleId="ArticoliAvviso">
    <w:name w:val="Articoli Avviso"/>
    <w:basedOn w:val="Normal"/>
    <w:pPr>
      <w:numPr>
        <w:numId w:val="18"/>
      </w:numPr>
    </w:pPr>
    <w:rPr>
      <w:rFonts w:eastAsia="MS Mincho"/>
      <w:color w:val="FF0000"/>
      <w:kern w:val="0"/>
    </w:rPr>
  </w:style>
  <w:style w:type="paragraph" w:customStyle="1" w:styleId="TitoloParagrafoLineeGuida">
    <w:name w:val="Titolo Paragrafo Linee Guida"/>
    <w:basedOn w:val="Heading1"/>
    <w:pPr>
      <w:numPr>
        <w:numId w:val="0"/>
      </w:numPr>
    </w:pPr>
    <w:rPr>
      <w:rFonts w:cs="Arial"/>
      <w:sz w:val="28"/>
    </w:rPr>
  </w:style>
  <w:style w:type="paragraph" w:styleId="TOC5">
    <w:name w:val="toc 5"/>
    <w:basedOn w:val="Normal"/>
    <w:next w:val="Normal"/>
    <w:uiPriority w:val="39"/>
    <w:pPr>
      <w:ind w:left="800"/>
      <w:jc w:val="left"/>
    </w:pPr>
    <w:rPr>
      <w:rFonts w:ascii="Calibri" w:hAnsi="Calibri" w:cs="Calibri"/>
      <w:sz w:val="18"/>
      <w:szCs w:val="18"/>
    </w:rPr>
  </w:style>
  <w:style w:type="paragraph" w:styleId="TOC6">
    <w:name w:val="toc 6"/>
    <w:basedOn w:val="Normal"/>
    <w:next w:val="Normal"/>
    <w:uiPriority w:val="39"/>
    <w:pPr>
      <w:ind w:left="1000"/>
      <w:jc w:val="left"/>
    </w:pPr>
    <w:rPr>
      <w:rFonts w:ascii="Calibri" w:hAnsi="Calibri" w:cs="Calibri"/>
      <w:sz w:val="18"/>
      <w:szCs w:val="18"/>
    </w:rPr>
  </w:style>
  <w:style w:type="paragraph" w:styleId="TOC7">
    <w:name w:val="toc 7"/>
    <w:basedOn w:val="Normal"/>
    <w:next w:val="Normal"/>
    <w:uiPriority w:val="39"/>
    <w:pPr>
      <w:ind w:left="1200"/>
      <w:jc w:val="left"/>
    </w:pPr>
    <w:rPr>
      <w:rFonts w:ascii="Calibri" w:hAnsi="Calibri" w:cs="Calibri"/>
      <w:sz w:val="18"/>
      <w:szCs w:val="18"/>
    </w:rPr>
  </w:style>
  <w:style w:type="paragraph" w:styleId="TOC8">
    <w:name w:val="toc 8"/>
    <w:basedOn w:val="Normal"/>
    <w:next w:val="Normal"/>
    <w:uiPriority w:val="39"/>
    <w:pPr>
      <w:ind w:left="1400"/>
      <w:jc w:val="left"/>
    </w:pPr>
    <w:rPr>
      <w:rFonts w:ascii="Calibri" w:hAnsi="Calibri" w:cs="Calibri"/>
      <w:sz w:val="18"/>
      <w:szCs w:val="18"/>
    </w:rPr>
  </w:style>
  <w:style w:type="paragraph" w:styleId="TOC9">
    <w:name w:val="toc 9"/>
    <w:basedOn w:val="Normal"/>
    <w:next w:val="Normal"/>
    <w:uiPriority w:val="39"/>
    <w:pPr>
      <w:ind w:left="1600"/>
      <w:jc w:val="left"/>
    </w:pPr>
    <w:rPr>
      <w:rFonts w:ascii="Calibri" w:hAnsi="Calibri" w:cs="Calibri"/>
      <w:sz w:val="18"/>
      <w:szCs w:val="18"/>
    </w:rPr>
  </w:style>
  <w:style w:type="paragraph" w:customStyle="1" w:styleId="a5TDElencopuntato">
    <w:name w:val="a5) T&amp;D Elenco puntato"/>
    <w:basedOn w:val="Normal"/>
    <w:pPr>
      <w:suppressAutoHyphens w:val="0"/>
      <w:spacing w:line="360" w:lineRule="auto"/>
    </w:pPr>
    <w:rPr>
      <w:rFonts w:ascii="Verdana" w:hAnsi="Verdana" w:cs="Times New Roman"/>
      <w:kern w:val="0"/>
      <w:szCs w:val="24"/>
      <w:lang w:val="en-GB"/>
    </w:rPr>
  </w:style>
  <w:style w:type="paragraph" w:styleId="NoSpacing">
    <w:name w:val="No Spacing"/>
    <w:uiPriority w:val="1"/>
    <w:qFormat/>
    <w:pPr>
      <w:suppressAutoHyphens/>
    </w:pPr>
    <w:rPr>
      <w:rFonts w:ascii="Calibri" w:eastAsia="MS Mincho" w:hAnsi="Calibri" w:cs="Calibri"/>
      <w:kern w:val="2"/>
      <w:sz w:val="22"/>
      <w:szCs w:val="22"/>
      <w:lang w:eastAsia="zh-CN"/>
    </w:rPr>
  </w:style>
  <w:style w:type="paragraph" w:customStyle="1" w:styleId="DGServp2">
    <w:name w:val="DG_Serv p2"/>
    <w:basedOn w:val="Normal"/>
    <w:pPr>
      <w:spacing w:after="60" w:line="200" w:lineRule="exact"/>
      <w:jc w:val="left"/>
    </w:pPr>
    <w:rPr>
      <w:rFonts w:ascii="Futura Std Book" w:hAnsi="Futura Std Book" w:cs="Times New Roman"/>
      <w:kern w:val="0"/>
      <w:sz w:val="14"/>
      <w:szCs w:val="24"/>
    </w:rPr>
  </w:style>
  <w:style w:type="paragraph" w:customStyle="1" w:styleId="visto">
    <w:name w:val="visto"/>
    <w:basedOn w:val="Normal"/>
    <w:pPr>
      <w:spacing w:after="240" w:line="360" w:lineRule="exact"/>
      <w:ind w:left="1701" w:hanging="1701"/>
    </w:pPr>
    <w:rPr>
      <w:rFonts w:cs="Times New Roman"/>
      <w:kern w:val="0"/>
    </w:rPr>
  </w:style>
  <w:style w:type="paragraph" w:customStyle="1" w:styleId="caricafirma">
    <w:name w:val="carica firma"/>
    <w:basedOn w:val="Normal"/>
    <w:pPr>
      <w:spacing w:before="840" w:line="360" w:lineRule="exact"/>
      <w:ind w:left="5670"/>
      <w:jc w:val="center"/>
    </w:pPr>
    <w:rPr>
      <w:rFonts w:ascii="Futura Std Book" w:hAnsi="Futura Std Book" w:cs="Times New Roman"/>
      <w:b/>
      <w:kern w:val="0"/>
      <w:sz w:val="18"/>
    </w:rPr>
  </w:style>
  <w:style w:type="paragraph" w:customStyle="1" w:styleId="nomefirma">
    <w:name w:val="nome firma"/>
    <w:basedOn w:val="Normal"/>
    <w:pPr>
      <w:spacing w:line="360" w:lineRule="exact"/>
      <w:ind w:left="5670"/>
      <w:jc w:val="center"/>
    </w:pPr>
    <w:rPr>
      <w:rFonts w:ascii="Futura Std Book" w:hAnsi="Futura Std Book" w:cs="Times New Roman"/>
      <w:kern w:val="0"/>
      <w:sz w:val="18"/>
    </w:rPr>
  </w:style>
  <w:style w:type="paragraph" w:customStyle="1" w:styleId="titolodeterminaz">
    <w:name w:val="titolo determinaz"/>
    <w:basedOn w:val="Normal"/>
    <w:pPr>
      <w:spacing w:before="480" w:after="480" w:line="360" w:lineRule="exact"/>
      <w:jc w:val="center"/>
    </w:pPr>
    <w:rPr>
      <w:rFonts w:ascii="Futura Std Book" w:hAnsi="Futura Std Book" w:cs="Times New Roman"/>
      <w:b/>
      <w:kern w:val="0"/>
      <w:sz w:val="18"/>
    </w:rPr>
  </w:style>
  <w:style w:type="paragraph" w:customStyle="1" w:styleId="Rientrocorpodeltesto21">
    <w:name w:val="Rientro corpo del testo 21"/>
    <w:basedOn w:val="Normal"/>
    <w:pPr>
      <w:spacing w:line="240" w:lineRule="auto"/>
      <w:ind w:left="705" w:hanging="705"/>
    </w:pPr>
    <w:rPr>
      <w:rFonts w:ascii="Times New Roman" w:hAnsi="Times New Roman" w:cs="Times New Roman"/>
      <w:kern w:val="0"/>
      <w:sz w:val="24"/>
      <w:szCs w:val="24"/>
    </w:rPr>
  </w:style>
  <w:style w:type="paragraph" w:customStyle="1" w:styleId="Paragrafoelenco1">
    <w:name w:val="Paragrafo elenco1"/>
    <w:basedOn w:val="Normal"/>
    <w:pPr>
      <w:suppressAutoHyphens w:val="0"/>
      <w:spacing w:line="240" w:lineRule="auto"/>
      <w:ind w:left="720" w:hanging="284"/>
      <w:contextualSpacing/>
    </w:pPr>
    <w:rPr>
      <w:rFonts w:ascii="Calibri" w:hAnsi="Calibri" w:cs="Times New Roman"/>
      <w:kern w:val="0"/>
      <w:sz w:val="22"/>
      <w:szCs w:val="22"/>
    </w:rPr>
  </w:style>
  <w:style w:type="paragraph" w:customStyle="1" w:styleId="Rientronormale1">
    <w:name w:val="Rientro normale1"/>
    <w:basedOn w:val="Normal"/>
    <w:pPr>
      <w:suppressAutoHyphens w:val="0"/>
      <w:spacing w:after="240" w:line="240" w:lineRule="auto"/>
      <w:ind w:left="567" w:right="567" w:firstLine="1134"/>
    </w:pPr>
    <w:rPr>
      <w:rFonts w:ascii="Times New Roman" w:hAnsi="Times New Roman" w:cs="Times New Roman"/>
      <w:kern w:val="0"/>
      <w:sz w:val="22"/>
      <w:szCs w:val="22"/>
    </w:rPr>
  </w:style>
  <w:style w:type="paragraph" w:customStyle="1" w:styleId="Rientrocorpodeltesto31">
    <w:name w:val="Rientro corpo del testo 31"/>
    <w:basedOn w:val="Normal"/>
    <w:pPr>
      <w:suppressAutoHyphens w:val="0"/>
      <w:spacing w:line="720" w:lineRule="auto"/>
      <w:ind w:left="567"/>
    </w:pPr>
    <w:rPr>
      <w:rFonts w:cs="Times New Roman"/>
      <w:kern w:val="0"/>
    </w:rPr>
  </w:style>
  <w:style w:type="paragraph" w:customStyle="1" w:styleId="1">
    <w:name w:val="1"/>
    <w:basedOn w:val="Normal"/>
    <w:next w:val="BodyText"/>
    <w:pPr>
      <w:suppressAutoHyphens w:val="0"/>
      <w:spacing w:before="60" w:line="80" w:lineRule="atLeast"/>
      <w:jc w:val="center"/>
    </w:pPr>
    <w:rPr>
      <w:rFonts w:ascii="Times New Roman" w:hAnsi="Times New Roman" w:cs="Times New Roman"/>
      <w:kern w:val="0"/>
    </w:rPr>
  </w:style>
  <w:style w:type="paragraph" w:customStyle="1" w:styleId="niente">
    <w:name w:val="niente"/>
    <w:basedOn w:val="Normal"/>
    <w:pPr>
      <w:suppressAutoHyphens w:val="0"/>
      <w:spacing w:before="120" w:after="120" w:line="240" w:lineRule="auto"/>
    </w:pPr>
    <w:rPr>
      <w:rFonts w:ascii="Times New Roman" w:hAnsi="Times New Roman" w:cs="Times New Roman"/>
      <w:kern w:val="0"/>
      <w:sz w:val="22"/>
      <w:szCs w:val="22"/>
    </w:rPr>
  </w:style>
  <w:style w:type="paragraph" w:customStyle="1" w:styleId="firmadx">
    <w:name w:val="firma dx"/>
    <w:basedOn w:val="niente"/>
    <w:next w:val="msigla"/>
    <w:pPr>
      <w:spacing w:before="480" w:line="300" w:lineRule="exact"/>
      <w:ind w:left="4536" w:right="851"/>
      <w:jc w:val="center"/>
    </w:pPr>
    <w:rPr>
      <w:rFonts w:ascii="Arial" w:hAnsi="Arial" w:cs="Arial"/>
      <w:b/>
      <w:bCs/>
      <w:sz w:val="20"/>
      <w:szCs w:val="20"/>
    </w:rPr>
  </w:style>
  <w:style w:type="paragraph" w:customStyle="1" w:styleId="msigla">
    <w:name w:val="msigla"/>
    <w:basedOn w:val="Normal"/>
    <w:pPr>
      <w:suppressAutoHyphens w:val="0"/>
      <w:spacing w:before="480" w:line="240" w:lineRule="auto"/>
      <w:ind w:left="567" w:right="567"/>
      <w:jc w:val="left"/>
    </w:pPr>
    <w:rPr>
      <w:rFonts w:ascii="Times New Roman" w:hAnsi="Times New Roman" w:cs="Times New Roman"/>
      <w:b/>
      <w:bCs/>
      <w:color w:val="008000"/>
      <w:kern w:val="0"/>
      <w:sz w:val="18"/>
      <w:szCs w:val="18"/>
    </w:rPr>
  </w:style>
  <w:style w:type="paragraph" w:customStyle="1" w:styleId="sigla">
    <w:name w:val="sigla"/>
    <w:basedOn w:val="Normal"/>
    <w:pPr>
      <w:suppressAutoHyphens w:val="0"/>
      <w:spacing w:before="480" w:line="240" w:lineRule="auto"/>
      <w:ind w:left="567" w:right="567"/>
      <w:jc w:val="left"/>
    </w:pPr>
    <w:rPr>
      <w:rFonts w:ascii="Times New Roman" w:hAnsi="Times New Roman" w:cs="Times New Roman"/>
      <w:b/>
      <w:bCs/>
      <w:color w:val="008000"/>
      <w:kern w:val="0"/>
      <w:sz w:val="18"/>
      <w:szCs w:val="18"/>
    </w:rPr>
  </w:style>
  <w:style w:type="paragraph" w:customStyle="1" w:styleId="Codicesigla">
    <w:name w:val="Codice sigla"/>
    <w:basedOn w:val="Normal"/>
    <w:next w:val="Normal"/>
    <w:pPr>
      <w:suppressAutoHyphens w:val="0"/>
      <w:spacing w:before="40" w:after="720" w:line="240" w:lineRule="auto"/>
      <w:ind w:left="1871"/>
      <w:jc w:val="left"/>
    </w:pPr>
    <w:rPr>
      <w:rFonts w:ascii="Times New Roman" w:hAnsi="Times New Roman" w:cs="Times New Roman"/>
      <w:color w:val="FF00FF"/>
      <w:kern w:val="0"/>
      <w:sz w:val="18"/>
      <w:szCs w:val="18"/>
    </w:rPr>
  </w:style>
  <w:style w:type="paragraph" w:customStyle="1" w:styleId="Indirizzo">
    <w:name w:val="Indirizzo"/>
    <w:basedOn w:val="Normal"/>
    <w:next w:val="Rientronormale1"/>
    <w:pPr>
      <w:suppressAutoHyphens w:val="0"/>
      <w:spacing w:before="1200" w:after="1560" w:line="240" w:lineRule="auto"/>
      <w:ind w:left="5954" w:right="567"/>
      <w:jc w:val="left"/>
    </w:pPr>
    <w:rPr>
      <w:rFonts w:ascii="Times New Roman" w:hAnsi="Times New Roman" w:cs="Times New Roman"/>
      <w:kern w:val="0"/>
      <w:sz w:val="22"/>
      <w:szCs w:val="22"/>
    </w:rPr>
  </w:style>
  <w:style w:type="paragraph" w:customStyle="1" w:styleId="decreto">
    <w:name w:val="decreto"/>
    <w:basedOn w:val="niente"/>
    <w:next w:val="Visto0"/>
    <w:pPr>
      <w:spacing w:before="2400" w:after="480"/>
      <w:jc w:val="center"/>
    </w:pPr>
  </w:style>
  <w:style w:type="paragraph" w:customStyle="1" w:styleId="Visto0">
    <w:name w:val="Visto"/>
    <w:basedOn w:val="Normal"/>
    <w:pPr>
      <w:suppressAutoHyphens w:val="0"/>
      <w:spacing w:after="240" w:line="240" w:lineRule="auto"/>
      <w:ind w:left="1418" w:right="567" w:hanging="851"/>
    </w:pPr>
    <w:rPr>
      <w:rFonts w:ascii="Times New Roman" w:hAnsi="Times New Roman" w:cs="Times New Roman"/>
      <w:kern w:val="0"/>
    </w:rPr>
  </w:style>
  <w:style w:type="paragraph" w:customStyle="1" w:styleId="Xsigla">
    <w:name w:val="Xsigla"/>
    <w:basedOn w:val="Codicesigla"/>
    <w:pPr>
      <w:spacing w:before="36" w:after="160"/>
    </w:pPr>
  </w:style>
  <w:style w:type="paragraph" w:customStyle="1" w:styleId="firma">
    <w:name w:val="firma"/>
    <w:basedOn w:val="Normal"/>
    <w:pPr>
      <w:suppressAutoHyphens w:val="0"/>
      <w:spacing w:before="480" w:after="240" w:line="240" w:lineRule="auto"/>
      <w:ind w:left="4536" w:right="567"/>
      <w:jc w:val="center"/>
    </w:pPr>
    <w:rPr>
      <w:rFonts w:ascii="Times New Roman" w:hAnsi="Times New Roman" w:cs="Times New Roman"/>
      <w:b/>
      <w:bCs/>
      <w:kern w:val="0"/>
      <w:sz w:val="22"/>
      <w:szCs w:val="22"/>
    </w:rPr>
  </w:style>
  <w:style w:type="paragraph" w:customStyle="1" w:styleId="XOggetto">
    <w:name w:val="XOggetto"/>
    <w:basedOn w:val="Normal"/>
    <w:next w:val="Indirizzo"/>
    <w:pPr>
      <w:suppressAutoHyphens w:val="0"/>
      <w:spacing w:after="360" w:line="240" w:lineRule="auto"/>
      <w:ind w:left="284"/>
    </w:pPr>
    <w:rPr>
      <w:rFonts w:ascii="Times New Roman" w:hAnsi="Times New Roman" w:cs="Times New Roman"/>
      <w:b/>
      <w:bCs/>
      <w:kern w:val="0"/>
      <w:sz w:val="22"/>
      <w:szCs w:val="22"/>
    </w:rPr>
  </w:style>
  <w:style w:type="paragraph" w:customStyle="1" w:styleId="LOggetto">
    <w:name w:val="LOggetto"/>
    <w:basedOn w:val="Normal"/>
    <w:next w:val="Indirizzo"/>
    <w:pPr>
      <w:suppressAutoHyphens w:val="0"/>
      <w:spacing w:before="240" w:after="360" w:line="240" w:lineRule="auto"/>
      <w:ind w:left="567"/>
    </w:pPr>
    <w:rPr>
      <w:rFonts w:ascii="Times New Roman" w:hAnsi="Times New Roman" w:cs="Times New Roman"/>
      <w:b/>
      <w:bCs/>
      <w:kern w:val="0"/>
      <w:sz w:val="22"/>
      <w:szCs w:val="22"/>
    </w:rPr>
  </w:style>
  <w:style w:type="paragraph" w:customStyle="1" w:styleId="COggetto">
    <w:name w:val="COggetto"/>
    <w:basedOn w:val="LOggetto"/>
    <w:next w:val="Indirizzo"/>
    <w:pPr>
      <w:ind w:left="993" w:hanging="993"/>
    </w:pPr>
  </w:style>
  <w:style w:type="paragraph" w:customStyle="1" w:styleId="R3">
    <w:name w:val="R3"/>
    <w:basedOn w:val="Normal"/>
    <w:pPr>
      <w:suppressAutoHyphens w:val="0"/>
      <w:spacing w:after="240" w:line="240" w:lineRule="auto"/>
      <w:ind w:left="1418" w:right="567" w:hanging="227"/>
    </w:pPr>
    <w:rPr>
      <w:rFonts w:ascii="Times New Roman" w:hAnsi="Times New Roman" w:cs="Times New Roman"/>
      <w:kern w:val="0"/>
      <w:sz w:val="22"/>
      <w:szCs w:val="22"/>
    </w:rPr>
  </w:style>
  <w:style w:type="paragraph" w:customStyle="1" w:styleId="Risposta">
    <w:name w:val="Risposta"/>
    <w:basedOn w:val="Xsigla"/>
    <w:next w:val="del"/>
    <w:pPr>
      <w:spacing w:before="0"/>
      <w:ind w:left="1843"/>
    </w:pPr>
    <w:rPr>
      <w:b/>
      <w:bCs/>
    </w:rPr>
  </w:style>
  <w:style w:type="paragraph" w:customStyle="1" w:styleId="del">
    <w:name w:val="del"/>
    <w:basedOn w:val="Risposta"/>
    <w:next w:val="LOggetto"/>
    <w:pPr>
      <w:spacing w:after="168"/>
      <w:ind w:left="0"/>
    </w:pPr>
  </w:style>
  <w:style w:type="paragraph" w:customStyle="1" w:styleId="Ind1">
    <w:name w:val="Ind1"/>
    <w:basedOn w:val="Indirizzo"/>
    <w:next w:val="Ind2"/>
    <w:pPr>
      <w:spacing w:before="480" w:after="240"/>
    </w:pPr>
  </w:style>
  <w:style w:type="paragraph" w:customStyle="1" w:styleId="Ind2">
    <w:name w:val="Ind2"/>
    <w:basedOn w:val="Indirizzo"/>
    <w:next w:val="Rientronormale1"/>
    <w:pPr>
      <w:spacing w:before="0" w:after="1080"/>
    </w:pPr>
  </w:style>
  <w:style w:type="paragraph" w:customStyle="1" w:styleId="OGGDL">
    <w:name w:val="OGGDL"/>
    <w:basedOn w:val="Visto0"/>
    <w:next w:val="Normal"/>
    <w:pPr>
      <w:spacing w:before="570" w:after="960"/>
      <w:ind w:hanging="1134"/>
    </w:pPr>
    <w:rPr>
      <w:b/>
      <w:bCs/>
      <w:color w:val="000080"/>
    </w:rPr>
  </w:style>
  <w:style w:type="paragraph" w:customStyle="1" w:styleId="FIRMAGRASSDx">
    <w:name w:val="FIRMA GRASS. Dx."/>
    <w:next w:val="msigla"/>
    <w:pPr>
      <w:suppressAutoHyphens/>
      <w:spacing w:before="480" w:line="300" w:lineRule="atLeast"/>
      <w:ind w:left="4536" w:right="851"/>
      <w:jc w:val="center"/>
    </w:pPr>
    <w:rPr>
      <w:rFonts w:ascii="Arial" w:hAnsi="Arial" w:cs="Arial"/>
      <w:b/>
      <w:bCs/>
      <w:kern w:val="2"/>
      <w:lang w:eastAsia="zh-CN"/>
    </w:rPr>
  </w:style>
  <w:style w:type="paragraph" w:customStyle="1" w:styleId="LCodsigla">
    <w:name w:val="LCod sigla"/>
    <w:basedOn w:val="Codicesigla"/>
    <w:next w:val="LOggetto"/>
    <w:pPr>
      <w:spacing w:before="308" w:after="840"/>
      <w:ind w:left="1985"/>
    </w:pPr>
    <w:rPr>
      <w:rFonts w:ascii="Arial" w:hAnsi="Arial" w:cs="Arial"/>
      <w:b/>
      <w:bCs/>
      <w:i/>
      <w:iCs/>
    </w:rPr>
  </w:style>
  <w:style w:type="paragraph" w:customStyle="1" w:styleId="Ind3">
    <w:name w:val="Ind3"/>
    <w:basedOn w:val="Indirizzo"/>
    <w:next w:val="Rientronormale1"/>
    <w:pPr>
      <w:spacing w:before="0" w:after="960"/>
    </w:pPr>
  </w:style>
  <w:style w:type="paragraph" w:customStyle="1" w:styleId="SiglaR">
    <w:name w:val="SiglaR"/>
    <w:basedOn w:val="LCodsigla"/>
    <w:next w:val="Risposta"/>
    <w:pPr>
      <w:spacing w:before="360" w:after="240"/>
    </w:pPr>
  </w:style>
  <w:style w:type="paragraph" w:customStyle="1" w:styleId="Ind2b">
    <w:name w:val="Ind2b"/>
    <w:basedOn w:val="Ind2"/>
    <w:next w:val="Ind3"/>
    <w:pPr>
      <w:spacing w:after="240"/>
    </w:pPr>
  </w:style>
  <w:style w:type="paragraph" w:customStyle="1" w:styleId="fsigla">
    <w:name w:val="fsigla"/>
    <w:basedOn w:val="LCodsigla"/>
    <w:next w:val="LOggetto"/>
    <w:pPr>
      <w:spacing w:before="600" w:after="480"/>
      <w:ind w:left="2268"/>
    </w:pPr>
    <w:rPr>
      <w:i w:val="0"/>
      <w:iCs w:val="0"/>
    </w:rPr>
  </w:style>
  <w:style w:type="paragraph" w:customStyle="1" w:styleId="ROggetto">
    <w:name w:val="ROggetto"/>
    <w:basedOn w:val="LOggetto"/>
    <w:next w:val="Indirizzo"/>
    <w:pPr>
      <w:spacing w:before="0"/>
    </w:pPr>
  </w:style>
  <w:style w:type="paragraph" w:customStyle="1" w:styleId="siglalett">
    <w:name w:val="siglalett"/>
    <w:basedOn w:val="Normal"/>
    <w:pPr>
      <w:suppressAutoHyphens w:val="0"/>
      <w:spacing w:before="840" w:after="480" w:line="240" w:lineRule="auto"/>
      <w:ind w:left="1985"/>
      <w:jc w:val="left"/>
    </w:pPr>
    <w:rPr>
      <w:rFonts w:ascii="Times New Roman" w:hAnsi="Times New Roman" w:cs="Times New Roman"/>
      <w:kern w:val="0"/>
    </w:rPr>
  </w:style>
  <w:style w:type="paragraph" w:customStyle="1" w:styleId="2oggetto">
    <w:name w:val="2oggetto"/>
    <w:basedOn w:val="LOggetto"/>
    <w:next w:val="Indirizzo"/>
    <w:pPr>
      <w:spacing w:before="0"/>
      <w:ind w:left="851"/>
    </w:pPr>
  </w:style>
  <w:style w:type="paragraph" w:customStyle="1" w:styleId="rientrolog">
    <w:name w:val="rientrolog"/>
    <w:basedOn w:val="Normal"/>
    <w:pPr>
      <w:suppressAutoHyphens w:val="0"/>
      <w:spacing w:after="240" w:line="240" w:lineRule="auto"/>
      <w:ind w:left="567" w:right="851" w:firstLine="1134"/>
    </w:pPr>
    <w:rPr>
      <w:rFonts w:ascii="Times New Roman" w:hAnsi="Times New Roman" w:cs="Times New Roman"/>
      <w:kern w:val="0"/>
      <w:sz w:val="22"/>
      <w:szCs w:val="22"/>
    </w:rPr>
  </w:style>
  <w:style w:type="paragraph" w:customStyle="1" w:styleId="2OGGETTO0">
    <w:name w:val="2OGGETTO"/>
    <w:basedOn w:val="LOggetto"/>
    <w:next w:val="Indirizzo"/>
    <w:pPr>
      <w:spacing w:before="120"/>
    </w:pPr>
  </w:style>
  <w:style w:type="paragraph" w:customStyle="1" w:styleId="Rientro">
    <w:name w:val="Rientro"/>
    <w:basedOn w:val="Normal"/>
    <w:pPr>
      <w:suppressAutoHyphens w:val="0"/>
      <w:spacing w:after="240" w:line="240" w:lineRule="auto"/>
      <w:ind w:left="567" w:right="567" w:firstLine="1134"/>
    </w:pPr>
    <w:rPr>
      <w:rFonts w:ascii="Times New Roman" w:hAnsi="Times New Roman" w:cs="Times New Roman"/>
      <w:kern w:val="0"/>
      <w:sz w:val="22"/>
      <w:szCs w:val="22"/>
    </w:rPr>
  </w:style>
  <w:style w:type="paragraph" w:customStyle="1" w:styleId="rn5">
    <w:name w:val="rn5"/>
    <w:basedOn w:val="Rientronormale1"/>
    <w:pPr>
      <w:spacing w:line="360" w:lineRule="atLeast"/>
    </w:pPr>
  </w:style>
  <w:style w:type="paragraph" w:customStyle="1" w:styleId="DGServp1">
    <w:name w:val="DG_Serv p1"/>
    <w:basedOn w:val="Normal"/>
    <w:pPr>
      <w:suppressAutoHyphens w:val="0"/>
      <w:spacing w:after="60" w:line="200" w:lineRule="exact"/>
      <w:jc w:val="left"/>
    </w:pPr>
    <w:rPr>
      <w:rFonts w:ascii="Futura Std Book" w:hAnsi="Futura Std Book" w:cs="Futura Std Book"/>
      <w:kern w:val="0"/>
      <w:sz w:val="18"/>
      <w:szCs w:val="18"/>
    </w:rPr>
  </w:style>
  <w:style w:type="paragraph" w:customStyle="1" w:styleId="NormalIndent2">
    <w:name w:val="Normal Indent2"/>
    <w:basedOn w:val="Normal"/>
    <w:pPr>
      <w:spacing w:after="240" w:line="240" w:lineRule="auto"/>
      <w:ind w:left="567" w:right="567" w:firstLine="1134"/>
    </w:pPr>
    <w:rPr>
      <w:rFonts w:ascii="Times New Roman" w:hAnsi="Times New Roman" w:cs="Times New Roman"/>
      <w:kern w:val="0"/>
      <w:sz w:val="22"/>
      <w:szCs w:val="22"/>
    </w:rPr>
  </w:style>
  <w:style w:type="paragraph" w:customStyle="1" w:styleId="NormalIndent1">
    <w:name w:val="Normal Indent1"/>
    <w:basedOn w:val="Normal"/>
    <w:pPr>
      <w:spacing w:after="240" w:line="240" w:lineRule="auto"/>
      <w:ind w:left="567" w:right="567" w:firstLine="1134"/>
    </w:pPr>
    <w:rPr>
      <w:rFonts w:ascii="Times New Roman" w:hAnsi="Times New Roman" w:cs="Times New Roman"/>
      <w:kern w:val="0"/>
      <w:sz w:val="22"/>
      <w:szCs w:val="22"/>
    </w:rPr>
  </w:style>
  <w:style w:type="paragraph" w:customStyle="1" w:styleId="xl24">
    <w:name w:val="xl24"/>
    <w:basedOn w:val="Normal"/>
    <w:pPr>
      <w:pBdr>
        <w:top w:val="single" w:sz="8" w:space="0" w:color="000000"/>
        <w:left w:val="single" w:sz="8" w:space="0" w:color="000000"/>
        <w:bottom w:val="single" w:sz="8" w:space="0" w:color="000000"/>
        <w:right w:val="none" w:sz="0" w:space="0" w:color="000000"/>
      </w:pBdr>
      <w:shd w:val="clear" w:color="auto" w:fill="CCFFFF"/>
      <w:suppressAutoHyphens w:val="0"/>
      <w:spacing w:before="280" w:after="280" w:line="240" w:lineRule="auto"/>
      <w:jc w:val="center"/>
    </w:pPr>
    <w:rPr>
      <w:rFonts w:ascii="Times New Roman" w:hAnsi="Times New Roman" w:cs="Times New Roman"/>
      <w:kern w:val="0"/>
      <w:sz w:val="16"/>
      <w:szCs w:val="16"/>
    </w:rPr>
  </w:style>
  <w:style w:type="paragraph" w:customStyle="1" w:styleId="xl25">
    <w:name w:val="xl25"/>
    <w:basedOn w:val="Normal"/>
    <w:pPr>
      <w:pBdr>
        <w:top w:val="single" w:sz="8" w:space="0" w:color="000000"/>
        <w:left w:val="none" w:sz="0" w:space="0" w:color="000000"/>
        <w:bottom w:val="single" w:sz="8" w:space="0" w:color="000000"/>
        <w:right w:val="none" w:sz="0" w:space="0" w:color="000000"/>
      </w:pBdr>
      <w:shd w:val="clear" w:color="auto" w:fill="CCFFFF"/>
      <w:suppressAutoHyphens w:val="0"/>
      <w:spacing w:before="280" w:after="280" w:line="240" w:lineRule="auto"/>
      <w:jc w:val="center"/>
    </w:pPr>
    <w:rPr>
      <w:rFonts w:ascii="Times New Roman" w:hAnsi="Times New Roman" w:cs="Times New Roman"/>
      <w:kern w:val="0"/>
      <w:sz w:val="16"/>
      <w:szCs w:val="16"/>
    </w:rPr>
  </w:style>
  <w:style w:type="paragraph" w:customStyle="1" w:styleId="xl26">
    <w:name w:val="xl26"/>
    <w:basedOn w:val="Normal"/>
    <w:pPr>
      <w:pBdr>
        <w:top w:val="single" w:sz="8" w:space="0" w:color="000000"/>
        <w:left w:val="none" w:sz="0" w:space="0" w:color="000000"/>
        <w:bottom w:val="single" w:sz="8" w:space="0" w:color="000000"/>
        <w:right w:val="single" w:sz="8" w:space="0" w:color="000000"/>
      </w:pBdr>
      <w:shd w:val="clear" w:color="auto" w:fill="CCFFFF"/>
      <w:suppressAutoHyphens w:val="0"/>
      <w:spacing w:before="280" w:after="280" w:line="240" w:lineRule="auto"/>
      <w:jc w:val="center"/>
    </w:pPr>
    <w:rPr>
      <w:rFonts w:ascii="Times New Roman" w:hAnsi="Times New Roman" w:cs="Times New Roman"/>
      <w:kern w:val="0"/>
      <w:sz w:val="16"/>
      <w:szCs w:val="16"/>
    </w:rPr>
  </w:style>
  <w:style w:type="paragraph" w:customStyle="1" w:styleId="xl27">
    <w:name w:val="xl27"/>
    <w:basedOn w:val="Normal"/>
    <w:pPr>
      <w:pBdr>
        <w:top w:val="single" w:sz="8" w:space="0" w:color="000000"/>
        <w:left w:val="single" w:sz="8" w:space="0" w:color="000000"/>
        <w:bottom w:val="single" w:sz="4" w:space="0" w:color="000000"/>
        <w:right w:val="single" w:sz="4"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28">
    <w:name w:val="xl28"/>
    <w:basedOn w:val="Normal"/>
    <w:pPr>
      <w:pBdr>
        <w:top w:val="single" w:sz="8" w:space="0" w:color="000000"/>
        <w:left w:val="single" w:sz="4" w:space="0" w:color="000000"/>
        <w:bottom w:val="single" w:sz="4" w:space="0" w:color="000000"/>
        <w:right w:val="single" w:sz="4"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29">
    <w:name w:val="xl29"/>
    <w:basedOn w:val="Normal"/>
    <w:pPr>
      <w:pBdr>
        <w:top w:val="single" w:sz="8" w:space="0" w:color="000000"/>
        <w:left w:val="single" w:sz="4" w:space="0" w:color="000000"/>
        <w:bottom w:val="single" w:sz="4" w:space="0" w:color="000000"/>
        <w:right w:val="single" w:sz="8"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30">
    <w:name w:val="xl30"/>
    <w:basedOn w:val="Normal"/>
    <w:pPr>
      <w:pBdr>
        <w:top w:val="single" w:sz="4" w:space="0" w:color="000000"/>
        <w:left w:val="single" w:sz="8" w:space="0" w:color="000000"/>
        <w:bottom w:val="single" w:sz="4" w:space="0" w:color="000000"/>
        <w:right w:val="single" w:sz="4"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32">
    <w:name w:val="xl32"/>
    <w:basedOn w:val="Normal"/>
    <w:pPr>
      <w:pBdr>
        <w:top w:val="single" w:sz="4" w:space="0" w:color="000000"/>
        <w:left w:val="single" w:sz="4" w:space="0" w:color="000000"/>
        <w:bottom w:val="single" w:sz="4" w:space="0" w:color="000000"/>
        <w:right w:val="single" w:sz="8"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33">
    <w:name w:val="xl33"/>
    <w:basedOn w:val="Normal"/>
    <w:pPr>
      <w:pBdr>
        <w:top w:val="single" w:sz="4" w:space="0" w:color="000000"/>
        <w:left w:val="single" w:sz="8" w:space="0" w:color="000000"/>
        <w:bottom w:val="single" w:sz="8" w:space="0" w:color="000000"/>
        <w:right w:val="single" w:sz="4"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34">
    <w:name w:val="xl34"/>
    <w:basedOn w:val="Normal"/>
    <w:pPr>
      <w:pBdr>
        <w:top w:val="single" w:sz="4" w:space="0" w:color="000000"/>
        <w:left w:val="single" w:sz="4" w:space="0" w:color="000000"/>
        <w:bottom w:val="single" w:sz="8" w:space="0" w:color="000000"/>
        <w:right w:val="single" w:sz="4"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35">
    <w:name w:val="xl35"/>
    <w:basedOn w:val="Normal"/>
    <w:pPr>
      <w:pBdr>
        <w:top w:val="single" w:sz="4" w:space="0" w:color="000000"/>
        <w:left w:val="single" w:sz="4" w:space="0" w:color="000000"/>
        <w:bottom w:val="single" w:sz="8" w:space="0" w:color="000000"/>
        <w:right w:val="single" w:sz="8"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36">
    <w:name w:val="xl36"/>
    <w:basedOn w:val="Normal"/>
    <w:pPr>
      <w:pBdr>
        <w:top w:val="none" w:sz="0" w:space="0" w:color="000000"/>
        <w:left w:val="none" w:sz="0" w:space="0" w:color="000000"/>
        <w:bottom w:val="none" w:sz="0" w:space="0" w:color="000000"/>
        <w:right w:val="single" w:sz="8"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37">
    <w:name w:val="xl37"/>
    <w:basedOn w:val="Normal"/>
    <w:pPr>
      <w:pBdr>
        <w:top w:val="single" w:sz="4" w:space="0" w:color="000000"/>
        <w:left w:val="single" w:sz="4" w:space="0" w:color="000000"/>
        <w:bottom w:val="single" w:sz="4" w:space="0" w:color="000000"/>
        <w:right w:val="single" w:sz="4"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38">
    <w:name w:val="xl38"/>
    <w:basedOn w:val="Normal"/>
    <w:pPr>
      <w:pBdr>
        <w:top w:val="single" w:sz="8" w:space="0" w:color="000000"/>
        <w:left w:val="single" w:sz="8" w:space="0" w:color="000000"/>
        <w:bottom w:val="single" w:sz="8" w:space="0" w:color="000000"/>
        <w:right w:val="none" w:sz="0" w:space="0" w:color="000000"/>
      </w:pBdr>
      <w:shd w:val="clear" w:color="auto" w:fill="CCFFFF"/>
      <w:suppressAutoHyphens w:val="0"/>
      <w:spacing w:before="280" w:after="280" w:line="240" w:lineRule="auto"/>
      <w:jc w:val="center"/>
    </w:pPr>
    <w:rPr>
      <w:b/>
      <w:bCs/>
      <w:kern w:val="0"/>
      <w:sz w:val="16"/>
      <w:szCs w:val="16"/>
    </w:rPr>
  </w:style>
  <w:style w:type="paragraph" w:customStyle="1" w:styleId="xl39">
    <w:name w:val="xl39"/>
    <w:basedOn w:val="Normal"/>
    <w:pPr>
      <w:pBdr>
        <w:top w:val="single" w:sz="8" w:space="0" w:color="000000"/>
        <w:left w:val="none" w:sz="0" w:space="0" w:color="000000"/>
        <w:bottom w:val="single" w:sz="8" w:space="0" w:color="000000"/>
        <w:right w:val="none" w:sz="0" w:space="0" w:color="000000"/>
      </w:pBdr>
      <w:shd w:val="clear" w:color="auto" w:fill="CCFFFF"/>
      <w:suppressAutoHyphens w:val="0"/>
      <w:spacing w:before="280" w:after="280" w:line="240" w:lineRule="auto"/>
      <w:jc w:val="center"/>
    </w:pPr>
    <w:rPr>
      <w:b/>
      <w:bCs/>
      <w:kern w:val="0"/>
      <w:sz w:val="16"/>
      <w:szCs w:val="16"/>
    </w:rPr>
  </w:style>
  <w:style w:type="paragraph" w:customStyle="1" w:styleId="xl40">
    <w:name w:val="xl40"/>
    <w:basedOn w:val="Normal"/>
    <w:pPr>
      <w:pBdr>
        <w:top w:val="single" w:sz="8" w:space="0" w:color="000000"/>
        <w:left w:val="none" w:sz="0" w:space="0" w:color="000000"/>
        <w:bottom w:val="single" w:sz="8" w:space="0" w:color="000000"/>
        <w:right w:val="single" w:sz="8" w:space="0" w:color="000000"/>
      </w:pBdr>
      <w:shd w:val="clear" w:color="auto" w:fill="CCFFFF"/>
      <w:suppressAutoHyphens w:val="0"/>
      <w:spacing w:before="280" w:after="280" w:line="240" w:lineRule="auto"/>
      <w:jc w:val="center"/>
    </w:pPr>
    <w:rPr>
      <w:b/>
      <w:bCs/>
      <w:kern w:val="0"/>
      <w:sz w:val="16"/>
      <w:szCs w:val="16"/>
    </w:rPr>
  </w:style>
  <w:style w:type="paragraph" w:customStyle="1" w:styleId="xl41">
    <w:name w:val="xl41"/>
    <w:basedOn w:val="Normal"/>
    <w:pPr>
      <w:pBdr>
        <w:top w:val="single" w:sz="8" w:space="0" w:color="000000"/>
        <w:left w:val="none" w:sz="0" w:space="0" w:color="000000"/>
        <w:bottom w:val="single" w:sz="8" w:space="0" w:color="000000"/>
        <w:right w:val="single" w:sz="4" w:space="0" w:color="000000"/>
      </w:pBdr>
      <w:shd w:val="clear" w:color="auto" w:fill="CCFFFF"/>
      <w:suppressAutoHyphens w:val="0"/>
      <w:spacing w:before="280" w:after="280" w:line="240" w:lineRule="auto"/>
      <w:jc w:val="center"/>
    </w:pPr>
    <w:rPr>
      <w:rFonts w:ascii="Times New Roman" w:hAnsi="Times New Roman" w:cs="Times New Roman"/>
      <w:kern w:val="0"/>
      <w:sz w:val="16"/>
      <w:szCs w:val="16"/>
    </w:rPr>
  </w:style>
  <w:style w:type="paragraph" w:customStyle="1" w:styleId="xl42">
    <w:name w:val="xl42"/>
    <w:basedOn w:val="Normal"/>
    <w:pPr>
      <w:pBdr>
        <w:top w:val="single" w:sz="8" w:space="0" w:color="000000"/>
        <w:left w:val="single" w:sz="4" w:space="0" w:color="000000"/>
        <w:bottom w:val="single" w:sz="8" w:space="0" w:color="000000"/>
        <w:right w:val="single" w:sz="4" w:space="0" w:color="000000"/>
      </w:pBdr>
      <w:shd w:val="clear" w:color="auto" w:fill="CCFFFF"/>
      <w:suppressAutoHyphens w:val="0"/>
      <w:spacing w:before="280" w:after="280" w:line="240" w:lineRule="auto"/>
      <w:jc w:val="left"/>
    </w:pPr>
    <w:rPr>
      <w:rFonts w:ascii="Times New Roman" w:hAnsi="Times New Roman" w:cs="Times New Roman"/>
      <w:kern w:val="0"/>
      <w:sz w:val="16"/>
      <w:szCs w:val="16"/>
    </w:rPr>
  </w:style>
  <w:style w:type="paragraph" w:customStyle="1" w:styleId="xl43">
    <w:name w:val="xl43"/>
    <w:basedOn w:val="Normal"/>
    <w:pPr>
      <w:pBdr>
        <w:top w:val="single" w:sz="8" w:space="0" w:color="000000"/>
        <w:left w:val="single" w:sz="4" w:space="0" w:color="000000"/>
        <w:bottom w:val="single" w:sz="8" w:space="0" w:color="000000"/>
        <w:right w:val="single" w:sz="8" w:space="0" w:color="000000"/>
      </w:pBdr>
      <w:shd w:val="clear" w:color="auto" w:fill="CCFFFF"/>
      <w:suppressAutoHyphens w:val="0"/>
      <w:spacing w:before="280" w:after="280" w:line="240" w:lineRule="auto"/>
      <w:jc w:val="left"/>
    </w:pPr>
    <w:rPr>
      <w:rFonts w:ascii="Times New Roman" w:hAnsi="Times New Roman" w:cs="Times New Roman"/>
      <w:kern w:val="0"/>
      <w:sz w:val="16"/>
      <w:szCs w:val="16"/>
    </w:rPr>
  </w:style>
  <w:style w:type="paragraph" w:customStyle="1" w:styleId="xl44">
    <w:name w:val="xl44"/>
    <w:basedOn w:val="Normal"/>
    <w:pPr>
      <w:pBdr>
        <w:top w:val="single" w:sz="8" w:space="0" w:color="000000"/>
        <w:left w:val="single" w:sz="8" w:space="0" w:color="000000"/>
        <w:bottom w:val="none" w:sz="0" w:space="0" w:color="000000"/>
        <w:right w:val="single" w:sz="4" w:space="0" w:color="000000"/>
      </w:pBdr>
      <w:shd w:val="clear" w:color="auto" w:fill="CCFFFF"/>
      <w:suppressAutoHyphens w:val="0"/>
      <w:spacing w:before="280" w:after="280" w:line="240" w:lineRule="auto"/>
      <w:jc w:val="center"/>
    </w:pPr>
    <w:rPr>
      <w:b/>
      <w:bCs/>
      <w:kern w:val="0"/>
      <w:sz w:val="16"/>
      <w:szCs w:val="16"/>
    </w:rPr>
  </w:style>
  <w:style w:type="paragraph" w:customStyle="1" w:styleId="xl45">
    <w:name w:val="xl45"/>
    <w:basedOn w:val="Normal"/>
    <w:pPr>
      <w:pBdr>
        <w:top w:val="single" w:sz="8" w:space="0" w:color="000000"/>
        <w:left w:val="single" w:sz="4" w:space="0" w:color="000000"/>
        <w:bottom w:val="none" w:sz="0" w:space="0" w:color="000000"/>
        <w:right w:val="single" w:sz="8" w:space="0" w:color="000000"/>
      </w:pBdr>
      <w:shd w:val="clear" w:color="auto" w:fill="CCFFFF"/>
      <w:suppressAutoHyphens w:val="0"/>
      <w:spacing w:before="280" w:after="280" w:line="240" w:lineRule="auto"/>
      <w:jc w:val="center"/>
    </w:pPr>
    <w:rPr>
      <w:b/>
      <w:bCs/>
      <w:kern w:val="0"/>
      <w:sz w:val="16"/>
      <w:szCs w:val="16"/>
    </w:rPr>
  </w:style>
  <w:style w:type="paragraph" w:customStyle="1" w:styleId="xl46">
    <w:name w:val="xl46"/>
    <w:basedOn w:val="Normal"/>
    <w:pPr>
      <w:pBdr>
        <w:top w:val="single" w:sz="8" w:space="0" w:color="000000"/>
        <w:left w:val="single" w:sz="8" w:space="0" w:color="000000"/>
        <w:bottom w:val="single" w:sz="8" w:space="0" w:color="000000"/>
        <w:right w:val="none" w:sz="0" w:space="0" w:color="000000"/>
      </w:pBdr>
      <w:shd w:val="clear" w:color="auto" w:fill="CCFFFF"/>
      <w:suppressAutoHyphens w:val="0"/>
      <w:spacing w:before="280" w:after="280" w:line="240" w:lineRule="auto"/>
      <w:jc w:val="left"/>
    </w:pPr>
    <w:rPr>
      <w:rFonts w:ascii="Times New Roman" w:hAnsi="Times New Roman" w:cs="Times New Roman"/>
      <w:kern w:val="0"/>
      <w:sz w:val="16"/>
      <w:szCs w:val="16"/>
    </w:rPr>
  </w:style>
  <w:style w:type="paragraph" w:customStyle="1" w:styleId="xl47">
    <w:name w:val="xl47"/>
    <w:basedOn w:val="Normal"/>
    <w:pPr>
      <w:pBdr>
        <w:top w:val="single" w:sz="8" w:space="0" w:color="000000"/>
        <w:left w:val="single" w:sz="8" w:space="0" w:color="000000"/>
        <w:bottom w:val="single" w:sz="8" w:space="0" w:color="000000"/>
        <w:right w:val="single" w:sz="8" w:space="0" w:color="000000"/>
      </w:pBdr>
      <w:shd w:val="clear" w:color="auto" w:fill="CCFFFF"/>
      <w:suppressAutoHyphens w:val="0"/>
      <w:spacing w:before="280" w:after="280" w:line="240" w:lineRule="auto"/>
      <w:jc w:val="left"/>
    </w:pPr>
    <w:rPr>
      <w:rFonts w:ascii="Times New Roman" w:hAnsi="Times New Roman" w:cs="Times New Roman"/>
      <w:kern w:val="0"/>
      <w:sz w:val="16"/>
      <w:szCs w:val="16"/>
    </w:rPr>
  </w:style>
  <w:style w:type="paragraph" w:customStyle="1" w:styleId="xl48">
    <w:name w:val="xl48"/>
    <w:basedOn w:val="Normal"/>
    <w:pPr>
      <w:pBdr>
        <w:top w:val="single" w:sz="8" w:space="0" w:color="000000"/>
        <w:left w:val="single" w:sz="4" w:space="0" w:color="000000"/>
        <w:bottom w:val="single" w:sz="4" w:space="0" w:color="000000"/>
        <w:right w:val="single" w:sz="4"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49">
    <w:name w:val="xl49"/>
    <w:basedOn w:val="Normal"/>
    <w:pPr>
      <w:pBdr>
        <w:top w:val="single" w:sz="4" w:space="0" w:color="000000"/>
        <w:left w:val="single" w:sz="4" w:space="0" w:color="000000"/>
        <w:bottom w:val="single" w:sz="8" w:space="0" w:color="000000"/>
        <w:right w:val="single" w:sz="4"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0">
    <w:name w:val="xl50"/>
    <w:basedOn w:val="Normal"/>
    <w:pPr>
      <w:pBdr>
        <w:top w:val="single" w:sz="8" w:space="0" w:color="000000"/>
        <w:left w:val="single" w:sz="8" w:space="0" w:color="000000"/>
        <w:bottom w:val="single" w:sz="4" w:space="0" w:color="000000"/>
        <w:right w:val="single" w:sz="4"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1">
    <w:name w:val="xl51"/>
    <w:basedOn w:val="Normal"/>
    <w:pPr>
      <w:pBdr>
        <w:top w:val="single" w:sz="8" w:space="0" w:color="000000"/>
        <w:left w:val="single" w:sz="4" w:space="0" w:color="000000"/>
        <w:bottom w:val="single" w:sz="4" w:space="0" w:color="000000"/>
        <w:right w:val="single" w:sz="8"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2">
    <w:name w:val="xl52"/>
    <w:basedOn w:val="Normal"/>
    <w:pPr>
      <w:pBdr>
        <w:top w:val="single" w:sz="4" w:space="0" w:color="000000"/>
        <w:left w:val="single" w:sz="8" w:space="0" w:color="000000"/>
        <w:bottom w:val="single" w:sz="4" w:space="0" w:color="000000"/>
        <w:right w:val="single" w:sz="4"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3">
    <w:name w:val="xl53"/>
    <w:basedOn w:val="Normal"/>
    <w:pPr>
      <w:pBdr>
        <w:top w:val="single" w:sz="4" w:space="0" w:color="000000"/>
        <w:left w:val="single" w:sz="4" w:space="0" w:color="000000"/>
        <w:bottom w:val="single" w:sz="4" w:space="0" w:color="000000"/>
        <w:right w:val="single" w:sz="8"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4">
    <w:name w:val="xl54"/>
    <w:basedOn w:val="Normal"/>
    <w:pPr>
      <w:pBdr>
        <w:top w:val="single" w:sz="4" w:space="0" w:color="000000"/>
        <w:left w:val="single" w:sz="8" w:space="0" w:color="000000"/>
        <w:bottom w:val="single" w:sz="8" w:space="0" w:color="000000"/>
        <w:right w:val="single" w:sz="4"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5">
    <w:name w:val="xl55"/>
    <w:basedOn w:val="Normal"/>
    <w:pPr>
      <w:pBdr>
        <w:top w:val="single" w:sz="4" w:space="0" w:color="000000"/>
        <w:left w:val="single" w:sz="4" w:space="0" w:color="000000"/>
        <w:bottom w:val="single" w:sz="8" w:space="0" w:color="000000"/>
        <w:right w:val="single" w:sz="8"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6">
    <w:name w:val="xl56"/>
    <w:basedOn w:val="Normal"/>
    <w:pPr>
      <w:pBdr>
        <w:top w:val="single" w:sz="8" w:space="0" w:color="000000"/>
        <w:left w:val="none" w:sz="0" w:space="0" w:color="000000"/>
        <w:bottom w:val="none" w:sz="0" w:space="0" w:color="000000"/>
        <w:right w:val="single" w:sz="8"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7">
    <w:name w:val="xl57"/>
    <w:basedOn w:val="Normal"/>
    <w:pPr>
      <w:pBdr>
        <w:top w:val="none" w:sz="0" w:space="0" w:color="000000"/>
        <w:left w:val="none" w:sz="0" w:space="0" w:color="000000"/>
        <w:bottom w:val="single" w:sz="8" w:space="0" w:color="000000"/>
        <w:right w:val="single" w:sz="8"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8">
    <w:name w:val="xl58"/>
    <w:basedOn w:val="Normal"/>
    <w:pPr>
      <w:pBdr>
        <w:top w:val="single" w:sz="8" w:space="0" w:color="000000"/>
        <w:left w:val="single" w:sz="8" w:space="0" w:color="000000"/>
        <w:bottom w:val="none" w:sz="0" w:space="0" w:color="000000"/>
        <w:right w:val="single" w:sz="8"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59">
    <w:name w:val="xl59"/>
    <w:basedOn w:val="Normal"/>
    <w:pPr>
      <w:pBdr>
        <w:top w:val="none" w:sz="0" w:space="0" w:color="000000"/>
        <w:left w:val="single" w:sz="8" w:space="0" w:color="000000"/>
        <w:bottom w:val="none" w:sz="0" w:space="0" w:color="000000"/>
        <w:right w:val="single" w:sz="8"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60">
    <w:name w:val="xl60"/>
    <w:basedOn w:val="Normal"/>
    <w:pPr>
      <w:pBdr>
        <w:top w:val="none" w:sz="0" w:space="0" w:color="000000"/>
        <w:left w:val="single" w:sz="8" w:space="0" w:color="000000"/>
        <w:bottom w:val="single" w:sz="8" w:space="0" w:color="000000"/>
        <w:right w:val="single" w:sz="8" w:space="0" w:color="000000"/>
      </w:pBdr>
      <w:suppressAutoHyphens w:val="0"/>
      <w:spacing w:before="280" w:after="280" w:line="240" w:lineRule="auto"/>
      <w:jc w:val="center"/>
    </w:pPr>
    <w:rPr>
      <w:rFonts w:ascii="Times New Roman" w:hAnsi="Times New Roman" w:cs="Times New Roman"/>
      <w:kern w:val="0"/>
      <w:sz w:val="16"/>
      <w:szCs w:val="16"/>
    </w:rPr>
  </w:style>
  <w:style w:type="paragraph" w:customStyle="1" w:styleId="xl61">
    <w:name w:val="xl61"/>
    <w:basedOn w:val="Normal"/>
    <w:pPr>
      <w:pBdr>
        <w:top w:val="single" w:sz="8" w:space="0" w:color="000000"/>
        <w:left w:val="single" w:sz="8" w:space="0" w:color="000000"/>
        <w:bottom w:val="none" w:sz="0" w:space="0" w:color="000000"/>
        <w:right w:val="none" w:sz="0" w:space="0" w:color="000000"/>
      </w:pBdr>
      <w:suppressAutoHyphens w:val="0"/>
      <w:spacing w:before="280" w:after="280" w:line="240" w:lineRule="auto"/>
      <w:jc w:val="center"/>
      <w:textAlignment w:val="center"/>
    </w:pPr>
    <w:rPr>
      <w:b/>
      <w:bCs/>
      <w:kern w:val="0"/>
      <w:sz w:val="16"/>
      <w:szCs w:val="16"/>
    </w:rPr>
  </w:style>
  <w:style w:type="paragraph" w:customStyle="1" w:styleId="xl62">
    <w:name w:val="xl62"/>
    <w:basedOn w:val="Normal"/>
    <w:pPr>
      <w:pBdr>
        <w:top w:val="none" w:sz="0" w:space="0" w:color="000000"/>
        <w:left w:val="single" w:sz="8" w:space="0" w:color="000000"/>
        <w:bottom w:val="none" w:sz="0" w:space="0" w:color="000000"/>
        <w:right w:val="none" w:sz="0" w:space="0" w:color="000000"/>
      </w:pBdr>
      <w:suppressAutoHyphens w:val="0"/>
      <w:spacing w:before="280" w:after="280" w:line="240" w:lineRule="auto"/>
      <w:jc w:val="center"/>
      <w:textAlignment w:val="center"/>
    </w:pPr>
    <w:rPr>
      <w:b/>
      <w:bCs/>
      <w:kern w:val="0"/>
      <w:sz w:val="16"/>
      <w:szCs w:val="16"/>
    </w:rPr>
  </w:style>
  <w:style w:type="paragraph" w:customStyle="1" w:styleId="xl63">
    <w:name w:val="xl63"/>
    <w:basedOn w:val="Normal"/>
    <w:pPr>
      <w:pBdr>
        <w:top w:val="none" w:sz="0" w:space="0" w:color="000000"/>
        <w:left w:val="single" w:sz="8" w:space="0" w:color="000000"/>
        <w:bottom w:val="single" w:sz="8" w:space="0" w:color="000000"/>
        <w:right w:val="none" w:sz="0" w:space="0" w:color="000000"/>
      </w:pBdr>
      <w:suppressAutoHyphens w:val="0"/>
      <w:spacing w:before="280" w:after="280" w:line="240" w:lineRule="auto"/>
      <w:jc w:val="center"/>
      <w:textAlignment w:val="center"/>
    </w:pPr>
    <w:rPr>
      <w:b/>
      <w:bCs/>
      <w:kern w:val="0"/>
      <w:sz w:val="16"/>
      <w:szCs w:val="16"/>
    </w:rPr>
  </w:style>
  <w:style w:type="paragraph" w:customStyle="1" w:styleId="xl64">
    <w:name w:val="xl64"/>
    <w:basedOn w:val="Normal"/>
    <w:pPr>
      <w:pBdr>
        <w:top w:val="single" w:sz="8" w:space="0" w:color="000000"/>
        <w:left w:val="none" w:sz="0" w:space="0" w:color="000000"/>
        <w:bottom w:val="single" w:sz="4" w:space="0" w:color="000000"/>
        <w:right w:val="single" w:sz="4"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65">
    <w:name w:val="xl65"/>
    <w:basedOn w:val="Normal"/>
    <w:pPr>
      <w:pBdr>
        <w:top w:val="single" w:sz="4" w:space="0" w:color="000000"/>
        <w:left w:val="none" w:sz="0" w:space="0" w:color="000000"/>
        <w:bottom w:val="single" w:sz="4" w:space="0" w:color="000000"/>
        <w:right w:val="single" w:sz="4"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66">
    <w:name w:val="xl66"/>
    <w:basedOn w:val="Normal"/>
    <w:pPr>
      <w:pBdr>
        <w:top w:val="single" w:sz="4" w:space="0" w:color="000000"/>
        <w:left w:val="none" w:sz="0" w:space="0" w:color="000000"/>
        <w:bottom w:val="single" w:sz="8" w:space="0" w:color="000000"/>
        <w:right w:val="single" w:sz="4" w:space="0" w:color="000000"/>
      </w:pBdr>
      <w:suppressAutoHyphens w:val="0"/>
      <w:spacing w:before="280" w:after="280" w:line="240" w:lineRule="auto"/>
      <w:jc w:val="left"/>
    </w:pPr>
    <w:rPr>
      <w:rFonts w:ascii="Times New Roman" w:hAnsi="Times New Roman" w:cs="Times New Roman"/>
      <w:kern w:val="0"/>
      <w:sz w:val="16"/>
      <w:szCs w:val="16"/>
    </w:rPr>
  </w:style>
  <w:style w:type="paragraph" w:customStyle="1" w:styleId="xl67">
    <w:name w:val="xl67"/>
    <w:basedOn w:val="Normal"/>
    <w:pPr>
      <w:pBdr>
        <w:top w:val="single" w:sz="8" w:space="0" w:color="000000"/>
        <w:left w:val="single" w:sz="8" w:space="0" w:color="000000"/>
        <w:bottom w:val="single" w:sz="4" w:space="0" w:color="000000"/>
        <w:right w:val="none" w:sz="0" w:space="0" w:color="000000"/>
      </w:pBdr>
      <w:suppressAutoHyphens w:val="0"/>
      <w:spacing w:before="280" w:after="280" w:line="240" w:lineRule="auto"/>
      <w:jc w:val="center"/>
    </w:pPr>
    <w:rPr>
      <w:rFonts w:ascii="Times New Roman" w:hAnsi="Times New Roman" w:cs="Times New Roman"/>
      <w:kern w:val="0"/>
      <w:sz w:val="12"/>
      <w:szCs w:val="12"/>
    </w:rPr>
  </w:style>
  <w:style w:type="paragraph" w:customStyle="1" w:styleId="xl68">
    <w:name w:val="xl68"/>
    <w:basedOn w:val="Normal"/>
    <w:pPr>
      <w:pBdr>
        <w:top w:val="single" w:sz="4" w:space="0" w:color="000000"/>
        <w:left w:val="single" w:sz="8" w:space="0" w:color="000000"/>
        <w:bottom w:val="single" w:sz="4" w:space="0" w:color="000000"/>
        <w:right w:val="none" w:sz="0" w:space="0" w:color="000000"/>
      </w:pBdr>
      <w:suppressAutoHyphens w:val="0"/>
      <w:spacing w:before="280" w:after="280" w:line="240" w:lineRule="auto"/>
      <w:jc w:val="center"/>
    </w:pPr>
    <w:rPr>
      <w:rFonts w:ascii="Times New Roman" w:hAnsi="Times New Roman" w:cs="Times New Roman"/>
      <w:kern w:val="0"/>
      <w:sz w:val="12"/>
      <w:szCs w:val="12"/>
    </w:rPr>
  </w:style>
  <w:style w:type="paragraph" w:customStyle="1" w:styleId="xl69">
    <w:name w:val="xl69"/>
    <w:basedOn w:val="Normal"/>
    <w:pPr>
      <w:pBdr>
        <w:top w:val="single" w:sz="4" w:space="0" w:color="000000"/>
        <w:left w:val="single" w:sz="8" w:space="0" w:color="000000"/>
        <w:bottom w:val="single" w:sz="8" w:space="0" w:color="000000"/>
        <w:right w:val="none" w:sz="0" w:space="0" w:color="000000"/>
      </w:pBdr>
      <w:suppressAutoHyphens w:val="0"/>
      <w:spacing w:before="280" w:after="280" w:line="240" w:lineRule="auto"/>
      <w:jc w:val="center"/>
    </w:pPr>
    <w:rPr>
      <w:rFonts w:ascii="Times New Roman" w:hAnsi="Times New Roman" w:cs="Times New Roman"/>
      <w:kern w:val="0"/>
      <w:sz w:val="12"/>
      <w:szCs w:val="12"/>
    </w:rPr>
  </w:style>
  <w:style w:type="paragraph" w:styleId="EndnoteText">
    <w:name w:val="endnote text"/>
    <w:basedOn w:val="Normal"/>
    <w:link w:val="EndnoteTextChar"/>
    <w:uiPriority w:val="99"/>
    <w:pPr>
      <w:suppressAutoHyphens w:val="0"/>
      <w:spacing w:after="240" w:line="240" w:lineRule="auto"/>
      <w:ind w:left="567" w:right="567"/>
    </w:pPr>
    <w:rPr>
      <w:rFonts w:ascii="Times New Roman" w:hAnsi="Times New Roman" w:cs="Times New Roman"/>
      <w:kern w:val="0"/>
    </w:rPr>
  </w:style>
  <w:style w:type="character" w:customStyle="1" w:styleId="EndnoteTextChar">
    <w:name w:val="Endnote Text Char"/>
    <w:basedOn w:val="DefaultParagraphFont"/>
    <w:link w:val="EndnoteText"/>
    <w:uiPriority w:val="99"/>
    <w:semiHidden/>
    <w:rPr>
      <w:rFonts w:ascii="Arial" w:hAnsi="Arial" w:cs="Arial"/>
      <w:kern w:val="2"/>
      <w:lang w:val="x-none" w:eastAsia="zh-CN"/>
    </w:rPr>
  </w:style>
  <w:style w:type="paragraph" w:customStyle="1" w:styleId="Style10">
    <w:name w:val="Style 1"/>
    <w:pPr>
      <w:widowControl w:val="0"/>
      <w:suppressAutoHyphens/>
      <w:autoSpaceDE w:val="0"/>
      <w:spacing w:line="192" w:lineRule="auto"/>
    </w:pPr>
    <w:rPr>
      <w:rFonts w:ascii="Garamond" w:hAnsi="Garamond" w:cs="Garamond"/>
      <w:kern w:val="2"/>
      <w:lang w:eastAsia="zh-CN"/>
    </w:rPr>
  </w:style>
  <w:style w:type="paragraph" w:customStyle="1" w:styleId="Style2">
    <w:name w:val="Style 2"/>
    <w:pPr>
      <w:widowControl w:val="0"/>
      <w:suppressAutoHyphens/>
      <w:autoSpaceDE w:val="0"/>
    </w:pPr>
    <w:rPr>
      <w:kern w:val="2"/>
      <w:lang w:eastAsia="zh-CN"/>
    </w:rPr>
  </w:style>
  <w:style w:type="paragraph" w:customStyle="1" w:styleId="IntestazineCampoTabella">
    <w:name w:val="IntestazineCampoTabella"/>
    <w:basedOn w:val="Normal"/>
    <w:pPr>
      <w:suppressAutoHyphens w:val="0"/>
      <w:spacing w:line="240" w:lineRule="auto"/>
      <w:jc w:val="left"/>
    </w:pPr>
    <w:rPr>
      <w:rFonts w:cs="Times New Roman"/>
      <w:i/>
      <w:smallCaps/>
      <w:kern w:val="0"/>
      <w:sz w:val="14"/>
    </w:rPr>
  </w:style>
  <w:style w:type="paragraph" w:customStyle="1" w:styleId="CorpoTabella">
    <w:name w:val="CorpoTabella"/>
    <w:basedOn w:val="Normal"/>
    <w:pPr>
      <w:suppressAutoHyphens w:val="0"/>
      <w:spacing w:line="240" w:lineRule="auto"/>
      <w:jc w:val="left"/>
    </w:pPr>
    <w:rPr>
      <w:rFonts w:cs="Times New Roman"/>
      <w:b/>
      <w:bCs/>
      <w:kern w:val="0"/>
      <w:sz w:val="18"/>
    </w:rPr>
  </w:style>
  <w:style w:type="paragraph" w:customStyle="1" w:styleId="Separazione">
    <w:name w:val="Separazione"/>
    <w:basedOn w:val="Normal"/>
    <w:pPr>
      <w:pBdr>
        <w:top w:val="none" w:sz="0" w:space="0" w:color="000000"/>
        <w:left w:val="none" w:sz="0" w:space="0" w:color="000000"/>
        <w:bottom w:val="single" w:sz="6" w:space="1" w:color="B6DDE8"/>
        <w:right w:val="none" w:sz="0" w:space="0" w:color="000000"/>
      </w:pBdr>
      <w:suppressAutoHyphens w:val="0"/>
      <w:spacing w:before="60" w:after="60" w:line="252" w:lineRule="auto"/>
      <w:ind w:left="-142" w:right="-285"/>
      <w:jc w:val="left"/>
    </w:pPr>
    <w:rPr>
      <w:rFonts w:ascii="Calibri" w:hAnsi="Calibri" w:cs="Times New Roman"/>
      <w:kern w:val="0"/>
      <w:sz w:val="2"/>
      <w:szCs w:val="22"/>
    </w:rPr>
  </w:style>
  <w:style w:type="paragraph" w:styleId="z-BottomofForm">
    <w:name w:val="HTML Bottom of Form"/>
    <w:basedOn w:val="Normal"/>
    <w:next w:val="Normal"/>
    <w:link w:val="z-BottomofFormChar"/>
    <w:uiPriority w:val="99"/>
    <w:pPr>
      <w:pBdr>
        <w:top w:val="single" w:sz="6" w:space="1" w:color="000000"/>
        <w:left w:val="none" w:sz="0" w:space="0" w:color="000000"/>
        <w:bottom w:val="none" w:sz="0" w:space="0" w:color="000000"/>
        <w:right w:val="none" w:sz="0" w:space="0" w:color="000000"/>
      </w:pBdr>
      <w:suppressAutoHyphens w:val="0"/>
      <w:spacing w:line="252" w:lineRule="auto"/>
      <w:jc w:val="center"/>
    </w:pPr>
    <w:rPr>
      <w:rFonts w:cs="Times New Roman"/>
      <w:vanish/>
      <w:kern w:val="0"/>
      <w:sz w:val="16"/>
      <w:szCs w:val="16"/>
    </w:rPr>
  </w:style>
  <w:style w:type="character" w:customStyle="1" w:styleId="z-BottomofFormChar">
    <w:name w:val="z-Bottom of Form Char"/>
    <w:basedOn w:val="DefaultParagraphFont"/>
    <w:link w:val="z-BottomofForm"/>
    <w:uiPriority w:val="99"/>
    <w:semiHidden/>
    <w:rPr>
      <w:rFonts w:ascii="Arial" w:hAnsi="Arial" w:cs="Arial"/>
      <w:vanish/>
      <w:kern w:val="2"/>
      <w:sz w:val="16"/>
      <w:szCs w:val="16"/>
      <w:lang w:val="x-none" w:eastAsia="zh-CN"/>
    </w:rPr>
  </w:style>
  <w:style w:type="paragraph" w:styleId="z-TopofForm">
    <w:name w:val="HTML Top of Form"/>
    <w:basedOn w:val="Normal"/>
    <w:next w:val="Normal"/>
    <w:link w:val="z-TopofFormChar"/>
    <w:uiPriority w:val="99"/>
    <w:pPr>
      <w:pBdr>
        <w:top w:val="none" w:sz="0" w:space="0" w:color="000000"/>
        <w:left w:val="none" w:sz="0" w:space="0" w:color="000000"/>
        <w:bottom w:val="single" w:sz="6" w:space="1" w:color="000000"/>
        <w:right w:val="none" w:sz="0" w:space="0" w:color="000000"/>
      </w:pBdr>
      <w:suppressAutoHyphens w:val="0"/>
      <w:spacing w:line="252" w:lineRule="auto"/>
      <w:jc w:val="center"/>
    </w:pPr>
    <w:rPr>
      <w:rFonts w:cs="Times New Roman"/>
      <w:vanish/>
      <w:kern w:val="0"/>
      <w:sz w:val="16"/>
      <w:szCs w:val="16"/>
    </w:rPr>
  </w:style>
  <w:style w:type="character" w:customStyle="1" w:styleId="z-TopofFormChar">
    <w:name w:val="z-Top of Form Char"/>
    <w:basedOn w:val="DefaultParagraphFont"/>
    <w:link w:val="z-TopofForm"/>
    <w:uiPriority w:val="99"/>
    <w:semiHidden/>
    <w:rPr>
      <w:rFonts w:ascii="Arial" w:hAnsi="Arial" w:cs="Arial"/>
      <w:vanish/>
      <w:kern w:val="2"/>
      <w:sz w:val="16"/>
      <w:szCs w:val="16"/>
      <w:lang w:val="x-none" w:eastAsia="zh-CN"/>
    </w:rPr>
  </w:style>
  <w:style w:type="paragraph" w:customStyle="1" w:styleId="Puntoelenco1">
    <w:name w:val="Punto elenco1"/>
    <w:basedOn w:val="Normal"/>
    <w:pPr>
      <w:numPr>
        <w:numId w:val="22"/>
      </w:numPr>
      <w:tabs>
        <w:tab w:val="left" w:pos="360"/>
      </w:tabs>
      <w:suppressAutoHyphens w:val="0"/>
      <w:spacing w:after="200" w:line="240" w:lineRule="auto"/>
      <w:ind w:left="360"/>
      <w:jc w:val="left"/>
    </w:pPr>
    <w:rPr>
      <w:rFonts w:ascii="Cambria" w:eastAsia="MS Mincho" w:hAnsi="Cambria" w:cs="Times New Roman"/>
      <w:color w:val="404040"/>
      <w:kern w:val="0"/>
      <w:szCs w:val="22"/>
    </w:rPr>
  </w:style>
  <w:style w:type="paragraph" w:customStyle="1" w:styleId="Contenutotabella">
    <w:name w:val="Contenuto tabella"/>
    <w:basedOn w:val="BodyText"/>
    <w:pPr>
      <w:widowControl w:val="0"/>
      <w:suppressLineNumbers/>
      <w:spacing w:before="0" w:after="120"/>
      <w:jc w:val="left"/>
    </w:pPr>
    <w:rPr>
      <w:rFonts w:ascii="Calibri" w:hAnsi="Calibri" w:cs="Calibri"/>
    </w:rPr>
  </w:style>
  <w:style w:type="paragraph" w:customStyle="1" w:styleId="Testonotaapidipagina1">
    <w:name w:val="Testo nota a piè di pagina1"/>
    <w:basedOn w:val="Normal"/>
    <w:pPr>
      <w:widowControl w:val="0"/>
      <w:spacing w:line="240" w:lineRule="auto"/>
    </w:pPr>
    <w:rPr>
      <w:rFonts w:ascii="Times New Roman" w:hAnsi="Times New Roman" w:cs="font299"/>
      <w:sz w:val="24"/>
      <w:szCs w:val="24"/>
      <w:lang w:bidi="hi-IN"/>
    </w:rPr>
  </w:style>
  <w:style w:type="paragraph" w:customStyle="1" w:styleId="western">
    <w:name w:val="western"/>
    <w:basedOn w:val="Normal"/>
    <w:pPr>
      <w:suppressAutoHyphens w:val="0"/>
      <w:spacing w:before="280" w:after="119" w:line="240" w:lineRule="auto"/>
      <w:jc w:val="left"/>
    </w:pPr>
    <w:rPr>
      <w:rFonts w:ascii="Cambria" w:hAnsi="Cambria" w:cs="Times New Roman"/>
      <w:color w:val="000000"/>
      <w:kern w:val="0"/>
      <w:sz w:val="24"/>
      <w:szCs w:val="24"/>
    </w:rPr>
  </w:style>
  <w:style w:type="paragraph" w:styleId="Revision">
    <w:name w:val="Revision"/>
    <w:uiPriority w:val="99"/>
    <w:pPr>
      <w:suppressAutoHyphens/>
    </w:pPr>
    <w:rPr>
      <w:rFonts w:ascii="Arial" w:hAnsi="Arial" w:cs="Arial"/>
      <w:kern w:val="2"/>
      <w:lang w:eastAsia="zh-CN"/>
    </w:rPr>
  </w:style>
  <w:style w:type="paragraph" w:customStyle="1" w:styleId="Intestazione4">
    <w:name w:val="Intestazione4"/>
    <w:next w:val="Normal"/>
    <w:pPr>
      <w:tabs>
        <w:tab w:val="left" w:pos="6379"/>
      </w:tabs>
      <w:suppressAutoHyphens/>
      <w:spacing w:after="60"/>
    </w:pPr>
    <w:rPr>
      <w:b/>
      <w:kern w:val="2"/>
      <w:sz w:val="24"/>
    </w:rPr>
  </w:style>
  <w:style w:type="paragraph" w:customStyle="1" w:styleId="Sezione2">
    <w:name w:val="Sezione2"/>
    <w:basedOn w:val="Normal"/>
    <w:pPr>
      <w:pBdr>
        <w:top w:val="single" w:sz="4" w:space="1" w:color="000000"/>
        <w:left w:val="single" w:sz="4" w:space="4" w:color="000000"/>
        <w:bottom w:val="single" w:sz="4" w:space="1" w:color="000000"/>
        <w:right w:val="single" w:sz="4" w:space="4" w:color="000000"/>
      </w:pBdr>
      <w:shd w:val="clear" w:color="auto" w:fill="F2F2F2"/>
      <w:suppressAutoHyphens w:val="0"/>
      <w:spacing w:before="240" w:line="240" w:lineRule="auto"/>
      <w:jc w:val="left"/>
    </w:pPr>
    <w:rPr>
      <w:rFonts w:ascii="Times New Roman" w:hAnsi="Times New Roman" w:cs="Times New Roman"/>
      <w:kern w:val="0"/>
      <w:sz w:val="32"/>
    </w:rPr>
  </w:style>
  <w:style w:type="paragraph" w:customStyle="1" w:styleId="Sezione3">
    <w:name w:val="Sezione3"/>
    <w:pPr>
      <w:tabs>
        <w:tab w:val="left" w:pos="1134"/>
      </w:tabs>
      <w:suppressAutoHyphens/>
      <w:spacing w:before="120"/>
    </w:pPr>
    <w:rPr>
      <w:b/>
      <w:kern w:val="2"/>
      <w:sz w:val="24"/>
    </w:rPr>
  </w:style>
  <w:style w:type="paragraph" w:customStyle="1" w:styleId="Corpodeltesto33">
    <w:name w:val="Corpo del testo 33"/>
    <w:basedOn w:val="Normal"/>
    <w:pPr>
      <w:suppressAutoHyphens w:val="0"/>
      <w:spacing w:line="240" w:lineRule="auto"/>
      <w:jc w:val="left"/>
    </w:pPr>
    <w:rPr>
      <w:rFonts w:ascii="Times New Roman" w:hAnsi="Times New Roman" w:cs="Times New Roman"/>
      <w:kern w:val="0"/>
    </w:rPr>
  </w:style>
  <w:style w:type="paragraph" w:customStyle="1" w:styleId="Notetesto2">
    <w:name w:val="Note testo 2"/>
    <w:basedOn w:val="Normal"/>
    <w:pPr>
      <w:suppressAutoHyphens w:val="0"/>
      <w:spacing w:line="240" w:lineRule="auto"/>
      <w:ind w:left="284"/>
      <w:jc w:val="left"/>
    </w:pPr>
    <w:rPr>
      <w:rFonts w:ascii="Times New Roman" w:hAnsi="Times New Roman" w:cs="Times New Roman"/>
      <w:kern w:val="0"/>
    </w:rPr>
  </w:style>
  <w:style w:type="paragraph" w:styleId="Index1">
    <w:name w:val="index 1"/>
    <w:basedOn w:val="Normal"/>
    <w:next w:val="Normal"/>
    <w:uiPriority w:val="99"/>
    <w:pPr>
      <w:suppressAutoHyphens w:val="0"/>
      <w:spacing w:line="240" w:lineRule="auto"/>
      <w:ind w:left="240" w:hanging="240"/>
      <w:jc w:val="left"/>
    </w:pPr>
    <w:rPr>
      <w:rFonts w:ascii="Times New Roman" w:hAnsi="Times New Roman" w:cs="Times New Roman"/>
      <w:kern w:val="0"/>
      <w:sz w:val="24"/>
    </w:rPr>
  </w:style>
  <w:style w:type="paragraph" w:styleId="IndexHeading">
    <w:name w:val="index heading"/>
    <w:basedOn w:val="Normal"/>
    <w:next w:val="Index1"/>
    <w:uiPriority w:val="99"/>
    <w:pPr>
      <w:suppressAutoHyphens w:val="0"/>
      <w:spacing w:line="240" w:lineRule="auto"/>
      <w:jc w:val="left"/>
    </w:pPr>
    <w:rPr>
      <w:rFonts w:ascii="Times New Roman" w:hAnsi="Times New Roman" w:cs="Times New Roman"/>
      <w:kern w:val="0"/>
      <w:sz w:val="24"/>
    </w:rPr>
  </w:style>
  <w:style w:type="paragraph" w:customStyle="1" w:styleId="CampoTesto1">
    <w:name w:val="CampoTesto1"/>
    <w:pPr>
      <w:pBdr>
        <w:top w:val="single" w:sz="4" w:space="1" w:color="000000"/>
        <w:left w:val="single" w:sz="4" w:space="4" w:color="000000"/>
        <w:bottom w:val="single" w:sz="4" w:space="1" w:color="000000"/>
        <w:right w:val="single" w:sz="4" w:space="4" w:color="000000"/>
      </w:pBdr>
      <w:suppressAutoHyphens/>
      <w:spacing w:after="60"/>
      <w:ind w:left="993"/>
    </w:pPr>
    <w:rPr>
      <w:kern w:val="2"/>
      <w:sz w:val="24"/>
    </w:rPr>
  </w:style>
  <w:style w:type="paragraph" w:customStyle="1" w:styleId="CampoTesto3">
    <w:name w:val="CampoTesto3"/>
    <w:basedOn w:val="CampoTesto1"/>
    <w:pPr>
      <w:ind w:left="1418"/>
      <w:jc w:val="both"/>
    </w:pPr>
  </w:style>
  <w:style w:type="paragraph" w:customStyle="1" w:styleId="Campo">
    <w:name w:val="Campo"/>
    <w:basedOn w:val="Normal"/>
    <w:pPr>
      <w:suppressAutoHyphens w:val="0"/>
      <w:spacing w:line="240" w:lineRule="auto"/>
    </w:pPr>
    <w:rPr>
      <w:rFonts w:ascii="Times New Roman" w:hAnsi="Times New Roman" w:cs="Times New Roman"/>
      <w:kern w:val="0"/>
      <w:sz w:val="22"/>
    </w:rPr>
  </w:style>
  <w:style w:type="paragraph" w:customStyle="1" w:styleId="Textbody">
    <w:name w:val="Text body"/>
    <w:basedOn w:val="Normal"/>
    <w:pPr>
      <w:spacing w:line="240" w:lineRule="auto"/>
      <w:textAlignment w:val="baseline"/>
    </w:pPr>
    <w:rPr>
      <w:rFonts w:ascii="Times New Roman" w:hAnsi="Times New Roman" w:cs="Times New Roman"/>
      <w:sz w:val="24"/>
    </w:rPr>
  </w:style>
  <w:style w:type="paragraph" w:customStyle="1" w:styleId="Paragrafoelenco2">
    <w:name w:val="Paragrafo elenco2"/>
    <w:basedOn w:val="Normal"/>
    <w:pPr>
      <w:suppressAutoHyphens w:val="0"/>
      <w:spacing w:line="240" w:lineRule="auto"/>
      <w:ind w:left="720"/>
      <w:contextualSpacing/>
      <w:jc w:val="left"/>
    </w:pPr>
    <w:rPr>
      <w:rFonts w:ascii="Times New Roman" w:hAnsi="Times New Roman" w:cs="Times New Roman"/>
      <w:kern w:val="0"/>
    </w:rPr>
  </w:style>
  <w:style w:type="paragraph" w:customStyle="1" w:styleId="Intestazione1">
    <w:name w:val="Intestazione1"/>
    <w:basedOn w:val="Normal"/>
    <w:next w:val="BodyText"/>
    <w:pPr>
      <w:keepNext/>
      <w:spacing w:before="240" w:after="120" w:line="240" w:lineRule="auto"/>
      <w:jc w:val="left"/>
    </w:pPr>
    <w:rPr>
      <w:rFonts w:eastAsia="SimSun" w:cs="Mangal"/>
      <w:kern w:val="0"/>
      <w:sz w:val="28"/>
      <w:szCs w:val="28"/>
    </w:rPr>
  </w:style>
  <w:style w:type="paragraph" w:customStyle="1" w:styleId="Didascalia1">
    <w:name w:val="Didascalia1"/>
    <w:basedOn w:val="Normal"/>
    <w:next w:val="Normal"/>
    <w:pPr>
      <w:autoSpaceDE w:val="0"/>
      <w:spacing w:line="240" w:lineRule="auto"/>
    </w:pPr>
    <w:rPr>
      <w:rFonts w:ascii="Times New Roman" w:hAnsi="Times New Roman" w:cs="Times New Roman"/>
      <w:bCs/>
      <w:i/>
      <w:iCs/>
      <w:kern w:val="0"/>
      <w:szCs w:val="24"/>
    </w:rPr>
  </w:style>
  <w:style w:type="paragraph" w:customStyle="1" w:styleId="monografiaNcorpotesto">
    <w:name w:val="monografiaN_corpo testo"/>
    <w:basedOn w:val="BodyText"/>
    <w:pPr>
      <w:autoSpaceDE/>
      <w:spacing w:before="0" w:line="250" w:lineRule="exact"/>
      <w:ind w:firstLine="284"/>
    </w:pPr>
    <w:rPr>
      <w:rFonts w:ascii="Garamond" w:hAnsi="Garamond" w:cs="Garamond"/>
      <w:sz w:val="23"/>
      <w:szCs w:val="20"/>
    </w:rPr>
  </w:style>
  <w:style w:type="paragraph" w:styleId="BodyTextIndent">
    <w:name w:val="Body Text Indent"/>
    <w:basedOn w:val="Normal"/>
    <w:link w:val="BodyTextIndentChar"/>
    <w:uiPriority w:val="99"/>
    <w:pPr>
      <w:spacing w:after="120" w:line="240" w:lineRule="auto"/>
      <w:ind w:left="283"/>
      <w:jc w:val="left"/>
    </w:pPr>
    <w:rPr>
      <w:rFonts w:ascii="Times New Roman" w:hAnsi="Times New Roman" w:cs="Times New Roman"/>
      <w:kern w:val="0"/>
      <w:sz w:val="24"/>
      <w:szCs w:val="24"/>
    </w:rPr>
  </w:style>
  <w:style w:type="character" w:customStyle="1" w:styleId="BodyTextIndentChar">
    <w:name w:val="Body Text Indent Char"/>
    <w:basedOn w:val="DefaultParagraphFont"/>
    <w:link w:val="BodyTextIndent"/>
    <w:uiPriority w:val="99"/>
    <w:semiHidden/>
    <w:rPr>
      <w:rFonts w:ascii="Arial" w:hAnsi="Arial" w:cs="Arial"/>
      <w:kern w:val="2"/>
      <w:lang w:val="x-none" w:eastAsia="zh-CN"/>
    </w:rPr>
  </w:style>
  <w:style w:type="paragraph" w:customStyle="1" w:styleId="monografianota">
    <w:name w:val="monografia_nota"/>
    <w:basedOn w:val="Normal"/>
    <w:pPr>
      <w:spacing w:line="220" w:lineRule="exact"/>
    </w:pPr>
    <w:rPr>
      <w:rFonts w:ascii="Garamond" w:eastAsia="MS Mincho" w:hAnsi="Garamond" w:cs="Times New Roman"/>
      <w:kern w:val="0"/>
      <w:sz w:val="24"/>
      <w:szCs w:val="24"/>
    </w:rPr>
  </w:style>
  <w:style w:type="paragraph" w:customStyle="1" w:styleId="pjust2">
    <w:name w:val="pjust2"/>
    <w:basedOn w:val="Normal"/>
    <w:pPr>
      <w:spacing w:after="154" w:line="240" w:lineRule="auto"/>
    </w:pPr>
    <w:rPr>
      <w:rFonts w:ascii="Times New Roman" w:hAnsi="Times New Roman" w:cs="Times New Roman"/>
      <w:kern w:val="0"/>
      <w:sz w:val="24"/>
      <w:szCs w:val="24"/>
    </w:rPr>
  </w:style>
  <w:style w:type="paragraph" w:customStyle="1" w:styleId="monografia1titolocapitolo">
    <w:name w:val="monografia1_titolo capitolo"/>
    <w:basedOn w:val="Normal"/>
    <w:pPr>
      <w:spacing w:line="240" w:lineRule="exact"/>
      <w:jc w:val="center"/>
    </w:pPr>
    <w:rPr>
      <w:rFonts w:ascii="Garamond" w:hAnsi="Garamond" w:cs="Times New Roman"/>
      <w:b/>
      <w:kern w:val="0"/>
      <w:sz w:val="26"/>
      <w:szCs w:val="22"/>
    </w:rPr>
  </w:style>
  <w:style w:type="paragraph" w:customStyle="1" w:styleId="monografia2titoloparagrafo">
    <w:name w:val="monografia2_titolo paragrafo"/>
    <w:basedOn w:val="monografiaNcorpotesto"/>
    <w:rPr>
      <w:i/>
      <w:sz w:val="24"/>
    </w:rPr>
  </w:style>
  <w:style w:type="paragraph" w:customStyle="1" w:styleId="Curatelacorpotesto">
    <w:name w:val="Curatela_corpo testo"/>
    <w:basedOn w:val="BodyText"/>
    <w:pPr>
      <w:autoSpaceDE/>
      <w:spacing w:before="0" w:line="240" w:lineRule="exact"/>
      <w:ind w:firstLine="284"/>
    </w:pPr>
    <w:rPr>
      <w:sz w:val="22"/>
      <w:szCs w:val="20"/>
    </w:rPr>
  </w:style>
  <w:style w:type="paragraph" w:customStyle="1" w:styleId="Curatelanota">
    <w:name w:val="Curatela_nota"/>
    <w:basedOn w:val="Normal"/>
    <w:pPr>
      <w:spacing w:line="240" w:lineRule="auto"/>
    </w:pPr>
    <w:rPr>
      <w:rFonts w:ascii="Times New Roman" w:eastAsia="MS Mincho" w:hAnsi="Times New Roman" w:cs="Times New Roman"/>
      <w:kern w:val="0"/>
      <w:sz w:val="18"/>
      <w:szCs w:val="24"/>
    </w:rPr>
  </w:style>
  <w:style w:type="paragraph" w:customStyle="1" w:styleId="Corpodeltesto22">
    <w:name w:val="Corpo del testo 22"/>
    <w:basedOn w:val="Normal"/>
    <w:pPr>
      <w:spacing w:after="120" w:line="480" w:lineRule="auto"/>
      <w:jc w:val="left"/>
    </w:pPr>
    <w:rPr>
      <w:rFonts w:ascii="Times New Roman" w:hAnsi="Times New Roman" w:cs="Times New Roman"/>
      <w:kern w:val="0"/>
      <w:sz w:val="24"/>
      <w:szCs w:val="24"/>
    </w:rPr>
  </w:style>
  <w:style w:type="paragraph" w:customStyle="1" w:styleId="nota">
    <w:name w:val="nota"/>
    <w:basedOn w:val="Normal"/>
    <w:pPr>
      <w:spacing w:line="240" w:lineRule="auto"/>
    </w:pPr>
    <w:rPr>
      <w:rFonts w:ascii="Times New Roman" w:eastAsia="MS Mincho" w:hAnsi="Times New Roman" w:cs="Times New Roman"/>
      <w:kern w:val="0"/>
      <w:szCs w:val="24"/>
    </w:rPr>
  </w:style>
  <w:style w:type="paragraph" w:customStyle="1" w:styleId="Curatelatitoloparagrafo">
    <w:name w:val="Curatela_titolo paragrafo"/>
    <w:basedOn w:val="Curatelacorpotesto"/>
    <w:rPr>
      <w:b/>
    </w:rPr>
  </w:style>
  <w:style w:type="paragraph" w:customStyle="1" w:styleId="notaCarattereCarattereCarattereCarattere">
    <w:name w:val="nota Carattere Carattere Carattere Carattere"/>
    <w:basedOn w:val="Normal"/>
    <w:pPr>
      <w:autoSpaceDE w:val="0"/>
      <w:spacing w:line="240" w:lineRule="auto"/>
    </w:pPr>
    <w:rPr>
      <w:rFonts w:ascii="Times New Roman" w:hAnsi="Times New Roman" w:cs="Times New Roman"/>
      <w:kern w:val="0"/>
      <w:sz w:val="22"/>
      <w:szCs w:val="24"/>
    </w:rPr>
  </w:style>
  <w:style w:type="paragraph" w:customStyle="1" w:styleId="notaCarattereCarattere">
    <w:name w:val="nota Carattere Carattere"/>
    <w:basedOn w:val="Normal"/>
    <w:pPr>
      <w:autoSpaceDE w:val="0"/>
      <w:spacing w:line="240" w:lineRule="auto"/>
    </w:pPr>
    <w:rPr>
      <w:rFonts w:ascii="Times New Roman" w:hAnsi="Times New Roman" w:cs="Times New Roman"/>
      <w:kern w:val="0"/>
      <w:sz w:val="22"/>
      <w:szCs w:val="24"/>
    </w:rPr>
  </w:style>
  <w:style w:type="paragraph" w:customStyle="1" w:styleId="Intestazionetabella">
    <w:name w:val="Intestazione tabella"/>
    <w:basedOn w:val="Contenutotabella"/>
    <w:pPr>
      <w:widowControl/>
      <w:autoSpaceDE/>
      <w:spacing w:after="0"/>
      <w:jc w:val="center"/>
    </w:pPr>
    <w:rPr>
      <w:rFonts w:ascii="Times New Roman" w:hAnsi="Times New Roman" w:cs="Times New Roman"/>
      <w:b/>
      <w:bCs/>
    </w:rPr>
  </w:style>
  <w:style w:type="paragraph" w:customStyle="1" w:styleId="Contenutocornice">
    <w:name w:val="Contenuto cornice"/>
    <w:basedOn w:val="BodyText"/>
    <w:qFormat/>
    <w:pPr>
      <w:autoSpaceDE/>
      <w:spacing w:before="0" w:after="120"/>
      <w:jc w:val="left"/>
    </w:pPr>
  </w:style>
  <w:style w:type="paragraph" w:customStyle="1" w:styleId="Rientrocorpodeltesto22">
    <w:name w:val="Rientro corpo del testo 22"/>
    <w:basedOn w:val="Normal"/>
    <w:pPr>
      <w:spacing w:after="120" w:line="480" w:lineRule="auto"/>
      <w:ind w:left="283"/>
      <w:jc w:val="left"/>
    </w:pPr>
    <w:rPr>
      <w:rFonts w:ascii="Times New Roman" w:hAnsi="Times New Roman" w:cs="Times New Roman"/>
      <w:kern w:val="0"/>
      <w:sz w:val="24"/>
      <w:szCs w:val="24"/>
    </w:rPr>
  </w:style>
  <w:style w:type="paragraph" w:customStyle="1" w:styleId="StilemonografiacorpotestoPrimariga0cm">
    <w:name w:val="Stile monografia_corpo testo + Prima riga:  0 cm"/>
    <w:basedOn w:val="monografiaNcorpotesto"/>
    <w:pPr>
      <w:ind w:firstLine="0"/>
    </w:pPr>
  </w:style>
  <w:style w:type="paragraph" w:customStyle="1" w:styleId="StilemonografiacorpotestoGrassettoPrimariga0cm">
    <w:name w:val="Stile monografia_corpo testo + Grassetto Prima riga:  0 cm"/>
    <w:basedOn w:val="monografiaNcorpotesto"/>
    <w:pPr>
      <w:spacing w:line="240" w:lineRule="exact"/>
      <w:ind w:firstLine="0"/>
      <w:jc w:val="center"/>
    </w:pPr>
    <w:rPr>
      <w:b/>
      <w:bCs/>
      <w:sz w:val="26"/>
    </w:rPr>
  </w:style>
  <w:style w:type="paragraph" w:customStyle="1" w:styleId="dedica">
    <w:name w:val="dedica"/>
    <w:basedOn w:val="Normal"/>
    <w:pPr>
      <w:suppressAutoHyphens w:val="0"/>
      <w:spacing w:line="240" w:lineRule="auto"/>
      <w:ind w:firstLine="284"/>
    </w:pPr>
    <w:rPr>
      <w:rFonts w:ascii="Times New Roman" w:hAnsi="Times New Roman" w:cs="Times New Roman"/>
      <w:kern w:val="0"/>
      <w:sz w:val="22"/>
      <w:szCs w:val="22"/>
    </w:rPr>
  </w:style>
  <w:style w:type="paragraph" w:customStyle="1" w:styleId="notamiaCarattereCarattere">
    <w:name w:val="nota mia Carattere Carattere"/>
    <w:basedOn w:val="Normal"/>
    <w:pPr>
      <w:suppressAutoHyphens w:val="0"/>
      <w:autoSpaceDE w:val="0"/>
      <w:spacing w:line="240" w:lineRule="auto"/>
    </w:pPr>
    <w:rPr>
      <w:rFonts w:ascii="Times New Roman" w:hAnsi="Times New Roman" w:cs="Times New Roman"/>
      <w:kern w:val="0"/>
    </w:rPr>
  </w:style>
  <w:style w:type="paragraph" w:styleId="HTMLPreformatted">
    <w:name w:val="HTML Preformatted"/>
    <w:basedOn w:val="Normal"/>
    <w:link w:val="HTMLPreformattedChar"/>
    <w:uiPriority w:val="99"/>
    <w:pPr>
      <w:suppressAutoHyphens w:val="0"/>
      <w:spacing w:line="240" w:lineRule="auto"/>
      <w:jc w:val="left"/>
    </w:pPr>
    <w:rPr>
      <w:rFonts w:ascii="Courier New" w:hAnsi="Courier New" w:cs="Times New Roman"/>
      <w:kern w:val="0"/>
    </w:rPr>
  </w:style>
  <w:style w:type="character" w:customStyle="1" w:styleId="HTMLPreformattedChar">
    <w:name w:val="HTML Preformatted Char"/>
    <w:basedOn w:val="DefaultParagraphFont"/>
    <w:link w:val="HTMLPreformatted"/>
    <w:uiPriority w:val="99"/>
    <w:semiHidden/>
    <w:rPr>
      <w:rFonts w:ascii="Courier New" w:hAnsi="Courier New" w:cs="Courier New"/>
      <w:kern w:val="2"/>
      <w:lang w:val="x-none" w:eastAsia="zh-CN"/>
    </w:rPr>
  </w:style>
  <w:style w:type="paragraph" w:customStyle="1" w:styleId="ss">
    <w:name w:val="ss"/>
    <w:basedOn w:val="Normal"/>
    <w:pPr>
      <w:suppressAutoHyphens w:val="0"/>
      <w:spacing w:before="280" w:after="280" w:line="240" w:lineRule="auto"/>
      <w:jc w:val="left"/>
    </w:pPr>
    <w:rPr>
      <w:rFonts w:ascii="Times New Roman" w:hAnsi="Times New Roman" w:cs="Times New Roman"/>
      <w:kern w:val="0"/>
      <w:sz w:val="24"/>
      <w:szCs w:val="24"/>
    </w:rPr>
  </w:style>
  <w:style w:type="paragraph" w:customStyle="1" w:styleId="note">
    <w:name w:val="note"/>
    <w:basedOn w:val="FootnoteText"/>
    <w:pPr>
      <w:suppressAutoHyphens w:val="0"/>
      <w:jc w:val="both"/>
    </w:pPr>
  </w:style>
  <w:style w:type="paragraph" w:customStyle="1" w:styleId="Nessunaspaziatura1">
    <w:name w:val="Nessuna spaziatura1"/>
    <w:pPr>
      <w:suppressAutoHyphens/>
    </w:pPr>
    <w:rPr>
      <w:rFonts w:ascii="Calibri" w:hAnsi="Calibri" w:cs="Calibri"/>
      <w:kern w:val="2"/>
      <w:sz w:val="22"/>
      <w:szCs w:val="22"/>
      <w:lang w:eastAsia="zh-CN"/>
    </w:rPr>
  </w:style>
  <w:style w:type="paragraph" w:customStyle="1" w:styleId="corpoparagrafo">
    <w:name w:val="corpo paragrafo"/>
    <w:basedOn w:val="Normal"/>
    <w:pPr>
      <w:suppressAutoHyphens w:val="0"/>
      <w:spacing w:line="360" w:lineRule="auto"/>
      <w:ind w:firstLine="709"/>
    </w:pPr>
    <w:rPr>
      <w:rFonts w:ascii="Times New Roman" w:hAnsi="Times New Roman" w:cs="Times New Roman"/>
      <w:kern w:val="0"/>
      <w:sz w:val="24"/>
      <w:szCs w:val="24"/>
    </w:rPr>
  </w:style>
  <w:style w:type="paragraph" w:customStyle="1" w:styleId="Standard">
    <w:name w:val="Standard"/>
    <w:pPr>
      <w:suppressAutoHyphens/>
      <w:textAlignment w:val="baseline"/>
    </w:pPr>
    <w:rPr>
      <w:kern w:val="2"/>
      <w:sz w:val="24"/>
      <w:szCs w:val="24"/>
      <w:lang w:eastAsia="zh-CN"/>
    </w:rPr>
  </w:style>
  <w:style w:type="paragraph" w:customStyle="1" w:styleId="Textbodyindent">
    <w:name w:val="Text body indent"/>
    <w:basedOn w:val="Standard"/>
    <w:pPr>
      <w:widowControl w:val="0"/>
      <w:spacing w:after="120"/>
      <w:ind w:left="283"/>
    </w:pPr>
    <w:rPr>
      <w:rFonts w:cs="Mangal"/>
      <w:lang w:bidi="hi-IN"/>
    </w:rPr>
  </w:style>
  <w:style w:type="paragraph" w:customStyle="1" w:styleId="Standarduser">
    <w:name w:val="Standard (user)"/>
    <w:pPr>
      <w:suppressAutoHyphens/>
      <w:textAlignment w:val="baseline"/>
    </w:pPr>
    <w:rPr>
      <w:kern w:val="2"/>
      <w:sz w:val="24"/>
      <w:szCs w:val="24"/>
      <w:lang w:eastAsia="zh-CN"/>
    </w:rPr>
  </w:style>
  <w:style w:type="paragraph" w:customStyle="1" w:styleId="noteCarattereCarattereCarattere">
    <w:name w:val="note Carattere Carattere Carattere"/>
    <w:basedOn w:val="FootnoteText"/>
    <w:pPr>
      <w:suppressAutoHyphens w:val="0"/>
      <w:jc w:val="both"/>
    </w:pPr>
    <w:rPr>
      <w:sz w:val="22"/>
      <w:szCs w:val="24"/>
    </w:rPr>
  </w:style>
  <w:style w:type="paragraph" w:customStyle="1" w:styleId="Corpodeltes">
    <w:name w:val="Corpo del tes"/>
    <w:basedOn w:val="Normal"/>
    <w:pPr>
      <w:suppressAutoHyphens w:val="0"/>
      <w:spacing w:line="240" w:lineRule="auto"/>
    </w:pPr>
    <w:rPr>
      <w:rFonts w:ascii="Times New Roman" w:hAnsi="Times New Roman" w:cs="Times New Roman"/>
      <w:kern w:val="0"/>
      <w:sz w:val="24"/>
      <w:szCs w:val="24"/>
    </w:rPr>
  </w:style>
  <w:style w:type="paragraph" w:customStyle="1" w:styleId="Corpodelt">
    <w:name w:val="Corpo del t"/>
    <w:basedOn w:val="Normal"/>
    <w:pPr>
      <w:suppressAutoHyphens w:val="0"/>
      <w:spacing w:line="240" w:lineRule="auto"/>
      <w:jc w:val="left"/>
    </w:pPr>
    <w:rPr>
      <w:rFonts w:ascii="Times New Roman" w:hAnsi="Times New Roman" w:cs="Times New Roman"/>
      <w:kern w:val="0"/>
      <w:sz w:val="24"/>
      <w:szCs w:val="24"/>
    </w:rPr>
  </w:style>
  <w:style w:type="paragraph" w:customStyle="1" w:styleId="Intestazione5">
    <w:name w:val="Intestazione5"/>
    <w:basedOn w:val="Normal"/>
    <w:next w:val="BodyText"/>
    <w:pPr>
      <w:keepNext/>
      <w:spacing w:before="240" w:after="120" w:line="240" w:lineRule="auto"/>
      <w:jc w:val="left"/>
    </w:pPr>
    <w:rPr>
      <w:rFonts w:ascii="Liberation Serif" w:hAnsi="Liberation Serif" w:cs="Mangal"/>
      <w:kern w:val="0"/>
      <w:sz w:val="28"/>
      <w:szCs w:val="28"/>
    </w:rPr>
  </w:style>
  <w:style w:type="paragraph" w:customStyle="1" w:styleId="Corpodeltesto32">
    <w:name w:val="Corpo del testo 32"/>
    <w:basedOn w:val="Normal"/>
    <w:pPr>
      <w:spacing w:line="240" w:lineRule="auto"/>
      <w:jc w:val="left"/>
    </w:pPr>
    <w:rPr>
      <w:rFonts w:ascii="Times New Roman" w:hAnsi="Times New Roman" w:cs="Times New Roman"/>
      <w:b/>
      <w:kern w:val="0"/>
      <w:sz w:val="24"/>
    </w:rPr>
  </w:style>
  <w:style w:type="paragraph" w:customStyle="1" w:styleId="Mappadocumento1">
    <w:name w:val="Mappa documento1"/>
    <w:basedOn w:val="Normal"/>
    <w:pPr>
      <w:shd w:val="clear" w:color="auto" w:fill="000080"/>
      <w:spacing w:line="240" w:lineRule="auto"/>
      <w:jc w:val="left"/>
    </w:pPr>
    <w:rPr>
      <w:rFonts w:ascii="Tahoma" w:hAnsi="Tahoma" w:cs="Times New Roman"/>
      <w:kern w:val="0"/>
    </w:rPr>
  </w:style>
  <w:style w:type="paragraph" w:customStyle="1" w:styleId="aTDTITOLODOCUMENTO">
    <w:name w:val="a) T&amp;D TITOLO DOCUMENTO"/>
    <w:pPr>
      <w:suppressAutoHyphens/>
      <w:spacing w:line="360" w:lineRule="auto"/>
      <w:jc w:val="center"/>
    </w:pPr>
    <w:rPr>
      <w:rFonts w:ascii="Verdana" w:hAnsi="Verdana" w:cs="Verdana"/>
      <w:b/>
      <w:kern w:val="2"/>
      <w:sz w:val="28"/>
      <w:lang w:eastAsia="zh-CN"/>
    </w:rPr>
  </w:style>
  <w:style w:type="paragraph" w:customStyle="1" w:styleId="aTITOLODOCUMENTO">
    <w:name w:val="a) TITOLO DOCUMENTO"/>
    <w:basedOn w:val="Normal"/>
    <w:next w:val="Normal"/>
    <w:pPr>
      <w:spacing w:line="360" w:lineRule="auto"/>
      <w:jc w:val="center"/>
    </w:pPr>
    <w:rPr>
      <w:rFonts w:ascii="Verdana" w:hAnsi="Verdana" w:cs="Times New Roman"/>
      <w:b/>
      <w:kern w:val="0"/>
      <w:sz w:val="22"/>
      <w:szCs w:val="24"/>
    </w:rPr>
  </w:style>
  <w:style w:type="paragraph" w:customStyle="1" w:styleId="a1TITOLOCAPITOLO">
    <w:name w:val="a1) TITOLO CAPITOLO"/>
    <w:basedOn w:val="Normal"/>
    <w:next w:val="Normal"/>
    <w:pPr>
      <w:numPr>
        <w:numId w:val="7"/>
      </w:numPr>
      <w:spacing w:before="240" w:after="240" w:line="240" w:lineRule="auto"/>
      <w:jc w:val="center"/>
    </w:pPr>
    <w:rPr>
      <w:rFonts w:ascii="Verdana" w:hAnsi="Verdana" w:cs="Times New Roman"/>
      <w:b/>
      <w:kern w:val="0"/>
      <w:sz w:val="24"/>
      <w:szCs w:val="24"/>
    </w:rPr>
  </w:style>
  <w:style w:type="paragraph" w:customStyle="1" w:styleId="a2TitoloParagrafo">
    <w:name w:val="a2) Titolo Paragrafo"/>
    <w:basedOn w:val="Normal"/>
    <w:next w:val="Normal"/>
    <w:pPr>
      <w:spacing w:before="120" w:after="120" w:line="240" w:lineRule="auto"/>
      <w:ind w:left="720" w:hanging="360"/>
    </w:pPr>
    <w:rPr>
      <w:rFonts w:ascii="Verdana" w:hAnsi="Verdana" w:cs="Times New Roman"/>
      <w:b/>
      <w:kern w:val="0"/>
      <w:szCs w:val="24"/>
    </w:rPr>
  </w:style>
  <w:style w:type="paragraph" w:customStyle="1" w:styleId="a3TDTitoloSottoparagrafo">
    <w:name w:val="a3) T&amp;D Titolo Sottoparagrafo"/>
    <w:basedOn w:val="Normal"/>
    <w:next w:val="Normal"/>
    <w:pPr>
      <w:spacing w:before="240" w:after="240" w:line="240" w:lineRule="auto"/>
      <w:ind w:left="720" w:hanging="360"/>
    </w:pPr>
    <w:rPr>
      <w:rFonts w:ascii="Verdana" w:hAnsi="Verdana" w:cs="Times New Roman"/>
      <w:i/>
      <w:kern w:val="0"/>
      <w:szCs w:val="24"/>
    </w:rPr>
  </w:style>
  <w:style w:type="paragraph" w:customStyle="1" w:styleId="a3TitoloSottoparagrafo">
    <w:name w:val="a3) Titolo Sottoparagrafo"/>
    <w:basedOn w:val="Normal"/>
    <w:next w:val="Normal"/>
    <w:pPr>
      <w:spacing w:before="120" w:after="120" w:line="240" w:lineRule="auto"/>
      <w:ind w:left="720" w:hanging="360"/>
    </w:pPr>
    <w:rPr>
      <w:rFonts w:ascii="Verdana" w:hAnsi="Verdana" w:cs="Times New Roman"/>
      <w:i/>
      <w:kern w:val="0"/>
      <w:szCs w:val="24"/>
    </w:rPr>
  </w:style>
  <w:style w:type="paragraph" w:customStyle="1" w:styleId="a4TDTestodocumento">
    <w:name w:val="a4) T&amp;D Testo documento"/>
    <w:basedOn w:val="Normal"/>
    <w:pPr>
      <w:spacing w:line="240" w:lineRule="auto"/>
    </w:pPr>
    <w:rPr>
      <w:rFonts w:ascii="Verdana" w:hAnsi="Verdana" w:cs="Times New Roman"/>
      <w:kern w:val="0"/>
      <w:szCs w:val="24"/>
    </w:rPr>
  </w:style>
  <w:style w:type="paragraph" w:customStyle="1" w:styleId="a4Testodocumento">
    <w:name w:val="a4) Testo documento"/>
    <w:basedOn w:val="a3TitoloSottoparagrafo"/>
    <w:pPr>
      <w:spacing w:before="0" w:after="0" w:line="360" w:lineRule="auto"/>
      <w:ind w:left="0" w:firstLine="0"/>
    </w:pPr>
    <w:rPr>
      <w:i w:val="0"/>
    </w:rPr>
  </w:style>
  <w:style w:type="paragraph" w:customStyle="1" w:styleId="a5Elencopuntato">
    <w:name w:val="a5)  Elenco puntato"/>
    <w:basedOn w:val="Normal"/>
    <w:pPr>
      <w:numPr>
        <w:numId w:val="15"/>
      </w:numPr>
      <w:spacing w:line="360" w:lineRule="auto"/>
    </w:pPr>
    <w:rPr>
      <w:rFonts w:ascii="Verdana" w:hAnsi="Verdana" w:cs="Times New Roman"/>
      <w:kern w:val="0"/>
      <w:szCs w:val="24"/>
    </w:rPr>
  </w:style>
  <w:style w:type="paragraph" w:customStyle="1" w:styleId="a5Elencopuntato0">
    <w:name w:val="a5) Elenco puntato"/>
    <w:basedOn w:val="Normal"/>
    <w:pPr>
      <w:spacing w:line="240" w:lineRule="auto"/>
    </w:pPr>
    <w:rPr>
      <w:rFonts w:ascii="Verdana" w:hAnsi="Verdana" w:cs="Times New Roman"/>
      <w:kern w:val="0"/>
      <w:szCs w:val="24"/>
    </w:rPr>
  </w:style>
  <w:style w:type="paragraph" w:customStyle="1" w:styleId="a5bElencopuntatolettere">
    <w:name w:val="a5b) Elenco puntato lettere"/>
    <w:basedOn w:val="Normal"/>
    <w:pPr>
      <w:numPr>
        <w:numId w:val="11"/>
      </w:numPr>
      <w:spacing w:line="240" w:lineRule="auto"/>
    </w:pPr>
    <w:rPr>
      <w:rFonts w:ascii="Verdana" w:hAnsi="Verdana" w:cs="Times New Roman"/>
      <w:kern w:val="0"/>
      <w:szCs w:val="24"/>
    </w:rPr>
  </w:style>
  <w:style w:type="paragraph" w:customStyle="1" w:styleId="a8aTitoloTabella">
    <w:name w:val="a8a) Titolo Tabella"/>
    <w:basedOn w:val="Normal"/>
    <w:next w:val="Normal"/>
    <w:pPr>
      <w:spacing w:line="240" w:lineRule="auto"/>
      <w:ind w:left="720" w:hanging="360"/>
    </w:pPr>
    <w:rPr>
      <w:rFonts w:ascii="Verdana" w:hAnsi="Verdana" w:cs="Times New Roman"/>
      <w:b/>
      <w:kern w:val="0"/>
      <w:sz w:val="18"/>
      <w:szCs w:val="24"/>
    </w:rPr>
  </w:style>
  <w:style w:type="paragraph" w:customStyle="1" w:styleId="a8bTitoloGrafico">
    <w:name w:val="a8b) Titolo Grafico"/>
    <w:basedOn w:val="Normal"/>
    <w:pPr>
      <w:spacing w:line="240" w:lineRule="auto"/>
      <w:ind w:left="720" w:hanging="360"/>
    </w:pPr>
    <w:rPr>
      <w:rFonts w:ascii="Verdana" w:hAnsi="Verdana" w:cs="Times New Roman"/>
      <w:kern w:val="0"/>
      <w:szCs w:val="24"/>
    </w:rPr>
  </w:style>
  <w:style w:type="paragraph" w:customStyle="1" w:styleId="Sezione1">
    <w:name w:val="Sezione1"/>
    <w:basedOn w:val="Heading4"/>
    <w:next w:val="Sezione2"/>
    <w:pPr>
      <w:keepLines w:val="0"/>
      <w:numPr>
        <w:ilvl w:val="0"/>
        <w:numId w:val="0"/>
      </w:numPr>
      <w:pBdr>
        <w:top w:val="single" w:sz="4" w:space="1" w:color="000000" w:shadow="1"/>
        <w:left w:val="single" w:sz="4" w:space="4" w:color="000000" w:shadow="1"/>
        <w:bottom w:val="single" w:sz="4" w:space="1" w:color="000000" w:shadow="1"/>
        <w:right w:val="single" w:sz="4" w:space="4" w:color="000000" w:shadow="1"/>
      </w:pBdr>
      <w:shd w:val="clear" w:color="auto" w:fill="D8D8D8"/>
      <w:spacing w:before="0" w:after="120" w:line="240" w:lineRule="auto"/>
      <w:jc w:val="left"/>
    </w:pPr>
    <w:rPr>
      <w:rFonts w:ascii="Times New Roman" w:eastAsia="Times New Roman" w:hAnsi="Times New Roman" w:cs="Times New Roman"/>
      <w:i w:val="0"/>
      <w:iCs w:val="0"/>
      <w:color w:val="auto"/>
      <w:kern w:val="0"/>
      <w:sz w:val="32"/>
    </w:rPr>
  </w:style>
  <w:style w:type="paragraph" w:customStyle="1" w:styleId="CampoTesto4">
    <w:name w:val="CampoTesto4"/>
    <w:basedOn w:val="CampoTesto3"/>
    <w:pPr>
      <w:ind w:left="1701"/>
    </w:pPr>
  </w:style>
  <w:style w:type="paragraph" w:customStyle="1" w:styleId="Notetesto4">
    <w:name w:val="Note testo 4"/>
    <w:basedOn w:val="Normal"/>
    <w:pPr>
      <w:spacing w:line="240" w:lineRule="auto"/>
      <w:ind w:left="1560"/>
      <w:jc w:val="left"/>
    </w:pPr>
    <w:rPr>
      <w:rFonts w:ascii="Times New Roman" w:hAnsi="Times New Roman" w:cs="Times New Roman"/>
      <w:kern w:val="0"/>
    </w:rPr>
  </w:style>
  <w:style w:type="paragraph" w:customStyle="1" w:styleId="Notetesto3">
    <w:name w:val="Note testo 3"/>
    <w:basedOn w:val="Notetesto2"/>
    <w:pPr>
      <w:suppressAutoHyphens/>
      <w:ind w:left="1134"/>
    </w:pPr>
  </w:style>
  <w:style w:type="paragraph" w:customStyle="1" w:styleId="Sezione4">
    <w:name w:val="Sezione4"/>
    <w:pPr>
      <w:tabs>
        <w:tab w:val="left" w:pos="1985"/>
      </w:tabs>
      <w:suppressAutoHyphens/>
    </w:pPr>
    <w:rPr>
      <w:b/>
      <w:kern w:val="2"/>
      <w:sz w:val="24"/>
      <w:lang w:eastAsia="zh-CN"/>
    </w:rPr>
  </w:style>
  <w:style w:type="paragraph" w:customStyle="1" w:styleId="Intestazione2">
    <w:name w:val="Intestazione2"/>
    <w:next w:val="Normal"/>
    <w:pPr>
      <w:numPr>
        <w:numId w:val="9"/>
      </w:numPr>
      <w:tabs>
        <w:tab w:val="left" w:pos="851"/>
      </w:tabs>
      <w:suppressAutoHyphens/>
      <w:spacing w:before="120"/>
      <w:jc w:val="both"/>
    </w:pPr>
    <w:rPr>
      <w:b/>
      <w:kern w:val="2"/>
      <w:sz w:val="24"/>
      <w:lang w:eastAsia="zh-CN"/>
    </w:rPr>
  </w:style>
  <w:style w:type="paragraph" w:customStyle="1" w:styleId="Intestazione3">
    <w:name w:val="Intestazione3"/>
    <w:next w:val="Normal"/>
    <w:pPr>
      <w:keepNext/>
      <w:suppressAutoHyphens/>
      <w:ind w:left="720" w:hanging="360"/>
      <w:jc w:val="both"/>
    </w:pPr>
    <w:rPr>
      <w:b/>
      <w:kern w:val="2"/>
      <w:sz w:val="24"/>
      <w:lang w:eastAsia="zh-CN"/>
    </w:rPr>
  </w:style>
  <w:style w:type="paragraph" w:customStyle="1" w:styleId="CampoTesto">
    <w:name w:val="Campo Testo"/>
    <w:basedOn w:val="Normal"/>
    <w:next w:val="Normal"/>
    <w:pPr>
      <w:spacing w:after="120" w:line="240" w:lineRule="auto"/>
      <w:ind w:left="1843"/>
    </w:pPr>
    <w:rPr>
      <w:rFonts w:ascii="Times New Roman" w:hAnsi="Times New Roman" w:cs="Times New Roman"/>
      <w:kern w:val="0"/>
      <w:sz w:val="24"/>
    </w:rPr>
  </w:style>
  <w:style w:type="paragraph" w:customStyle="1" w:styleId="NumMan3">
    <w:name w:val="NumMan3"/>
    <w:basedOn w:val="Normal"/>
    <w:pPr>
      <w:spacing w:line="240" w:lineRule="auto"/>
      <w:ind w:left="1843" w:hanging="851"/>
      <w:jc w:val="left"/>
    </w:pPr>
    <w:rPr>
      <w:rFonts w:ascii="Times New Roman" w:hAnsi="Times New Roman" w:cs="Times New Roman"/>
      <w:b/>
      <w:kern w:val="0"/>
      <w:sz w:val="24"/>
    </w:rPr>
  </w:style>
  <w:style w:type="paragraph" w:customStyle="1" w:styleId="BodyText31">
    <w:name w:val="Body Text 31"/>
    <w:basedOn w:val="Normal"/>
    <w:pPr>
      <w:spacing w:line="240" w:lineRule="auto"/>
      <w:jc w:val="left"/>
    </w:pPr>
    <w:rPr>
      <w:rFonts w:ascii="Times New Roman" w:hAnsi="Times New Roman" w:cs="Times New Roman"/>
      <w:b/>
      <w:kern w:val="0"/>
      <w:sz w:val="24"/>
    </w:rPr>
  </w:style>
  <w:style w:type="paragraph" w:customStyle="1" w:styleId="Tit2">
    <w:name w:val="Tit 2"/>
    <w:basedOn w:val="Heading3"/>
    <w:pPr>
      <w:numPr>
        <w:ilvl w:val="0"/>
        <w:numId w:val="0"/>
      </w:numPr>
    </w:pPr>
  </w:style>
  <w:style w:type="paragraph" w:customStyle="1" w:styleId="Stile">
    <w:name w:val="Stile"/>
    <w:basedOn w:val="Normal"/>
    <w:next w:val="BodyText"/>
    <w:pPr>
      <w:suppressAutoHyphens w:val="0"/>
      <w:spacing w:after="120" w:line="240" w:lineRule="auto"/>
      <w:jc w:val="left"/>
    </w:pPr>
    <w:rPr>
      <w:rFonts w:ascii="Cambria" w:hAnsi="Cambria" w:cs="Times New Roman"/>
      <w:kern w:val="0"/>
      <w:sz w:val="24"/>
      <w:szCs w:val="24"/>
    </w:rPr>
  </w:style>
  <w:style w:type="paragraph" w:customStyle="1" w:styleId="Destinatari">
    <w:name w:val="Destinatari"/>
    <w:basedOn w:val="Normal"/>
    <w:pPr>
      <w:suppressAutoHyphens w:val="0"/>
      <w:spacing w:before="120" w:line="360" w:lineRule="exact"/>
      <w:ind w:left="1134" w:hanging="1134"/>
    </w:pPr>
    <w:rPr>
      <w:kern w:val="0"/>
      <w:szCs w:val="24"/>
    </w:rPr>
  </w:style>
  <w:style w:type="paragraph" w:customStyle="1" w:styleId="Estremideliber">
    <w:name w:val="Estremi deliber"/>
    <w:basedOn w:val="DGServp2"/>
    <w:pPr>
      <w:suppressAutoHyphens w:val="0"/>
      <w:ind w:left="1440" w:hanging="1440"/>
      <w:jc w:val="both"/>
    </w:pPr>
    <w:rPr>
      <w:caps/>
      <w:sz w:val="12"/>
    </w:rPr>
  </w:style>
  <w:style w:type="paragraph" w:customStyle="1" w:styleId="Elencoacolori-Colore11">
    <w:name w:val="Elenco a colori - Colore 11"/>
    <w:basedOn w:val="Normal"/>
    <w:pPr>
      <w:suppressAutoHyphens w:val="0"/>
      <w:spacing w:line="240" w:lineRule="auto"/>
      <w:ind w:left="720"/>
      <w:contextualSpacing/>
      <w:jc w:val="left"/>
    </w:pPr>
    <w:rPr>
      <w:rFonts w:ascii="Cambria" w:eastAsia="MS Mincho" w:hAnsi="Cambria" w:cs="Times New Roman"/>
      <w:color w:val="404040"/>
      <w:kern w:val="0"/>
      <w:szCs w:val="22"/>
    </w:rPr>
  </w:style>
  <w:style w:type="paragraph" w:customStyle="1" w:styleId="NessunelencoParagrafo">
    <w:name w:val="Nessun elenco Paragrafo"/>
    <w:basedOn w:val="Normal"/>
    <w:pPr>
      <w:suppressAutoHyphens w:val="0"/>
      <w:spacing w:line="240" w:lineRule="auto"/>
      <w:jc w:val="left"/>
    </w:pPr>
    <w:rPr>
      <w:rFonts w:ascii="Cambria" w:eastAsia="MS Mincho" w:hAnsi="Cambria" w:cs="Times New Roman"/>
      <w:color w:val="404040"/>
      <w:kern w:val="0"/>
      <w:szCs w:val="22"/>
    </w:rPr>
  </w:style>
  <w:style w:type="paragraph" w:customStyle="1" w:styleId="Titolosommario1">
    <w:name w:val="Titolo sommario1"/>
    <w:basedOn w:val="Heading1"/>
    <w:next w:val="Normal"/>
    <w:pPr>
      <w:keepLines/>
      <w:numPr>
        <w:numId w:val="0"/>
      </w:numPr>
      <w:suppressAutoHyphens w:val="0"/>
      <w:ind w:right="567"/>
    </w:pPr>
    <w:rPr>
      <w:color w:val="2E74B5"/>
      <w:kern w:val="0"/>
      <w:sz w:val="22"/>
      <w:szCs w:val="22"/>
    </w:rPr>
  </w:style>
  <w:style w:type="paragraph" w:customStyle="1" w:styleId="Grigliamedia1-Colore21">
    <w:name w:val="Griglia media 1 - Colore 21"/>
    <w:basedOn w:val="Normal"/>
    <w:pPr>
      <w:suppressAutoHyphens w:val="0"/>
      <w:spacing w:after="160" w:line="252" w:lineRule="auto"/>
      <w:ind w:left="720"/>
      <w:contextualSpacing/>
      <w:jc w:val="left"/>
    </w:pPr>
    <w:rPr>
      <w:rFonts w:ascii="Calibri" w:hAnsi="Calibri" w:cs="Times New Roman"/>
      <w:kern w:val="0"/>
      <w:sz w:val="22"/>
      <w:szCs w:val="22"/>
    </w:rPr>
  </w:style>
  <w:style w:type="paragraph" w:customStyle="1" w:styleId="CM1">
    <w:name w:val="CM1"/>
    <w:basedOn w:val="Default"/>
    <w:next w:val="Default"/>
    <w:pPr>
      <w:widowControl w:val="0"/>
    </w:pPr>
    <w:rPr>
      <w:rFonts w:ascii="EUAlbertina" w:hAnsi="EUAlbertina" w:cs="Arial Unicode MS"/>
      <w:color w:val="auto"/>
    </w:rPr>
  </w:style>
  <w:style w:type="paragraph" w:customStyle="1" w:styleId="CM3">
    <w:name w:val="CM3"/>
    <w:basedOn w:val="Default"/>
    <w:next w:val="Default"/>
    <w:pPr>
      <w:widowControl w:val="0"/>
    </w:pPr>
    <w:rPr>
      <w:rFonts w:ascii="EUAlbertina" w:hAnsi="EUAlbertina" w:cs="Arial Unicode MS"/>
      <w:color w:val="auto"/>
    </w:rPr>
  </w:style>
  <w:style w:type="paragraph" w:customStyle="1" w:styleId="CM4">
    <w:name w:val="CM4"/>
    <w:basedOn w:val="Default"/>
    <w:next w:val="Default"/>
    <w:rPr>
      <w:rFonts w:ascii="EUAlbertina" w:hAnsi="EUAlbertina" w:cs="Times New Roman"/>
      <w:color w:val="auto"/>
    </w:rPr>
  </w:style>
  <w:style w:type="paragraph" w:customStyle="1" w:styleId="Corpotesto1">
    <w:name w:val="Corpo testo1"/>
    <w:pPr>
      <w:widowControl w:val="0"/>
      <w:suppressAutoHyphens/>
      <w:snapToGrid w:val="0"/>
    </w:pPr>
    <w:rPr>
      <w:color w:val="000000"/>
      <w:kern w:val="2"/>
      <w:sz w:val="28"/>
      <w:lang w:eastAsia="zh-CN"/>
    </w:rPr>
  </w:style>
  <w:style w:type="paragraph" w:customStyle="1" w:styleId="Testonormale1">
    <w:name w:val="Testo normale1"/>
    <w:basedOn w:val="Normal"/>
    <w:pPr>
      <w:suppressAutoHyphens w:val="0"/>
      <w:spacing w:after="160" w:line="252" w:lineRule="auto"/>
    </w:pPr>
    <w:rPr>
      <w:rFonts w:ascii="Courier New" w:hAnsi="Courier New" w:cs="Times New Roman"/>
      <w:kern w:val="0"/>
    </w:rPr>
  </w:style>
  <w:style w:type="paragraph" w:customStyle="1" w:styleId="Commentaire">
    <w:name w:val="Commentaire"/>
    <w:basedOn w:val="Normal"/>
    <w:pPr>
      <w:spacing w:after="200" w:line="240" w:lineRule="auto"/>
    </w:pPr>
    <w:rPr>
      <w:rFonts w:ascii="Trebuchet MS" w:hAnsi="Trebuchet MS" w:cs="Trebuchet MS"/>
      <w:kern w:val="0"/>
      <w:lang w:val="en-GB"/>
    </w:rPr>
  </w:style>
  <w:style w:type="paragraph" w:customStyle="1" w:styleId="Didascalia2">
    <w:name w:val="Didascalia2"/>
    <w:basedOn w:val="Normal"/>
    <w:pPr>
      <w:suppressLineNumbers/>
      <w:spacing w:before="120" w:after="120" w:line="240" w:lineRule="auto"/>
    </w:pPr>
    <w:rPr>
      <w:rFonts w:cs="Mangal"/>
      <w:i/>
      <w:iCs/>
      <w:kern w:val="0"/>
      <w:sz w:val="24"/>
      <w:szCs w:val="24"/>
      <w:lang w:val="en-GB"/>
    </w:rPr>
  </w:style>
  <w:style w:type="paragraph" w:customStyle="1" w:styleId="Headline1">
    <w:name w:val="Headline 1"/>
    <w:next w:val="Normal"/>
    <w:pPr>
      <w:suppressAutoHyphens/>
    </w:pPr>
    <w:rPr>
      <w:rFonts w:ascii="Helvetica" w:hAnsi="Helvetica" w:cs="Helvetica"/>
      <w:b/>
      <w:bCs/>
      <w:kern w:val="2"/>
      <w:sz w:val="40"/>
      <w:szCs w:val="40"/>
      <w:lang w:val="de-AT" w:eastAsia="zh-CN"/>
    </w:rPr>
  </w:style>
  <w:style w:type="paragraph" w:customStyle="1" w:styleId="Text">
    <w:name w:val="Text"/>
    <w:pPr>
      <w:suppressAutoHyphens/>
      <w:jc w:val="both"/>
    </w:pPr>
    <w:rPr>
      <w:rFonts w:ascii="Arial" w:hAnsi="Arial" w:cs="Arial"/>
      <w:color w:val="FF00FF"/>
      <w:kern w:val="2"/>
      <w:sz w:val="19"/>
      <w:szCs w:val="19"/>
      <w:lang w:val="en-GB" w:eastAsia="zh-CN"/>
    </w:rPr>
  </w:style>
  <w:style w:type="paragraph" w:customStyle="1" w:styleId="Head1Line">
    <w:name w:val="Head 1. Line"/>
    <w:pPr>
      <w:tabs>
        <w:tab w:val="left" w:pos="1418"/>
      </w:tabs>
      <w:suppressAutoHyphens/>
    </w:pPr>
    <w:rPr>
      <w:rFonts w:ascii="Helvetica" w:hAnsi="Helvetica" w:cs="Helvetica"/>
      <w:kern w:val="2"/>
      <w:sz w:val="19"/>
      <w:szCs w:val="19"/>
      <w:lang w:val="de-AT" w:eastAsia="zh-CN"/>
    </w:rPr>
  </w:style>
  <w:style w:type="paragraph" w:customStyle="1" w:styleId="HeadFollowLines">
    <w:name w:val="Head Follow Lines"/>
    <w:basedOn w:val="Head1Line"/>
  </w:style>
  <w:style w:type="paragraph" w:customStyle="1" w:styleId="NormaleWeb1">
    <w:name w:val="Normale (Web)1"/>
    <w:basedOn w:val="Normal"/>
    <w:pPr>
      <w:spacing w:before="280" w:after="280" w:line="240" w:lineRule="auto"/>
    </w:pPr>
    <w:rPr>
      <w:rFonts w:ascii="Arial Unicode MS" w:hAnsi="Times New Roman" w:cs="Arial Unicode MS"/>
      <w:kern w:val="0"/>
      <w:sz w:val="24"/>
      <w:szCs w:val="24"/>
      <w:lang w:val="en-GB"/>
    </w:rPr>
  </w:style>
  <w:style w:type="paragraph" w:customStyle="1" w:styleId="Headline">
    <w:name w:val="Headline"/>
    <w:basedOn w:val="Head1Line"/>
    <w:next w:val="Normal"/>
    <w:pPr>
      <w:spacing w:after="200"/>
    </w:pPr>
    <w:rPr>
      <w:rFonts w:ascii="Trebuchet MS Bold" w:hAnsi="Trebuchet MS Bold" w:cs="Times New Roman"/>
      <w:color w:val="003777"/>
      <w:sz w:val="60"/>
      <w:szCs w:val="24"/>
      <w:lang w:val="de-DE"/>
    </w:rPr>
  </w:style>
  <w:style w:type="paragraph" w:customStyle="1" w:styleId="Headline2">
    <w:name w:val="Headline 2"/>
    <w:basedOn w:val="Normal"/>
    <w:pPr>
      <w:spacing w:after="200" w:line="240" w:lineRule="auto"/>
      <w:ind w:left="1843" w:hanging="1843"/>
    </w:pPr>
    <w:rPr>
      <w:rFonts w:ascii="Trebuchet MS Bold" w:hAnsi="Trebuchet MS Bold" w:cs="Trebuchet MS Bold"/>
      <w:color w:val="262727"/>
      <w:kern w:val="0"/>
      <w:sz w:val="32"/>
      <w:szCs w:val="24"/>
      <w:lang w:val="de-DE"/>
    </w:rPr>
  </w:style>
  <w:style w:type="paragraph" w:customStyle="1" w:styleId="DateandVenue">
    <w:name w:val="Date and Venue"/>
    <w:next w:val="Normal"/>
    <w:pPr>
      <w:tabs>
        <w:tab w:val="left" w:pos="0"/>
      </w:tabs>
      <w:suppressAutoHyphens/>
      <w:spacing w:after="100"/>
      <w:jc w:val="both"/>
    </w:pPr>
    <w:rPr>
      <w:rFonts w:ascii="Trebuchet MS Bold" w:hAnsi="Trebuchet MS Bold" w:cs="Trebuchet MS Bold"/>
      <w:color w:val="003777"/>
      <w:kern w:val="2"/>
      <w:sz w:val="22"/>
      <w:szCs w:val="24"/>
      <w:lang w:val="de-DE" w:eastAsia="zh-CN"/>
    </w:rPr>
  </w:style>
  <w:style w:type="paragraph" w:customStyle="1" w:styleId="Entry1withLine">
    <w:name w:val="Entry 1 with Line"/>
    <w:next w:val="Normal"/>
    <w:pPr>
      <w:pBdr>
        <w:top w:val="none" w:sz="0" w:space="0" w:color="000000"/>
        <w:left w:val="none" w:sz="0" w:space="0" w:color="000000"/>
        <w:bottom w:val="single" w:sz="4" w:space="10" w:color="000000"/>
        <w:right w:val="none" w:sz="0" w:space="0" w:color="000000"/>
      </w:pBdr>
      <w:tabs>
        <w:tab w:val="left" w:pos="1843"/>
        <w:tab w:val="left" w:pos="2124"/>
        <w:tab w:val="left" w:pos="2832"/>
        <w:tab w:val="left" w:pos="6980"/>
      </w:tabs>
      <w:suppressAutoHyphens/>
      <w:spacing w:after="200"/>
    </w:pPr>
    <w:rPr>
      <w:rFonts w:ascii="Trebuchet MS" w:hAnsi="Trebuchet MS" w:cs="Trebuchet MS"/>
      <w:color w:val="262727"/>
      <w:kern w:val="2"/>
      <w:sz w:val="22"/>
      <w:szCs w:val="24"/>
      <w:lang w:val="de-DE" w:eastAsia="zh-CN"/>
    </w:rPr>
  </w:style>
  <w:style w:type="paragraph" w:customStyle="1" w:styleId="Entry1">
    <w:name w:val="Entry 1"/>
    <w:next w:val="Normal"/>
    <w:pPr>
      <w:tabs>
        <w:tab w:val="left" w:pos="1843"/>
      </w:tabs>
      <w:suppressAutoHyphens/>
      <w:spacing w:after="100"/>
    </w:pPr>
    <w:rPr>
      <w:rFonts w:ascii="Trebuchet MS" w:hAnsi="Trebuchet MS" w:cs="Trebuchet MS"/>
      <w:color w:val="262727"/>
      <w:kern w:val="2"/>
      <w:sz w:val="22"/>
      <w:szCs w:val="24"/>
      <w:lang w:val="de-DE" w:eastAsia="zh-CN"/>
    </w:rPr>
  </w:style>
  <w:style w:type="paragraph" w:customStyle="1" w:styleId="NameofEvent">
    <w:name w:val="Name of Event"/>
    <w:next w:val="Normal"/>
    <w:pPr>
      <w:suppressAutoHyphens/>
      <w:spacing w:after="100"/>
    </w:pPr>
    <w:rPr>
      <w:rFonts w:ascii="Trebuchet MS Bold" w:hAnsi="Trebuchet MS Bold" w:cs="Trebuchet MS Bold"/>
      <w:color w:val="262727"/>
      <w:kern w:val="2"/>
      <w:sz w:val="24"/>
      <w:szCs w:val="24"/>
      <w:lang w:val="de-DE" w:eastAsia="zh-CN"/>
    </w:rPr>
  </w:style>
  <w:style w:type="paragraph" w:customStyle="1" w:styleId="NameofEventDate">
    <w:name w:val="Name of Event Date"/>
    <w:pPr>
      <w:pBdr>
        <w:top w:val="none" w:sz="0" w:space="0" w:color="000000"/>
        <w:left w:val="none" w:sz="0" w:space="0" w:color="000000"/>
        <w:bottom w:val="single" w:sz="4" w:space="1" w:color="000080"/>
        <w:right w:val="none" w:sz="0" w:space="0" w:color="000000"/>
      </w:pBdr>
      <w:suppressAutoHyphens/>
      <w:spacing w:after="200"/>
    </w:pPr>
    <w:rPr>
      <w:rFonts w:ascii="Trebuchet MS" w:hAnsi="Trebuchet MS" w:cs="Trebuchet MS"/>
      <w:color w:val="262727"/>
      <w:kern w:val="2"/>
      <w:sz w:val="18"/>
      <w:szCs w:val="24"/>
      <w:lang w:val="de-DE" w:eastAsia="zh-CN"/>
    </w:rPr>
  </w:style>
  <w:style w:type="paragraph" w:customStyle="1" w:styleId="Textedebulles">
    <w:name w:val="Texte de bulles"/>
    <w:basedOn w:val="Normal"/>
    <w:pPr>
      <w:spacing w:after="200" w:line="240" w:lineRule="auto"/>
    </w:pPr>
    <w:rPr>
      <w:rFonts w:ascii="Tahoma" w:hAnsi="Tahoma" w:cs="Tahoma"/>
      <w:kern w:val="0"/>
      <w:sz w:val="16"/>
      <w:szCs w:val="16"/>
      <w:lang w:val="en-GB"/>
    </w:rPr>
  </w:style>
  <w:style w:type="paragraph" w:customStyle="1" w:styleId="BulletNormal">
    <w:name w:val="Bullet Normal"/>
    <w:pPr>
      <w:numPr>
        <w:numId w:val="4"/>
      </w:numPr>
      <w:tabs>
        <w:tab w:val="left" w:pos="567"/>
      </w:tabs>
      <w:suppressAutoHyphens/>
      <w:spacing w:after="200"/>
    </w:pPr>
    <w:rPr>
      <w:rFonts w:ascii="Cambria" w:hAnsi="Cambria" w:cs="Cambria"/>
      <w:kern w:val="2"/>
      <w:sz w:val="24"/>
      <w:szCs w:val="24"/>
      <w:lang w:val="de-DE" w:eastAsia="zh-CN"/>
    </w:rPr>
  </w:style>
  <w:style w:type="paragraph" w:customStyle="1" w:styleId="Objetducommentaire">
    <w:name w:val="Objet du commentaire"/>
    <w:basedOn w:val="Commentaire"/>
    <w:next w:val="Commentaire"/>
    <w:rPr>
      <w:b/>
      <w:bCs/>
    </w:rPr>
  </w:style>
  <w:style w:type="paragraph" w:customStyle="1" w:styleId="StyleStyleHeading2Bold10pt">
    <w:name w:val="Style Style Heading 2 + Bold + 10 pt"/>
    <w:basedOn w:val="Normal"/>
    <w:pPr>
      <w:keepNext/>
      <w:spacing w:after="240" w:line="240" w:lineRule="auto"/>
      <w:ind w:left="2500" w:hanging="360"/>
    </w:pPr>
    <w:rPr>
      <w:rFonts w:ascii="Trebuchet MS" w:hAnsi="Trebuchet MS" w:cs="Trebuchet MS"/>
      <w:b/>
      <w:bCs/>
      <w:color w:val="0F3277"/>
      <w:kern w:val="0"/>
      <w:sz w:val="24"/>
      <w:szCs w:val="28"/>
      <w:lang w:val="en-GB"/>
    </w:rPr>
  </w:style>
  <w:style w:type="paragraph" w:customStyle="1" w:styleId="Corpsdetexte2">
    <w:name w:val="Corps de texte 2"/>
    <w:basedOn w:val="Normal"/>
    <w:pPr>
      <w:spacing w:after="120" w:line="360" w:lineRule="auto"/>
    </w:pPr>
    <w:rPr>
      <w:kern w:val="0"/>
      <w:sz w:val="22"/>
      <w:szCs w:val="24"/>
      <w:lang w:val="en-GB"/>
    </w:rPr>
  </w:style>
  <w:style w:type="paragraph" w:customStyle="1" w:styleId="Revisione1">
    <w:name w:val="Revisione1"/>
    <w:pPr>
      <w:suppressAutoHyphens/>
    </w:pPr>
    <w:rPr>
      <w:rFonts w:ascii="Cambria" w:hAnsi="Cambria" w:cs="Cambria"/>
      <w:kern w:val="2"/>
      <w:sz w:val="24"/>
      <w:szCs w:val="24"/>
      <w:lang w:val="en-GB" w:eastAsia="zh-CN"/>
    </w:rPr>
  </w:style>
  <w:style w:type="paragraph" w:customStyle="1" w:styleId="msolistparagraph0">
    <w:name w:val="msolistparagraph"/>
    <w:basedOn w:val="Normal"/>
    <w:pPr>
      <w:spacing w:line="240" w:lineRule="auto"/>
      <w:ind w:left="720"/>
    </w:pPr>
    <w:rPr>
      <w:rFonts w:ascii="Times New Roman" w:hAnsi="Times New Roman" w:cs="Times New Roman"/>
      <w:kern w:val="0"/>
      <w:sz w:val="24"/>
      <w:szCs w:val="24"/>
      <w:lang w:val="da-DK"/>
    </w:rPr>
  </w:style>
  <w:style w:type="paragraph" w:customStyle="1" w:styleId="Rvision">
    <w:name w:val="Révision"/>
    <w:pPr>
      <w:suppressAutoHyphens/>
    </w:pPr>
    <w:rPr>
      <w:rFonts w:ascii="Cambria" w:hAnsi="Cambria" w:cs="Cambria"/>
      <w:kern w:val="2"/>
      <w:sz w:val="24"/>
      <w:szCs w:val="24"/>
      <w:lang w:val="en-GB" w:eastAsia="zh-CN"/>
    </w:rPr>
  </w:style>
  <w:style w:type="paragraph" w:customStyle="1" w:styleId="Paragraphedeliste">
    <w:name w:val="Paragraphe de liste"/>
    <w:basedOn w:val="Normal"/>
    <w:pPr>
      <w:spacing w:before="120"/>
      <w:ind w:left="720"/>
    </w:pPr>
    <w:rPr>
      <w:kern w:val="0"/>
      <w:lang w:val="fr-FR"/>
    </w:rPr>
  </w:style>
  <w:style w:type="paragraph" w:customStyle="1" w:styleId="Testocommento1">
    <w:name w:val="Testo commento1"/>
    <w:basedOn w:val="Normal"/>
    <w:pPr>
      <w:spacing w:after="200" w:line="240" w:lineRule="auto"/>
    </w:pPr>
    <w:rPr>
      <w:rFonts w:cs="Cambria"/>
      <w:kern w:val="0"/>
      <w:lang w:val="en-GB"/>
    </w:rPr>
  </w:style>
  <w:style w:type="paragraph" w:customStyle="1" w:styleId="Citazioneintensa1">
    <w:name w:val="Citazione intensa1"/>
    <w:basedOn w:val="Normal"/>
    <w:next w:val="Normal"/>
    <w:pPr>
      <w:pBdr>
        <w:top w:val="single" w:sz="4" w:space="10" w:color="4F81BD"/>
        <w:left w:val="none" w:sz="0" w:space="0" w:color="000000"/>
        <w:bottom w:val="single" w:sz="4" w:space="10" w:color="4F81BD"/>
        <w:right w:val="none" w:sz="0" w:space="0" w:color="000000"/>
      </w:pBdr>
      <w:spacing w:before="360" w:after="360"/>
      <w:ind w:left="864" w:right="864"/>
      <w:jc w:val="center"/>
    </w:pPr>
    <w:rPr>
      <w:i/>
      <w:iCs/>
      <w:color w:val="4F81BD"/>
    </w:rPr>
  </w:style>
  <w:style w:type="paragraph" w:customStyle="1" w:styleId="font5">
    <w:name w:val="font5"/>
    <w:basedOn w:val="Normal"/>
    <w:pPr>
      <w:suppressAutoHyphens w:val="0"/>
      <w:spacing w:before="280" w:after="280" w:line="240" w:lineRule="auto"/>
      <w:jc w:val="left"/>
    </w:pPr>
    <w:rPr>
      <w:rFonts w:ascii="Times New Roman" w:hAnsi="Times New Roman" w:cs="Times New Roman"/>
      <w:b/>
      <w:bCs/>
      <w:color w:val="000000"/>
      <w:kern w:val="0"/>
      <w:sz w:val="22"/>
      <w:szCs w:val="22"/>
    </w:rPr>
  </w:style>
  <w:style w:type="paragraph" w:customStyle="1" w:styleId="font6">
    <w:name w:val="font6"/>
    <w:basedOn w:val="Normal"/>
    <w:pPr>
      <w:suppressAutoHyphens w:val="0"/>
      <w:spacing w:before="280" w:after="280" w:line="240" w:lineRule="auto"/>
      <w:jc w:val="left"/>
    </w:pPr>
    <w:rPr>
      <w:rFonts w:ascii="Times New Roman" w:hAnsi="Times New Roman" w:cs="Times New Roman"/>
      <w:color w:val="000000"/>
      <w:kern w:val="0"/>
    </w:rPr>
  </w:style>
  <w:style w:type="paragraph" w:customStyle="1" w:styleId="font7">
    <w:name w:val="font7"/>
    <w:basedOn w:val="Normal"/>
    <w:pPr>
      <w:suppressAutoHyphens w:val="0"/>
      <w:spacing w:before="280" w:after="280" w:line="240" w:lineRule="auto"/>
      <w:jc w:val="left"/>
    </w:pPr>
    <w:rPr>
      <w:rFonts w:ascii="Times New Roman" w:hAnsi="Times New Roman" w:cs="Times New Roman"/>
      <w:color w:val="000000"/>
      <w:kern w:val="0"/>
      <w:sz w:val="18"/>
      <w:szCs w:val="18"/>
    </w:rPr>
  </w:style>
  <w:style w:type="paragraph" w:customStyle="1" w:styleId="font8">
    <w:name w:val="font8"/>
    <w:basedOn w:val="Normal"/>
    <w:pPr>
      <w:suppressAutoHyphens w:val="0"/>
      <w:spacing w:before="280" w:after="280" w:line="240" w:lineRule="auto"/>
      <w:jc w:val="left"/>
    </w:pPr>
    <w:rPr>
      <w:rFonts w:ascii="Times New Roman" w:hAnsi="Times New Roman" w:cs="Times New Roman"/>
      <w:b/>
      <w:bCs/>
      <w:color w:val="800000"/>
      <w:kern w:val="0"/>
      <w:sz w:val="24"/>
      <w:szCs w:val="24"/>
    </w:rPr>
  </w:style>
  <w:style w:type="paragraph" w:customStyle="1" w:styleId="font9">
    <w:name w:val="font9"/>
    <w:basedOn w:val="Normal"/>
    <w:pPr>
      <w:suppressAutoHyphens w:val="0"/>
      <w:spacing w:before="280" w:after="280" w:line="240" w:lineRule="auto"/>
      <w:jc w:val="left"/>
    </w:pPr>
    <w:rPr>
      <w:rFonts w:ascii="Times New Roman" w:hAnsi="Times New Roman" w:cs="Times New Roman"/>
      <w:color w:val="800000"/>
      <w:kern w:val="0"/>
      <w:sz w:val="24"/>
      <w:szCs w:val="24"/>
    </w:rPr>
  </w:style>
  <w:style w:type="paragraph" w:customStyle="1" w:styleId="font10">
    <w:name w:val="font10"/>
    <w:basedOn w:val="Normal"/>
    <w:pPr>
      <w:suppressAutoHyphens w:val="0"/>
      <w:spacing w:before="280" w:after="280" w:line="240" w:lineRule="auto"/>
      <w:jc w:val="left"/>
    </w:pPr>
    <w:rPr>
      <w:rFonts w:ascii="Times New Roman" w:hAnsi="Times New Roman" w:cs="Times New Roman"/>
      <w:b/>
      <w:bCs/>
      <w:color w:val="800000"/>
      <w:kern w:val="0"/>
      <w:sz w:val="22"/>
      <w:szCs w:val="22"/>
    </w:rPr>
  </w:style>
  <w:style w:type="paragraph" w:customStyle="1" w:styleId="font11">
    <w:name w:val="font11"/>
    <w:basedOn w:val="Normal"/>
    <w:pPr>
      <w:suppressAutoHyphens w:val="0"/>
      <w:spacing w:before="280" w:after="280" w:line="240" w:lineRule="auto"/>
      <w:jc w:val="left"/>
    </w:pPr>
    <w:rPr>
      <w:rFonts w:ascii="Tahoma" w:hAnsi="Tahoma" w:cs="Tahoma"/>
      <w:color w:val="000000"/>
      <w:kern w:val="0"/>
      <w:sz w:val="18"/>
      <w:szCs w:val="18"/>
    </w:rPr>
  </w:style>
  <w:style w:type="paragraph" w:customStyle="1" w:styleId="font12">
    <w:name w:val="font12"/>
    <w:basedOn w:val="Normal"/>
    <w:pPr>
      <w:suppressAutoHyphens w:val="0"/>
      <w:spacing w:before="280" w:after="280" w:line="240" w:lineRule="auto"/>
      <w:jc w:val="left"/>
    </w:pPr>
    <w:rPr>
      <w:rFonts w:ascii="Tahoma" w:hAnsi="Tahoma" w:cs="Tahoma"/>
      <w:color w:val="000000"/>
      <w:kern w:val="0"/>
      <w:sz w:val="18"/>
      <w:szCs w:val="18"/>
    </w:rPr>
  </w:style>
  <w:style w:type="paragraph" w:customStyle="1" w:styleId="font13">
    <w:name w:val="font13"/>
    <w:basedOn w:val="Normal"/>
    <w:pPr>
      <w:suppressAutoHyphens w:val="0"/>
      <w:spacing w:before="280" w:after="280" w:line="240" w:lineRule="auto"/>
      <w:jc w:val="left"/>
    </w:pPr>
    <w:rPr>
      <w:rFonts w:ascii="Times New Roman" w:hAnsi="Times New Roman" w:cs="Times New Roman"/>
      <w:b/>
      <w:bCs/>
      <w:color w:val="800000"/>
      <w:kern w:val="0"/>
      <w:sz w:val="24"/>
      <w:szCs w:val="24"/>
      <w:u w:val="single"/>
    </w:rPr>
  </w:style>
  <w:style w:type="paragraph" w:customStyle="1" w:styleId="xl70">
    <w:name w:val="xl70"/>
    <w:basedOn w:val="Normal"/>
    <w:pPr>
      <w:suppressAutoHyphens w:val="0"/>
      <w:spacing w:before="280" w:after="280" w:line="240" w:lineRule="auto"/>
      <w:jc w:val="left"/>
    </w:pPr>
    <w:rPr>
      <w:rFonts w:ascii="Times New Roman" w:hAnsi="Times New Roman" w:cs="Times New Roman"/>
      <w:b/>
      <w:bCs/>
      <w:color w:val="800000"/>
      <w:kern w:val="0"/>
      <w:sz w:val="24"/>
      <w:szCs w:val="24"/>
    </w:rPr>
  </w:style>
  <w:style w:type="paragraph" w:customStyle="1" w:styleId="xl71">
    <w:name w:val="xl71"/>
    <w:basedOn w:val="Normal"/>
    <w:pPr>
      <w:suppressAutoHyphens w:val="0"/>
      <w:spacing w:before="280" w:after="280" w:line="240" w:lineRule="auto"/>
      <w:jc w:val="center"/>
      <w:textAlignment w:val="center"/>
    </w:pPr>
    <w:rPr>
      <w:rFonts w:ascii="Times New Roman" w:hAnsi="Times New Roman" w:cs="Times New Roman"/>
      <w:color w:val="800000"/>
      <w:kern w:val="0"/>
      <w:sz w:val="24"/>
      <w:szCs w:val="24"/>
    </w:rPr>
  </w:style>
  <w:style w:type="paragraph" w:customStyle="1" w:styleId="xl72">
    <w:name w:val="xl72"/>
    <w:basedOn w:val="Normal"/>
    <w:pPr>
      <w:suppressAutoHyphens w:val="0"/>
      <w:spacing w:before="280" w:after="280" w:line="240" w:lineRule="auto"/>
      <w:jc w:val="left"/>
    </w:pPr>
    <w:rPr>
      <w:rFonts w:ascii="Times New Roman" w:hAnsi="Times New Roman" w:cs="Times New Roman"/>
      <w:color w:val="800000"/>
      <w:kern w:val="0"/>
      <w:sz w:val="24"/>
      <w:szCs w:val="24"/>
    </w:rPr>
  </w:style>
  <w:style w:type="paragraph" w:customStyle="1" w:styleId="xl73">
    <w:name w:val="xl73"/>
    <w:basedOn w:val="Normal"/>
    <w:pPr>
      <w:suppressAutoHyphens w:val="0"/>
      <w:spacing w:before="280" w:after="280" w:line="240" w:lineRule="auto"/>
      <w:jc w:val="center"/>
    </w:pPr>
    <w:rPr>
      <w:rFonts w:ascii="Times New Roman" w:hAnsi="Times New Roman" w:cs="Times New Roman"/>
      <w:color w:val="800000"/>
      <w:kern w:val="0"/>
      <w:sz w:val="24"/>
      <w:szCs w:val="24"/>
    </w:rPr>
  </w:style>
  <w:style w:type="paragraph" w:customStyle="1" w:styleId="xl74">
    <w:name w:val="xl74"/>
    <w:basedOn w:val="Normal"/>
    <w:pPr>
      <w:suppressAutoHyphens w:val="0"/>
      <w:spacing w:before="280" w:after="280" w:line="240" w:lineRule="auto"/>
      <w:jc w:val="left"/>
    </w:pPr>
    <w:rPr>
      <w:rFonts w:ascii="Times New Roman" w:hAnsi="Times New Roman" w:cs="Times New Roman"/>
      <w:color w:val="800000"/>
      <w:kern w:val="0"/>
      <w:sz w:val="28"/>
      <w:szCs w:val="28"/>
    </w:rPr>
  </w:style>
  <w:style w:type="paragraph" w:customStyle="1" w:styleId="xl75">
    <w:name w:val="xl75"/>
    <w:basedOn w:val="Normal"/>
    <w:pPr>
      <w:suppressAutoHyphens w:val="0"/>
      <w:spacing w:before="280" w:after="280" w:line="240" w:lineRule="auto"/>
      <w:jc w:val="left"/>
    </w:pPr>
    <w:rPr>
      <w:rFonts w:ascii="Times New Roman" w:hAnsi="Times New Roman" w:cs="Times New Roman"/>
      <w:kern w:val="0"/>
      <w:sz w:val="24"/>
      <w:szCs w:val="24"/>
    </w:rPr>
  </w:style>
  <w:style w:type="paragraph" w:customStyle="1" w:styleId="xl76">
    <w:name w:val="xl76"/>
    <w:basedOn w:val="Normal"/>
    <w:pPr>
      <w:suppressAutoHyphens w:val="0"/>
      <w:spacing w:before="280" w:after="280" w:line="240" w:lineRule="auto"/>
      <w:jc w:val="left"/>
    </w:pPr>
    <w:rPr>
      <w:rFonts w:ascii="Times New Roman" w:hAnsi="Times New Roman" w:cs="Times New Roman"/>
      <w:kern w:val="0"/>
      <w:sz w:val="24"/>
      <w:szCs w:val="24"/>
    </w:rPr>
  </w:style>
  <w:style w:type="paragraph" w:customStyle="1" w:styleId="xl77">
    <w:name w:val="xl77"/>
    <w:basedOn w:val="Normal"/>
    <w:pPr>
      <w:suppressAutoHyphens w:val="0"/>
      <w:spacing w:before="280" w:after="280" w:line="240" w:lineRule="auto"/>
      <w:jc w:val="left"/>
    </w:pPr>
    <w:rPr>
      <w:rFonts w:ascii="Times New Roman" w:hAnsi="Times New Roman" w:cs="Times New Roman"/>
      <w:kern w:val="0"/>
      <w:sz w:val="24"/>
      <w:szCs w:val="24"/>
    </w:rPr>
  </w:style>
  <w:style w:type="paragraph" w:customStyle="1" w:styleId="xl78">
    <w:name w:val="xl78"/>
    <w:basedOn w:val="Normal"/>
    <w:pPr>
      <w:suppressAutoHyphens w:val="0"/>
      <w:spacing w:before="280" w:after="280" w:line="240" w:lineRule="auto"/>
      <w:jc w:val="left"/>
      <w:textAlignment w:val="top"/>
    </w:pPr>
    <w:rPr>
      <w:rFonts w:ascii="Times New Roman" w:hAnsi="Times New Roman" w:cs="Times New Roman"/>
      <w:kern w:val="0"/>
      <w:sz w:val="24"/>
      <w:szCs w:val="24"/>
    </w:rPr>
  </w:style>
  <w:style w:type="paragraph" w:customStyle="1" w:styleId="xl79">
    <w:name w:val="xl79"/>
    <w:basedOn w:val="Normal"/>
    <w:pPr>
      <w:pBdr>
        <w:top w:val="none" w:sz="0" w:space="0" w:color="000000"/>
        <w:left w:val="single" w:sz="8" w:space="0" w:color="808080"/>
        <w:bottom w:val="none" w:sz="0" w:space="0" w:color="000000"/>
        <w:right w:val="none" w:sz="0" w:space="0" w:color="000000"/>
      </w:pBdr>
      <w:suppressAutoHyphens w:val="0"/>
      <w:spacing w:before="280" w:after="280" w:line="240" w:lineRule="auto"/>
      <w:jc w:val="left"/>
    </w:pPr>
    <w:rPr>
      <w:rFonts w:ascii="Times New Roman" w:hAnsi="Times New Roman" w:cs="Times New Roman"/>
      <w:kern w:val="0"/>
      <w:sz w:val="24"/>
      <w:szCs w:val="24"/>
    </w:rPr>
  </w:style>
  <w:style w:type="paragraph" w:customStyle="1" w:styleId="xl80">
    <w:name w:val="xl80"/>
    <w:basedOn w:val="Normal"/>
    <w:pPr>
      <w:suppressAutoHyphens w:val="0"/>
      <w:spacing w:before="280" w:after="280" w:line="240" w:lineRule="auto"/>
      <w:jc w:val="left"/>
    </w:pPr>
    <w:rPr>
      <w:rFonts w:ascii="Times New Roman" w:hAnsi="Times New Roman" w:cs="Times New Roman"/>
      <w:kern w:val="0"/>
      <w:sz w:val="24"/>
      <w:szCs w:val="24"/>
    </w:rPr>
  </w:style>
  <w:style w:type="paragraph" w:customStyle="1" w:styleId="xl81">
    <w:name w:val="xl81"/>
    <w:basedOn w:val="Normal"/>
    <w:pPr>
      <w:suppressAutoHyphens w:val="0"/>
      <w:spacing w:before="280" w:after="280" w:line="240" w:lineRule="auto"/>
      <w:jc w:val="center"/>
    </w:pPr>
    <w:rPr>
      <w:rFonts w:ascii="Times New Roman" w:hAnsi="Times New Roman" w:cs="Times New Roman"/>
      <w:b/>
      <w:bCs/>
      <w:color w:val="800000"/>
      <w:kern w:val="0"/>
      <w:sz w:val="28"/>
      <w:szCs w:val="28"/>
    </w:rPr>
  </w:style>
  <w:style w:type="paragraph" w:customStyle="1" w:styleId="xl82">
    <w:name w:val="xl82"/>
    <w:basedOn w:val="Normal"/>
    <w:pPr>
      <w:suppressAutoHyphens w:val="0"/>
      <w:spacing w:before="280" w:after="280" w:line="240" w:lineRule="auto"/>
      <w:jc w:val="center"/>
    </w:pPr>
    <w:rPr>
      <w:rFonts w:ascii="Times New Roman" w:hAnsi="Times New Roman" w:cs="Times New Roman"/>
      <w:i/>
      <w:iCs/>
      <w:color w:val="800000"/>
      <w:kern w:val="0"/>
      <w:sz w:val="24"/>
      <w:szCs w:val="24"/>
    </w:rPr>
  </w:style>
  <w:style w:type="paragraph" w:customStyle="1" w:styleId="xl83">
    <w:name w:val="xl83"/>
    <w:basedOn w:val="Normal"/>
    <w:pPr>
      <w:pBdr>
        <w:top w:val="none" w:sz="0" w:space="0" w:color="000000"/>
        <w:left w:val="none" w:sz="0" w:space="0" w:color="000000"/>
        <w:bottom w:val="single" w:sz="8" w:space="0" w:color="808080"/>
        <w:right w:val="single" w:sz="4" w:space="0" w:color="00000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84">
    <w:name w:val="xl84"/>
    <w:basedOn w:val="Normal"/>
    <w:pPr>
      <w:pBdr>
        <w:top w:val="none" w:sz="0" w:space="0" w:color="000000"/>
        <w:left w:val="single" w:sz="4" w:space="0" w:color="000000"/>
        <w:bottom w:val="single" w:sz="8" w:space="0" w:color="808080"/>
        <w:right w:val="single" w:sz="8" w:space="0" w:color="80808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85">
    <w:name w:val="xl85"/>
    <w:basedOn w:val="Normal"/>
    <w:pPr>
      <w:suppressAutoHyphens w:val="0"/>
      <w:spacing w:before="280" w:after="280" w:line="240" w:lineRule="auto"/>
      <w:textAlignment w:val="center"/>
    </w:pPr>
    <w:rPr>
      <w:rFonts w:ascii="Times New Roman" w:hAnsi="Times New Roman" w:cs="Times New Roman"/>
      <w:b/>
      <w:bCs/>
      <w:color w:val="800000"/>
      <w:kern w:val="0"/>
      <w:sz w:val="28"/>
      <w:szCs w:val="28"/>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hd w:val="clear" w:color="auto" w:fill="FFFFCC"/>
      <w:suppressAutoHyphens w:val="0"/>
      <w:spacing w:before="280" w:after="280" w:line="240" w:lineRule="auto"/>
      <w:jc w:val="left"/>
      <w:textAlignment w:val="center"/>
    </w:pPr>
    <w:rPr>
      <w:rFonts w:ascii="Times New Roman" w:hAnsi="Times New Roman" w:cs="Times New Roman"/>
      <w:b/>
      <w:bCs/>
      <w:color w:val="800000"/>
      <w:kern w:val="0"/>
      <w:sz w:val="24"/>
      <w:szCs w:val="24"/>
    </w:r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hd w:val="clear" w:color="auto" w:fill="FFFFCC"/>
      <w:suppressAutoHyphens w:val="0"/>
      <w:spacing w:before="280" w:after="280" w:line="240" w:lineRule="auto"/>
      <w:jc w:val="center"/>
      <w:textAlignment w:val="center"/>
    </w:pPr>
    <w:rPr>
      <w:rFonts w:ascii="Times New Roman" w:hAnsi="Times New Roman" w:cs="Times New Roman"/>
      <w:b/>
      <w:bCs/>
      <w:color w:val="800000"/>
      <w:kern w:val="0"/>
      <w:sz w:val="24"/>
      <w:szCs w:val="24"/>
    </w:rPr>
  </w:style>
  <w:style w:type="paragraph" w:customStyle="1" w:styleId="xl88">
    <w:name w:val="xl88"/>
    <w:basedOn w:val="Normal"/>
    <w:pPr>
      <w:suppressAutoHyphens w:val="0"/>
      <w:spacing w:before="280" w:after="280" w:line="240" w:lineRule="auto"/>
      <w:jc w:val="center"/>
    </w:pPr>
    <w:rPr>
      <w:rFonts w:ascii="Times New Roman" w:hAnsi="Times New Roman" w:cs="Times New Roman"/>
      <w:color w:val="800000"/>
      <w:kern w:val="0"/>
      <w:sz w:val="28"/>
      <w:szCs w:val="28"/>
    </w:rPr>
  </w:style>
  <w:style w:type="paragraph" w:customStyle="1" w:styleId="xl89">
    <w:name w:val="xl89"/>
    <w:basedOn w:val="Normal"/>
    <w:pPr>
      <w:pBdr>
        <w:top w:val="single" w:sz="4" w:space="0" w:color="000000"/>
        <w:left w:val="single" w:sz="4" w:space="0" w:color="000000"/>
        <w:bottom w:val="single" w:sz="4" w:space="0" w:color="000000"/>
        <w:right w:val="none" w:sz="0" w:space="0" w:color="000000"/>
      </w:pBdr>
      <w:shd w:val="clear" w:color="auto" w:fill="FFFFCC"/>
      <w:suppressAutoHyphens w:val="0"/>
      <w:spacing w:before="280" w:after="280" w:line="240" w:lineRule="auto"/>
      <w:jc w:val="center"/>
      <w:textAlignment w:val="center"/>
    </w:pPr>
    <w:rPr>
      <w:rFonts w:ascii="Times New Roman" w:hAnsi="Times New Roman" w:cs="Times New Roman"/>
      <w:color w:val="800000"/>
      <w:kern w:val="0"/>
      <w:sz w:val="24"/>
      <w:szCs w:val="24"/>
    </w:rPr>
  </w:style>
  <w:style w:type="paragraph" w:customStyle="1" w:styleId="xl90">
    <w:name w:val="xl90"/>
    <w:basedOn w:val="Normal"/>
    <w:pPr>
      <w:pBdr>
        <w:top w:val="single" w:sz="4" w:space="0" w:color="000000"/>
        <w:left w:val="none" w:sz="0" w:space="0" w:color="000000"/>
        <w:bottom w:val="single" w:sz="4" w:space="0" w:color="000000"/>
        <w:right w:val="none" w:sz="0" w:space="0" w:color="000000"/>
      </w:pBdr>
      <w:shd w:val="clear" w:color="auto" w:fill="FFFFCC"/>
      <w:suppressAutoHyphens w:val="0"/>
      <w:spacing w:before="280" w:after="280" w:line="240" w:lineRule="auto"/>
      <w:jc w:val="center"/>
      <w:textAlignment w:val="center"/>
    </w:pPr>
    <w:rPr>
      <w:rFonts w:ascii="Times New Roman" w:hAnsi="Times New Roman" w:cs="Times New Roman"/>
      <w:color w:val="800000"/>
      <w:kern w:val="0"/>
      <w:sz w:val="24"/>
      <w:szCs w:val="24"/>
    </w:rPr>
  </w:style>
  <w:style w:type="paragraph" w:customStyle="1" w:styleId="xl91">
    <w:name w:val="xl91"/>
    <w:basedOn w:val="Normal"/>
    <w:pPr>
      <w:pBdr>
        <w:top w:val="single" w:sz="4" w:space="0" w:color="000000"/>
        <w:left w:val="none" w:sz="0" w:space="0" w:color="000000"/>
        <w:bottom w:val="single" w:sz="4" w:space="0" w:color="000000"/>
        <w:right w:val="single" w:sz="4" w:space="0" w:color="000000"/>
      </w:pBdr>
      <w:shd w:val="clear" w:color="auto" w:fill="FFFFCC"/>
      <w:suppressAutoHyphens w:val="0"/>
      <w:spacing w:before="280" w:after="280" w:line="240" w:lineRule="auto"/>
      <w:jc w:val="center"/>
      <w:textAlignment w:val="center"/>
    </w:pPr>
    <w:rPr>
      <w:rFonts w:ascii="Times New Roman" w:hAnsi="Times New Roman" w:cs="Times New Roman"/>
      <w:color w:val="800000"/>
      <w:kern w:val="0"/>
      <w:sz w:val="24"/>
      <w:szCs w:val="24"/>
    </w:rPr>
  </w:style>
  <w:style w:type="paragraph" w:customStyle="1" w:styleId="xl92">
    <w:name w:val="xl92"/>
    <w:basedOn w:val="Normal"/>
    <w:pPr>
      <w:pBdr>
        <w:top w:val="single" w:sz="4" w:space="0" w:color="000000"/>
        <w:left w:val="single" w:sz="4" w:space="0" w:color="000000"/>
        <w:bottom w:val="single" w:sz="4" w:space="0" w:color="000000"/>
        <w:right w:val="single" w:sz="4" w:space="0" w:color="000000"/>
      </w:pBdr>
      <w:shd w:val="clear" w:color="auto" w:fill="FFFFCC"/>
      <w:suppressAutoHyphens w:val="0"/>
      <w:spacing w:before="280" w:after="280" w:line="240" w:lineRule="auto"/>
      <w:jc w:val="center"/>
    </w:pPr>
    <w:rPr>
      <w:rFonts w:ascii="Times New Roman" w:hAnsi="Times New Roman" w:cs="Times New Roman"/>
      <w:kern w:val="0"/>
      <w:sz w:val="24"/>
      <w:szCs w:val="24"/>
    </w:rPr>
  </w:style>
  <w:style w:type="paragraph" w:customStyle="1" w:styleId="xl93">
    <w:name w:val="xl93"/>
    <w:basedOn w:val="Normal"/>
    <w:pPr>
      <w:suppressAutoHyphens w:val="0"/>
      <w:spacing w:before="280" w:after="280" w:line="240" w:lineRule="auto"/>
      <w:textAlignment w:val="center"/>
    </w:pPr>
    <w:rPr>
      <w:rFonts w:ascii="Times New Roman" w:hAnsi="Times New Roman" w:cs="Times New Roman"/>
      <w:color w:val="800000"/>
      <w:kern w:val="0"/>
      <w:sz w:val="28"/>
      <w:szCs w:val="28"/>
    </w:rPr>
  </w:style>
  <w:style w:type="paragraph" w:customStyle="1" w:styleId="xl94">
    <w:name w:val="xl94"/>
    <w:basedOn w:val="Normal"/>
    <w:pPr>
      <w:suppressAutoHyphens w:val="0"/>
      <w:spacing w:before="280" w:after="280" w:line="240" w:lineRule="auto"/>
      <w:textAlignment w:val="center"/>
    </w:pPr>
    <w:rPr>
      <w:rFonts w:ascii="Times New Roman" w:hAnsi="Times New Roman" w:cs="Times New Roman"/>
      <w:color w:val="800000"/>
      <w:kern w:val="0"/>
      <w:sz w:val="24"/>
      <w:szCs w:val="24"/>
    </w:rPr>
  </w:style>
  <w:style w:type="paragraph" w:customStyle="1" w:styleId="xl95">
    <w:name w:val="xl95"/>
    <w:basedOn w:val="Normal"/>
    <w:pPr>
      <w:pBdr>
        <w:top w:val="single" w:sz="4" w:space="0" w:color="000000"/>
        <w:left w:val="none" w:sz="0" w:space="0" w:color="000000"/>
        <w:bottom w:val="single" w:sz="4" w:space="0" w:color="000000"/>
        <w:right w:val="none" w:sz="0" w:space="0" w:color="000000"/>
      </w:pBdr>
      <w:suppressAutoHyphens w:val="0"/>
      <w:spacing w:before="280" w:after="280" w:line="240" w:lineRule="auto"/>
      <w:jc w:val="center"/>
    </w:pPr>
    <w:rPr>
      <w:rFonts w:ascii="Times New Roman" w:hAnsi="Times New Roman" w:cs="Times New Roman"/>
      <w:kern w:val="0"/>
      <w:sz w:val="24"/>
      <w:szCs w:val="24"/>
    </w:rPr>
  </w:style>
  <w:style w:type="paragraph" w:customStyle="1" w:styleId="xl96">
    <w:name w:val="xl96"/>
    <w:basedOn w:val="Normal"/>
    <w:pPr>
      <w:pBdr>
        <w:top w:val="none" w:sz="0" w:space="0" w:color="000000"/>
        <w:left w:val="single" w:sz="4" w:space="0" w:color="000000"/>
        <w:bottom w:val="single" w:sz="4" w:space="0" w:color="000000"/>
        <w:right w:val="single" w:sz="4" w:space="0" w:color="000000"/>
      </w:pBdr>
      <w:shd w:val="clear" w:color="auto" w:fill="FFFFCC"/>
      <w:suppressAutoHyphens w:val="0"/>
      <w:spacing w:before="280" w:after="280" w:line="240" w:lineRule="auto"/>
      <w:jc w:val="center"/>
    </w:pPr>
    <w:rPr>
      <w:rFonts w:ascii="Times New Roman" w:hAnsi="Times New Roman" w:cs="Times New Roman"/>
      <w:kern w:val="0"/>
      <w:sz w:val="24"/>
      <w:szCs w:val="24"/>
    </w:rPr>
  </w:style>
  <w:style w:type="paragraph" w:customStyle="1" w:styleId="xl97">
    <w:name w:val="xl97"/>
    <w:basedOn w:val="Normal"/>
    <w:pPr>
      <w:suppressAutoHyphens w:val="0"/>
      <w:spacing w:before="280" w:after="280" w:line="240" w:lineRule="auto"/>
      <w:jc w:val="center"/>
    </w:pPr>
    <w:rPr>
      <w:rFonts w:ascii="Times New Roman" w:hAnsi="Times New Roman" w:cs="Times New Roman"/>
      <w:b/>
      <w:bCs/>
      <w:color w:val="800000"/>
      <w:kern w:val="0"/>
      <w:sz w:val="24"/>
      <w:szCs w:val="24"/>
    </w:rPr>
  </w:style>
  <w:style w:type="paragraph" w:customStyle="1" w:styleId="xl98">
    <w:name w:val="xl98"/>
    <w:basedOn w:val="Normal"/>
    <w:pPr>
      <w:suppressAutoHyphens w:val="0"/>
      <w:spacing w:before="280" w:after="280" w:line="240" w:lineRule="auto"/>
      <w:jc w:val="center"/>
    </w:pPr>
    <w:rPr>
      <w:rFonts w:ascii="Times New Roman" w:hAnsi="Times New Roman" w:cs="Times New Roman"/>
      <w:i/>
      <w:iCs/>
      <w:color w:val="800000"/>
      <w:kern w:val="0"/>
      <w:sz w:val="24"/>
      <w:szCs w:val="24"/>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uppressAutoHyphens w:val="0"/>
      <w:spacing w:before="280" w:after="280" w:line="240" w:lineRule="auto"/>
      <w:jc w:val="center"/>
      <w:textAlignment w:val="center"/>
    </w:pPr>
    <w:rPr>
      <w:rFonts w:ascii="Times New Roman" w:hAnsi="Times New Roman" w:cs="Times New Roman"/>
      <w:b/>
      <w:bCs/>
      <w:kern w:val="0"/>
      <w:sz w:val="24"/>
      <w:szCs w:val="24"/>
    </w:rPr>
  </w:style>
  <w:style w:type="paragraph" w:customStyle="1" w:styleId="xl100">
    <w:name w:val="xl100"/>
    <w:basedOn w:val="Normal"/>
    <w:pPr>
      <w:pBdr>
        <w:top w:val="single" w:sz="4" w:space="0" w:color="000000"/>
        <w:left w:val="single" w:sz="4" w:space="0" w:color="000000"/>
        <w:bottom w:val="single" w:sz="4" w:space="0" w:color="000000"/>
        <w:right w:val="single" w:sz="4" w:space="0" w:color="000000"/>
      </w:pBdr>
      <w:suppressAutoHyphens w:val="0"/>
      <w:spacing w:before="280" w:after="280" w:line="240" w:lineRule="auto"/>
      <w:jc w:val="center"/>
      <w:textAlignment w:val="center"/>
    </w:pPr>
    <w:rPr>
      <w:rFonts w:ascii="Times New Roman" w:hAnsi="Times New Roman" w:cs="Times New Roman"/>
      <w:b/>
      <w:bCs/>
      <w:kern w:val="0"/>
      <w:sz w:val="24"/>
      <w:szCs w:val="24"/>
    </w:rPr>
  </w:style>
  <w:style w:type="paragraph" w:customStyle="1" w:styleId="xl101">
    <w:name w:val="xl101"/>
    <w:basedOn w:val="Normal"/>
    <w:pPr>
      <w:pBdr>
        <w:top w:val="single" w:sz="4" w:space="0" w:color="000000"/>
        <w:left w:val="single" w:sz="4" w:space="0" w:color="000000"/>
        <w:bottom w:val="single" w:sz="4" w:space="0" w:color="000000"/>
        <w:right w:val="none" w:sz="0" w:space="0" w:color="000000"/>
      </w:pBdr>
      <w:suppressAutoHyphens w:val="0"/>
      <w:spacing w:before="280" w:after="280" w:line="240" w:lineRule="auto"/>
      <w:jc w:val="center"/>
      <w:textAlignment w:val="center"/>
    </w:pPr>
    <w:rPr>
      <w:rFonts w:ascii="Times New Roman" w:hAnsi="Times New Roman" w:cs="Times New Roman"/>
      <w:b/>
      <w:bCs/>
      <w:kern w:val="0"/>
      <w:sz w:val="24"/>
      <w:szCs w:val="24"/>
    </w:rPr>
  </w:style>
  <w:style w:type="paragraph" w:customStyle="1" w:styleId="xl102">
    <w:name w:val="xl102"/>
    <w:basedOn w:val="Normal"/>
    <w:pPr>
      <w:pBdr>
        <w:top w:val="single" w:sz="4" w:space="0" w:color="000000"/>
        <w:left w:val="none" w:sz="0" w:space="0" w:color="000000"/>
        <w:bottom w:val="single" w:sz="4" w:space="0" w:color="000000"/>
        <w:right w:val="none" w:sz="0" w:space="0" w:color="000000"/>
      </w:pBdr>
      <w:suppressAutoHyphens w:val="0"/>
      <w:spacing w:before="280" w:after="280" w:line="240" w:lineRule="auto"/>
      <w:jc w:val="center"/>
      <w:textAlignment w:val="center"/>
    </w:pPr>
    <w:rPr>
      <w:rFonts w:ascii="Times New Roman" w:hAnsi="Times New Roman" w:cs="Times New Roman"/>
      <w:b/>
      <w:bCs/>
      <w:kern w:val="0"/>
      <w:sz w:val="24"/>
      <w:szCs w:val="24"/>
    </w:rPr>
  </w:style>
  <w:style w:type="paragraph" w:customStyle="1" w:styleId="xl103">
    <w:name w:val="xl103"/>
    <w:basedOn w:val="Normal"/>
    <w:pPr>
      <w:pBdr>
        <w:top w:val="single" w:sz="4" w:space="0" w:color="000000"/>
        <w:left w:val="none" w:sz="0" w:space="0" w:color="000000"/>
        <w:bottom w:val="single" w:sz="4" w:space="0" w:color="000000"/>
        <w:right w:val="single" w:sz="4" w:space="0" w:color="000000"/>
      </w:pBdr>
      <w:suppressAutoHyphens w:val="0"/>
      <w:spacing w:before="280" w:after="280" w:line="240" w:lineRule="auto"/>
      <w:jc w:val="center"/>
      <w:textAlignment w:val="center"/>
    </w:pPr>
    <w:rPr>
      <w:rFonts w:ascii="Times New Roman" w:hAnsi="Times New Roman" w:cs="Times New Roman"/>
      <w:b/>
      <w:bCs/>
      <w:kern w:val="0"/>
      <w:sz w:val="24"/>
      <w:szCs w:val="24"/>
    </w:rPr>
  </w:style>
  <w:style w:type="paragraph" w:customStyle="1" w:styleId="xl104">
    <w:name w:val="xl104"/>
    <w:basedOn w:val="Normal"/>
    <w:pPr>
      <w:pBdr>
        <w:top w:val="single" w:sz="4" w:space="0" w:color="000000"/>
        <w:left w:val="single" w:sz="4" w:space="0" w:color="000000"/>
        <w:bottom w:val="single" w:sz="4" w:space="0" w:color="000000"/>
        <w:right w:val="single" w:sz="4" w:space="0" w:color="000000"/>
      </w:pBdr>
      <w:suppressAutoHyphens w:val="0"/>
      <w:spacing w:before="280" w:after="280" w:line="240" w:lineRule="auto"/>
      <w:jc w:val="center"/>
      <w:textAlignment w:val="center"/>
    </w:pPr>
    <w:rPr>
      <w:rFonts w:ascii="Times New Roman" w:hAnsi="Times New Roman" w:cs="Times New Roman"/>
      <w:b/>
      <w:bCs/>
      <w:kern w:val="0"/>
    </w:rPr>
  </w:style>
  <w:style w:type="paragraph" w:customStyle="1" w:styleId="xl105">
    <w:name w:val="xl105"/>
    <w:basedOn w:val="Normal"/>
    <w:pPr>
      <w:pBdr>
        <w:top w:val="single" w:sz="4" w:space="0" w:color="000000"/>
        <w:left w:val="single" w:sz="4" w:space="0" w:color="000000"/>
        <w:bottom w:val="single" w:sz="4" w:space="0" w:color="000000"/>
        <w:right w:val="none" w:sz="0" w:space="0" w:color="000000"/>
      </w:pBdr>
      <w:shd w:val="clear" w:color="auto" w:fill="FFFFCC"/>
      <w:suppressAutoHyphens w:val="0"/>
      <w:spacing w:before="280" w:after="280" w:line="240" w:lineRule="auto"/>
      <w:jc w:val="center"/>
    </w:pPr>
    <w:rPr>
      <w:rFonts w:ascii="Times New Roman" w:hAnsi="Times New Roman" w:cs="Times New Roman"/>
      <w:kern w:val="0"/>
      <w:sz w:val="24"/>
      <w:szCs w:val="24"/>
    </w:rPr>
  </w:style>
  <w:style w:type="paragraph" w:customStyle="1" w:styleId="xl106">
    <w:name w:val="xl106"/>
    <w:basedOn w:val="Normal"/>
    <w:pPr>
      <w:pBdr>
        <w:top w:val="single" w:sz="4" w:space="0" w:color="000000"/>
        <w:left w:val="none" w:sz="0" w:space="0" w:color="000000"/>
        <w:bottom w:val="single" w:sz="4" w:space="0" w:color="000000"/>
        <w:right w:val="none" w:sz="0" w:space="0" w:color="000000"/>
      </w:pBdr>
      <w:shd w:val="clear" w:color="auto" w:fill="FFFFCC"/>
      <w:suppressAutoHyphens w:val="0"/>
      <w:spacing w:before="280" w:after="280" w:line="240" w:lineRule="auto"/>
      <w:jc w:val="center"/>
    </w:pPr>
    <w:rPr>
      <w:rFonts w:ascii="Times New Roman" w:hAnsi="Times New Roman" w:cs="Times New Roman"/>
      <w:kern w:val="0"/>
      <w:sz w:val="24"/>
      <w:szCs w:val="24"/>
    </w:rPr>
  </w:style>
  <w:style w:type="paragraph" w:customStyle="1" w:styleId="xl107">
    <w:name w:val="xl107"/>
    <w:basedOn w:val="Normal"/>
    <w:pPr>
      <w:pBdr>
        <w:top w:val="single" w:sz="4" w:space="0" w:color="000000"/>
        <w:left w:val="none" w:sz="0" w:space="0" w:color="000000"/>
        <w:bottom w:val="single" w:sz="4" w:space="0" w:color="000000"/>
        <w:right w:val="single" w:sz="4" w:space="0" w:color="000000"/>
      </w:pBdr>
      <w:shd w:val="clear" w:color="auto" w:fill="FFFFCC"/>
      <w:suppressAutoHyphens w:val="0"/>
      <w:spacing w:before="280" w:after="280" w:line="240" w:lineRule="auto"/>
      <w:jc w:val="center"/>
    </w:pPr>
    <w:rPr>
      <w:rFonts w:ascii="Times New Roman" w:hAnsi="Times New Roman" w:cs="Times New Roman"/>
      <w:kern w:val="0"/>
      <w:sz w:val="24"/>
      <w:szCs w:val="24"/>
    </w:rPr>
  </w:style>
  <w:style w:type="paragraph" w:customStyle="1" w:styleId="xl108">
    <w:name w:val="xl108"/>
    <w:basedOn w:val="Normal"/>
    <w:pPr>
      <w:pBdr>
        <w:top w:val="none" w:sz="0" w:space="0" w:color="000000"/>
        <w:left w:val="none" w:sz="0" w:space="0" w:color="000000"/>
        <w:bottom w:val="single" w:sz="8" w:space="0" w:color="808080"/>
        <w:right w:val="none" w:sz="0" w:space="0" w:color="000000"/>
      </w:pBdr>
      <w:shd w:val="clear" w:color="auto" w:fill="FFFFCC"/>
      <w:suppressAutoHyphens w:val="0"/>
      <w:spacing w:before="280" w:after="280" w:line="240" w:lineRule="auto"/>
      <w:jc w:val="center"/>
    </w:pPr>
    <w:rPr>
      <w:rFonts w:ascii="Times New Roman" w:hAnsi="Times New Roman" w:cs="Times New Roman"/>
      <w:kern w:val="0"/>
      <w:sz w:val="24"/>
      <w:szCs w:val="24"/>
    </w:rPr>
  </w:style>
  <w:style w:type="paragraph" w:customStyle="1" w:styleId="xl109">
    <w:name w:val="xl109"/>
    <w:basedOn w:val="Normal"/>
    <w:pPr>
      <w:pBdr>
        <w:top w:val="none" w:sz="0" w:space="0" w:color="000000"/>
        <w:left w:val="none" w:sz="0" w:space="0" w:color="000000"/>
        <w:bottom w:val="single" w:sz="8" w:space="0" w:color="808080"/>
        <w:right w:val="single" w:sz="8" w:space="0" w:color="808080"/>
      </w:pBdr>
      <w:shd w:val="clear" w:color="auto" w:fill="FFFFCC"/>
      <w:suppressAutoHyphens w:val="0"/>
      <w:spacing w:before="280" w:after="280" w:line="240" w:lineRule="auto"/>
      <w:jc w:val="center"/>
    </w:pPr>
    <w:rPr>
      <w:rFonts w:ascii="Times New Roman" w:hAnsi="Times New Roman" w:cs="Times New Roman"/>
      <w:kern w:val="0"/>
      <w:sz w:val="24"/>
      <w:szCs w:val="24"/>
    </w:rPr>
  </w:style>
  <w:style w:type="paragraph" w:customStyle="1" w:styleId="xl110">
    <w:name w:val="xl110"/>
    <w:basedOn w:val="Normal"/>
    <w:pPr>
      <w:pBdr>
        <w:top w:val="none" w:sz="0" w:space="0" w:color="000000"/>
        <w:left w:val="none" w:sz="0" w:space="0" w:color="000000"/>
        <w:bottom w:val="single" w:sz="8" w:space="0" w:color="808080"/>
        <w:right w:val="none" w:sz="0" w:space="0" w:color="00000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11">
    <w:name w:val="xl111"/>
    <w:basedOn w:val="Normal"/>
    <w:pPr>
      <w:pBdr>
        <w:top w:val="none" w:sz="0" w:space="0" w:color="000000"/>
        <w:left w:val="none" w:sz="0" w:space="0" w:color="000000"/>
        <w:bottom w:val="single" w:sz="8" w:space="0" w:color="808080"/>
        <w:right w:val="single" w:sz="8" w:space="0" w:color="80808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12">
    <w:name w:val="xl112"/>
    <w:basedOn w:val="Normal"/>
    <w:pPr>
      <w:pBdr>
        <w:top w:val="none" w:sz="0" w:space="0" w:color="000000"/>
        <w:left w:val="none" w:sz="0" w:space="0" w:color="000000"/>
        <w:bottom w:val="single" w:sz="8" w:space="0" w:color="808080"/>
        <w:right w:val="none" w:sz="0" w:space="0" w:color="00000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13">
    <w:name w:val="xl113"/>
    <w:basedOn w:val="Normal"/>
    <w:pPr>
      <w:pBdr>
        <w:top w:val="none" w:sz="0" w:space="0" w:color="000000"/>
        <w:left w:val="none" w:sz="0" w:space="0" w:color="000000"/>
        <w:bottom w:val="single" w:sz="8" w:space="0" w:color="808080"/>
        <w:right w:val="single" w:sz="8" w:space="0" w:color="80808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14">
    <w:name w:val="xl114"/>
    <w:basedOn w:val="Normal"/>
    <w:pP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15">
    <w:name w:val="xl115"/>
    <w:basedOn w:val="Normal"/>
    <w:pPr>
      <w:pBdr>
        <w:top w:val="none" w:sz="0" w:space="0" w:color="000000"/>
        <w:left w:val="none" w:sz="0" w:space="0" w:color="000000"/>
        <w:bottom w:val="none" w:sz="0" w:space="0" w:color="000000"/>
        <w:right w:val="single" w:sz="8" w:space="0" w:color="80808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16">
    <w:name w:val="xl116"/>
    <w:basedOn w:val="Normal"/>
    <w:pPr>
      <w:pBdr>
        <w:top w:val="none" w:sz="0" w:space="0" w:color="000000"/>
        <w:left w:val="none" w:sz="0" w:space="0" w:color="000000"/>
        <w:bottom w:val="single" w:sz="8" w:space="0" w:color="808080"/>
        <w:right w:val="none" w:sz="0" w:space="0" w:color="00000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17">
    <w:name w:val="xl117"/>
    <w:basedOn w:val="Normal"/>
    <w:pPr>
      <w:pBdr>
        <w:top w:val="none" w:sz="0" w:space="0" w:color="000000"/>
        <w:left w:val="none" w:sz="0" w:space="0" w:color="000000"/>
        <w:bottom w:val="single" w:sz="8" w:space="0" w:color="808080"/>
        <w:right w:val="single" w:sz="8" w:space="0" w:color="80808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18">
    <w:name w:val="xl118"/>
    <w:basedOn w:val="Normal"/>
    <w:pPr>
      <w:shd w:val="clear" w:color="auto" w:fill="FFFFCC"/>
      <w:suppressAutoHyphens w:val="0"/>
      <w:spacing w:before="280" w:after="280" w:line="240" w:lineRule="auto"/>
      <w:jc w:val="center"/>
      <w:textAlignment w:val="top"/>
    </w:pPr>
    <w:rPr>
      <w:rFonts w:ascii="Times New Roman" w:hAnsi="Times New Roman" w:cs="Times New Roman"/>
      <w:kern w:val="0"/>
      <w:sz w:val="24"/>
      <w:szCs w:val="24"/>
    </w:rPr>
  </w:style>
  <w:style w:type="paragraph" w:customStyle="1" w:styleId="xl119">
    <w:name w:val="xl119"/>
    <w:basedOn w:val="Normal"/>
    <w:pPr>
      <w:pBdr>
        <w:top w:val="none" w:sz="0" w:space="0" w:color="000000"/>
        <w:left w:val="none" w:sz="0" w:space="0" w:color="000000"/>
        <w:bottom w:val="none" w:sz="0" w:space="0" w:color="000000"/>
        <w:right w:val="single" w:sz="8" w:space="0" w:color="808080"/>
      </w:pBdr>
      <w:shd w:val="clear" w:color="auto" w:fill="FFFFCC"/>
      <w:suppressAutoHyphens w:val="0"/>
      <w:spacing w:before="280" w:after="280" w:line="240" w:lineRule="auto"/>
      <w:jc w:val="center"/>
      <w:textAlignment w:val="top"/>
    </w:pPr>
    <w:rPr>
      <w:rFonts w:ascii="Times New Roman" w:hAnsi="Times New Roman" w:cs="Times New Roman"/>
      <w:kern w:val="0"/>
      <w:sz w:val="24"/>
      <w:szCs w:val="24"/>
    </w:rPr>
  </w:style>
  <w:style w:type="paragraph" w:customStyle="1" w:styleId="xl120">
    <w:name w:val="xl120"/>
    <w:basedOn w:val="Normal"/>
    <w:pPr>
      <w:pBdr>
        <w:top w:val="none" w:sz="0" w:space="0" w:color="000000"/>
        <w:left w:val="none" w:sz="0" w:space="0" w:color="000000"/>
        <w:bottom w:val="single" w:sz="8" w:space="0" w:color="808080"/>
        <w:right w:val="none" w:sz="0" w:space="0" w:color="000000"/>
      </w:pBdr>
      <w:shd w:val="clear" w:color="auto" w:fill="FFFFCC"/>
      <w:suppressAutoHyphens w:val="0"/>
      <w:spacing w:before="280" w:after="280" w:line="240" w:lineRule="auto"/>
      <w:jc w:val="center"/>
      <w:textAlignment w:val="top"/>
    </w:pPr>
    <w:rPr>
      <w:rFonts w:ascii="Times New Roman" w:hAnsi="Times New Roman" w:cs="Times New Roman"/>
      <w:kern w:val="0"/>
      <w:sz w:val="24"/>
      <w:szCs w:val="24"/>
    </w:rPr>
  </w:style>
  <w:style w:type="paragraph" w:customStyle="1" w:styleId="xl121">
    <w:name w:val="xl121"/>
    <w:basedOn w:val="Normal"/>
    <w:pPr>
      <w:pBdr>
        <w:top w:val="none" w:sz="0" w:space="0" w:color="000000"/>
        <w:left w:val="none" w:sz="0" w:space="0" w:color="000000"/>
        <w:bottom w:val="single" w:sz="8" w:space="0" w:color="808080"/>
        <w:right w:val="single" w:sz="8" w:space="0" w:color="808080"/>
      </w:pBdr>
      <w:shd w:val="clear" w:color="auto" w:fill="FFFFCC"/>
      <w:suppressAutoHyphens w:val="0"/>
      <w:spacing w:before="280" w:after="280" w:line="240" w:lineRule="auto"/>
      <w:jc w:val="center"/>
      <w:textAlignment w:val="top"/>
    </w:pPr>
    <w:rPr>
      <w:rFonts w:ascii="Times New Roman" w:hAnsi="Times New Roman" w:cs="Times New Roman"/>
      <w:kern w:val="0"/>
      <w:sz w:val="24"/>
      <w:szCs w:val="24"/>
    </w:rPr>
  </w:style>
  <w:style w:type="paragraph" w:customStyle="1" w:styleId="xl122">
    <w:name w:val="xl122"/>
    <w:basedOn w:val="Normal"/>
    <w:pPr>
      <w:pBdr>
        <w:top w:val="none" w:sz="0" w:space="0" w:color="000000"/>
        <w:left w:val="none" w:sz="0" w:space="0" w:color="000000"/>
        <w:bottom w:val="single" w:sz="8" w:space="0" w:color="808080"/>
        <w:right w:val="none" w:sz="0" w:space="0" w:color="00000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23">
    <w:name w:val="xl123"/>
    <w:basedOn w:val="Normal"/>
    <w:pPr>
      <w:pBdr>
        <w:top w:val="none" w:sz="0" w:space="0" w:color="000000"/>
        <w:left w:val="none" w:sz="0" w:space="0" w:color="000000"/>
        <w:bottom w:val="single" w:sz="8" w:space="0" w:color="808080"/>
        <w:right w:val="single" w:sz="8" w:space="0" w:color="808080"/>
      </w:pBdr>
      <w:shd w:val="clear" w:color="auto" w:fill="FF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24">
    <w:name w:val="xl124"/>
    <w:basedOn w:val="Normal"/>
    <w:pPr>
      <w:suppressAutoHyphens w:val="0"/>
      <w:spacing w:before="280" w:after="280" w:line="240" w:lineRule="auto"/>
      <w:jc w:val="left"/>
      <w:textAlignment w:val="center"/>
    </w:pPr>
    <w:rPr>
      <w:rFonts w:ascii="Times New Roman" w:hAnsi="Times New Roman" w:cs="Times New Roman"/>
      <w:color w:val="800000"/>
      <w:kern w:val="0"/>
      <w:sz w:val="24"/>
      <w:szCs w:val="24"/>
    </w:rPr>
  </w:style>
  <w:style w:type="paragraph" w:customStyle="1" w:styleId="xl125">
    <w:name w:val="xl125"/>
    <w:basedOn w:val="Normal"/>
    <w:pPr>
      <w:pBdr>
        <w:top w:val="none" w:sz="0" w:space="0" w:color="000000"/>
        <w:left w:val="none" w:sz="0" w:space="0" w:color="000000"/>
        <w:bottom w:val="single" w:sz="8" w:space="0" w:color="808080"/>
        <w:right w:val="single" w:sz="4" w:space="0" w:color="000000"/>
      </w:pBdr>
      <w:shd w:val="clear" w:color="auto" w:fill="FFFFCC"/>
      <w:suppressAutoHyphens w:val="0"/>
      <w:spacing w:before="280" w:after="280" w:line="240" w:lineRule="auto"/>
      <w:jc w:val="left"/>
      <w:textAlignment w:val="center"/>
    </w:pPr>
    <w:rPr>
      <w:rFonts w:ascii="Times New Roman" w:hAnsi="Times New Roman" w:cs="Times New Roman"/>
      <w:kern w:val="0"/>
      <w:sz w:val="24"/>
      <w:szCs w:val="24"/>
    </w:rPr>
  </w:style>
  <w:style w:type="paragraph" w:customStyle="1" w:styleId="xl126">
    <w:name w:val="xl126"/>
    <w:basedOn w:val="Normal"/>
    <w:pPr>
      <w:pBdr>
        <w:top w:val="none" w:sz="0" w:space="0" w:color="000000"/>
        <w:left w:val="single" w:sz="4" w:space="0" w:color="000000"/>
        <w:bottom w:val="single" w:sz="8" w:space="0" w:color="808080"/>
        <w:right w:val="single" w:sz="4" w:space="0" w:color="000000"/>
      </w:pBdr>
      <w:shd w:val="clear" w:color="auto" w:fill="FFFFCC"/>
      <w:suppressAutoHyphens w:val="0"/>
      <w:spacing w:before="280" w:after="280" w:line="240" w:lineRule="auto"/>
      <w:jc w:val="left"/>
      <w:textAlignment w:val="center"/>
    </w:pPr>
    <w:rPr>
      <w:rFonts w:ascii="Times New Roman" w:hAnsi="Times New Roman" w:cs="Times New Roman"/>
      <w:kern w:val="0"/>
      <w:sz w:val="24"/>
      <w:szCs w:val="24"/>
    </w:rPr>
  </w:style>
  <w:style w:type="paragraph" w:customStyle="1" w:styleId="xl127">
    <w:name w:val="xl127"/>
    <w:basedOn w:val="Normal"/>
    <w:pPr>
      <w:pBdr>
        <w:top w:val="none" w:sz="0" w:space="0" w:color="000000"/>
        <w:left w:val="single" w:sz="4" w:space="0" w:color="000000"/>
        <w:bottom w:val="single" w:sz="8" w:space="0" w:color="808080"/>
        <w:right w:val="single" w:sz="8" w:space="0" w:color="808080"/>
      </w:pBdr>
      <w:shd w:val="clear" w:color="auto" w:fill="FFFFCC"/>
      <w:suppressAutoHyphens w:val="0"/>
      <w:spacing w:before="280" w:after="280" w:line="240" w:lineRule="auto"/>
      <w:jc w:val="left"/>
      <w:textAlignment w:val="center"/>
    </w:pPr>
    <w:rPr>
      <w:rFonts w:ascii="Times New Roman" w:hAnsi="Times New Roman" w:cs="Times New Roman"/>
      <w:kern w:val="0"/>
      <w:sz w:val="24"/>
      <w:szCs w:val="24"/>
    </w:rPr>
  </w:style>
  <w:style w:type="paragraph" w:customStyle="1" w:styleId="xl128">
    <w:name w:val="xl128"/>
    <w:basedOn w:val="Normal"/>
    <w:pPr>
      <w:pBdr>
        <w:top w:val="none" w:sz="0" w:space="0" w:color="000000"/>
        <w:left w:val="none" w:sz="0" w:space="0" w:color="000000"/>
        <w:bottom w:val="none" w:sz="0" w:space="0" w:color="000000"/>
        <w:right w:val="single" w:sz="4" w:space="0" w:color="000000"/>
      </w:pBdr>
      <w:suppressAutoHyphens w:val="0"/>
      <w:spacing w:before="280" w:after="280" w:line="240" w:lineRule="auto"/>
      <w:jc w:val="left"/>
    </w:pPr>
    <w:rPr>
      <w:rFonts w:ascii="Times New Roman" w:hAnsi="Times New Roman" w:cs="Times New Roman"/>
      <w:color w:val="800000"/>
      <w:kern w:val="0"/>
      <w:sz w:val="24"/>
      <w:szCs w:val="24"/>
    </w:rPr>
  </w:style>
  <w:style w:type="paragraph" w:customStyle="1" w:styleId="xl129">
    <w:name w:val="xl129"/>
    <w:basedOn w:val="Normal"/>
    <w:pPr>
      <w:suppressAutoHyphens w:val="0"/>
      <w:spacing w:before="280" w:after="280" w:line="240" w:lineRule="auto"/>
      <w:jc w:val="left"/>
    </w:pPr>
    <w:rPr>
      <w:rFonts w:ascii="Times New Roman" w:hAnsi="Times New Roman" w:cs="Times New Roman"/>
      <w:color w:val="800000"/>
      <w:kern w:val="0"/>
      <w:sz w:val="24"/>
      <w:szCs w:val="24"/>
    </w:rPr>
  </w:style>
  <w:style w:type="paragraph" w:customStyle="1" w:styleId="xl130">
    <w:name w:val="xl130"/>
    <w:basedOn w:val="Normal"/>
    <w:pPr>
      <w:suppressAutoHyphens w:val="0"/>
      <w:spacing w:before="280" w:after="280" w:line="240" w:lineRule="auto"/>
      <w:jc w:val="center"/>
    </w:pPr>
    <w:rPr>
      <w:rFonts w:ascii="Times New Roman" w:hAnsi="Times New Roman" w:cs="Times New Roman"/>
      <w:b/>
      <w:bCs/>
      <w:color w:val="800000"/>
      <w:kern w:val="0"/>
      <w:sz w:val="32"/>
      <w:szCs w:val="32"/>
    </w:rPr>
  </w:style>
  <w:style w:type="paragraph" w:customStyle="1" w:styleId="font14">
    <w:name w:val="font14"/>
    <w:basedOn w:val="Normal"/>
    <w:pPr>
      <w:suppressAutoHyphens w:val="0"/>
      <w:spacing w:before="280" w:after="280" w:line="240" w:lineRule="auto"/>
      <w:jc w:val="left"/>
    </w:pPr>
    <w:rPr>
      <w:rFonts w:ascii="Times New Roman" w:hAnsi="Times New Roman" w:cs="Times New Roman"/>
      <w:b/>
      <w:bCs/>
      <w:i/>
      <w:iCs/>
      <w:color w:val="800000"/>
      <w:kern w:val="0"/>
      <w:sz w:val="24"/>
      <w:szCs w:val="24"/>
    </w:rPr>
  </w:style>
  <w:style w:type="paragraph" w:customStyle="1" w:styleId="font15">
    <w:name w:val="font15"/>
    <w:basedOn w:val="Normal"/>
    <w:pPr>
      <w:suppressAutoHyphens w:val="0"/>
      <w:spacing w:before="280" w:after="280" w:line="240" w:lineRule="auto"/>
      <w:jc w:val="left"/>
    </w:pPr>
    <w:rPr>
      <w:rFonts w:ascii="Times New Roman" w:hAnsi="Times New Roman" w:cs="Times New Roman"/>
      <w:b/>
      <w:bCs/>
      <w:i/>
      <w:iCs/>
      <w:color w:val="800000"/>
      <w:kern w:val="0"/>
      <w:sz w:val="22"/>
      <w:szCs w:val="22"/>
    </w:rPr>
  </w:style>
  <w:style w:type="paragraph" w:styleId="IntenseQuote">
    <w:name w:val="Intense Quote"/>
    <w:basedOn w:val="Normal"/>
    <w:next w:val="Normal"/>
    <w:link w:val="IntenseQuoteChar"/>
    <w:uiPriority w:val="30"/>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i/>
      <w:iCs/>
      <w:color w:val="4F81BD"/>
    </w:rPr>
  </w:style>
  <w:style w:type="character" w:customStyle="1" w:styleId="IntenseQuoteChar">
    <w:name w:val="Intense Quote Char"/>
    <w:basedOn w:val="DefaultParagraphFont"/>
    <w:link w:val="IntenseQuote"/>
    <w:uiPriority w:val="30"/>
    <w:rPr>
      <w:rFonts w:ascii="Arial" w:hAnsi="Arial" w:cs="Arial"/>
      <w:i/>
      <w:iCs/>
      <w:color w:val="4472C4" w:themeColor="accent1"/>
      <w:kern w:val="2"/>
      <w:lang w:val="x-none" w:eastAsia="zh-CN"/>
    </w:rPr>
  </w:style>
  <w:style w:type="paragraph" w:styleId="Subtitle">
    <w:name w:val="Subtitle"/>
    <w:basedOn w:val="Normal"/>
    <w:next w:val="Normal"/>
    <w:link w:val="SubtitleChar"/>
    <w:uiPriority w:val="11"/>
    <w:qFormat/>
    <w:rPr>
      <w:rFonts w:ascii="Cambria" w:hAnsi="Cambria" w:cs="Times New Roman"/>
      <w:i/>
      <w:iCs/>
      <w:color w:val="4F81BD"/>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imes New Roman"/>
      <w:kern w:val="2"/>
      <w:sz w:val="24"/>
      <w:szCs w:val="24"/>
      <w:lang w:val="x-none" w:eastAsia="zh-CN"/>
    </w:rPr>
  </w:style>
  <w:style w:type="paragraph" w:customStyle="1" w:styleId="xl131">
    <w:name w:val="xl131"/>
    <w:basedOn w:val="Normal"/>
    <w:pPr>
      <w:suppressAutoHyphens w:val="0"/>
      <w:spacing w:before="280" w:after="280" w:line="240" w:lineRule="auto"/>
      <w:jc w:val="right"/>
      <w:textAlignment w:val="center"/>
    </w:pPr>
    <w:rPr>
      <w:rFonts w:ascii="Times New Roman" w:hAnsi="Times New Roman" w:cs="Times New Roman"/>
      <w:i/>
      <w:iCs/>
      <w:kern w:val="0"/>
      <w:sz w:val="22"/>
      <w:szCs w:val="22"/>
    </w:rPr>
  </w:style>
  <w:style w:type="paragraph" w:customStyle="1" w:styleId="xl132">
    <w:name w:val="xl132"/>
    <w:basedOn w:val="Normal"/>
    <w:pPr>
      <w:pBdr>
        <w:top w:val="single" w:sz="4" w:space="0" w:color="000000"/>
        <w:left w:val="none" w:sz="0" w:space="0" w:color="000000"/>
        <w:bottom w:val="single" w:sz="4" w:space="0" w:color="000000"/>
        <w:right w:val="none" w:sz="0" w:space="0" w:color="000000"/>
      </w:pBdr>
      <w:shd w:val="clear" w:color="auto" w:fill="CCFFCC"/>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33">
    <w:name w:val="xl133"/>
    <w:basedOn w:val="Normal"/>
    <w:pPr>
      <w:pBdr>
        <w:top w:val="single" w:sz="4" w:space="0" w:color="000000"/>
        <w:left w:val="none" w:sz="0" w:space="0" w:color="000000"/>
        <w:bottom w:val="single" w:sz="4" w:space="0" w:color="000000"/>
        <w:right w:val="none" w:sz="0" w:space="0" w:color="000000"/>
      </w:pBdr>
      <w:shd w:val="clear" w:color="auto" w:fill="CCFFCC"/>
      <w:suppressAutoHyphens w:val="0"/>
      <w:spacing w:before="280" w:after="280" w:line="240" w:lineRule="auto"/>
      <w:jc w:val="left"/>
      <w:textAlignment w:val="center"/>
    </w:pPr>
    <w:rPr>
      <w:rFonts w:ascii="Times New Roman" w:hAnsi="Times New Roman" w:cs="Times New Roman"/>
      <w:kern w:val="0"/>
      <w:sz w:val="24"/>
      <w:szCs w:val="24"/>
    </w:rPr>
  </w:style>
  <w:style w:type="paragraph" w:customStyle="1" w:styleId="xl134">
    <w:name w:val="xl134"/>
    <w:basedOn w:val="Normal"/>
    <w:pPr>
      <w:pBdr>
        <w:top w:val="single" w:sz="4" w:space="0" w:color="000000"/>
        <w:left w:val="none" w:sz="0" w:space="0" w:color="000000"/>
        <w:bottom w:val="single" w:sz="4" w:space="0" w:color="000000"/>
        <w:right w:val="none" w:sz="0" w:space="0" w:color="000000"/>
      </w:pBdr>
      <w:shd w:val="clear" w:color="auto" w:fill="CC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35">
    <w:name w:val="xl135"/>
    <w:basedOn w:val="Normal"/>
    <w:pPr>
      <w:pBdr>
        <w:top w:val="single" w:sz="4" w:space="0" w:color="000000"/>
        <w:left w:val="none" w:sz="0" w:space="0" w:color="000000"/>
        <w:bottom w:val="single" w:sz="4" w:space="0" w:color="000000"/>
        <w:right w:val="none" w:sz="0" w:space="0" w:color="000000"/>
      </w:pBdr>
      <w:shd w:val="clear" w:color="auto" w:fill="CC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36">
    <w:name w:val="xl136"/>
    <w:basedOn w:val="Normal"/>
    <w:pPr>
      <w:pBdr>
        <w:top w:val="single" w:sz="4" w:space="0" w:color="000000"/>
        <w:left w:val="single" w:sz="4" w:space="0" w:color="000000"/>
        <w:bottom w:val="none" w:sz="0"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37">
    <w:name w:val="xl137"/>
    <w:basedOn w:val="Normal"/>
    <w:pPr>
      <w:pBdr>
        <w:top w:val="single" w:sz="4" w:space="0" w:color="000000"/>
        <w:left w:val="none" w:sz="0" w:space="0" w:color="000000"/>
        <w:bottom w:val="none" w:sz="0"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38">
    <w:name w:val="xl138"/>
    <w:basedOn w:val="Normal"/>
    <w:pPr>
      <w:pBdr>
        <w:top w:val="single" w:sz="4" w:space="0" w:color="000000"/>
        <w:left w:val="none" w:sz="0" w:space="0" w:color="000000"/>
        <w:bottom w:val="none" w:sz="0" w:space="0" w:color="000000"/>
        <w:right w:val="none" w:sz="0" w:space="0" w:color="000000"/>
      </w:pBdr>
      <w:shd w:val="clear" w:color="auto" w:fill="D9E1F2"/>
      <w:suppressAutoHyphens w:val="0"/>
      <w:spacing w:before="280" w:after="280" w:line="240" w:lineRule="auto"/>
      <w:jc w:val="center"/>
      <w:textAlignment w:val="center"/>
    </w:pPr>
    <w:rPr>
      <w:rFonts w:ascii="Times New Roman" w:hAnsi="Times New Roman" w:cs="Times New Roman"/>
      <w:b/>
      <w:bCs/>
      <w:kern w:val="0"/>
      <w:sz w:val="24"/>
      <w:szCs w:val="24"/>
    </w:rPr>
  </w:style>
  <w:style w:type="paragraph" w:customStyle="1" w:styleId="xl139">
    <w:name w:val="xl139"/>
    <w:basedOn w:val="Normal"/>
    <w:pPr>
      <w:pBdr>
        <w:top w:val="single" w:sz="4" w:space="0" w:color="000000"/>
        <w:left w:val="none" w:sz="0" w:space="0" w:color="000000"/>
        <w:bottom w:val="none" w:sz="0" w:space="0" w:color="000000"/>
        <w:right w:val="none" w:sz="0" w:space="0" w:color="000000"/>
      </w:pBdr>
      <w:shd w:val="clear" w:color="auto" w:fill="D9E1F2"/>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40">
    <w:name w:val="xl140"/>
    <w:basedOn w:val="Normal"/>
    <w:pPr>
      <w:pBdr>
        <w:top w:val="single" w:sz="4" w:space="0" w:color="000000"/>
        <w:left w:val="none" w:sz="0" w:space="0" w:color="000000"/>
        <w:bottom w:val="none" w:sz="0" w:space="0" w:color="000000"/>
        <w:right w:val="single" w:sz="4" w:space="0" w:color="000000"/>
      </w:pBdr>
      <w:shd w:val="clear" w:color="auto" w:fill="D9E1F2"/>
      <w:suppressAutoHyphens w:val="0"/>
      <w:spacing w:before="280" w:after="280" w:line="240" w:lineRule="auto"/>
      <w:jc w:val="right"/>
      <w:textAlignment w:val="center"/>
    </w:pPr>
    <w:rPr>
      <w:rFonts w:ascii="Times New Roman" w:hAnsi="Times New Roman" w:cs="Times New Roman"/>
      <w:b/>
      <w:bCs/>
      <w:kern w:val="0"/>
      <w:sz w:val="24"/>
      <w:szCs w:val="24"/>
    </w:rPr>
  </w:style>
  <w:style w:type="paragraph" w:customStyle="1" w:styleId="xl141">
    <w:name w:val="xl141"/>
    <w:basedOn w:val="Normal"/>
    <w:pPr>
      <w:pBdr>
        <w:top w:val="none" w:sz="0" w:space="0" w:color="000000"/>
        <w:left w:val="single" w:sz="4" w:space="0" w:color="000000"/>
        <w:bottom w:val="single" w:sz="4"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kern w:val="0"/>
      <w:sz w:val="24"/>
      <w:szCs w:val="24"/>
    </w:rPr>
  </w:style>
  <w:style w:type="paragraph" w:customStyle="1" w:styleId="xl142">
    <w:name w:val="xl142"/>
    <w:basedOn w:val="Normal"/>
    <w:pPr>
      <w:pBdr>
        <w:top w:val="none" w:sz="0" w:space="0" w:color="000000"/>
        <w:left w:val="none" w:sz="0" w:space="0" w:color="000000"/>
        <w:bottom w:val="single" w:sz="4" w:space="0" w:color="000000"/>
        <w:right w:val="single" w:sz="4" w:space="0" w:color="000000"/>
      </w:pBdr>
      <w:shd w:val="clear" w:color="auto" w:fill="D9E1F2"/>
      <w:suppressAutoHyphens w:val="0"/>
      <w:spacing w:before="280" w:after="280" w:line="240" w:lineRule="auto"/>
      <w:jc w:val="right"/>
      <w:textAlignment w:val="center"/>
    </w:pPr>
    <w:rPr>
      <w:rFonts w:ascii="Times New Roman" w:hAnsi="Times New Roman" w:cs="Times New Roman"/>
      <w:kern w:val="0"/>
      <w:sz w:val="24"/>
      <w:szCs w:val="24"/>
    </w:rPr>
  </w:style>
  <w:style w:type="paragraph" w:customStyle="1" w:styleId="xl143">
    <w:name w:val="xl143"/>
    <w:basedOn w:val="Normal"/>
    <w:pPr>
      <w:pBdr>
        <w:top w:val="none" w:sz="0" w:space="0" w:color="000000"/>
        <w:left w:val="single" w:sz="4" w:space="0" w:color="000000"/>
        <w:bottom w:val="single" w:sz="4"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44">
    <w:name w:val="xl144"/>
    <w:basedOn w:val="Normal"/>
    <w:pPr>
      <w:pBdr>
        <w:top w:val="none" w:sz="0"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45">
    <w:name w:val="xl145"/>
    <w:basedOn w:val="Normal"/>
    <w:pPr>
      <w:pBdr>
        <w:top w:val="none" w:sz="0"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kern w:val="0"/>
      <w:sz w:val="24"/>
      <w:szCs w:val="24"/>
    </w:rPr>
  </w:style>
  <w:style w:type="paragraph" w:customStyle="1" w:styleId="xl146">
    <w:name w:val="xl146"/>
    <w:basedOn w:val="Normal"/>
    <w:pPr>
      <w:pBdr>
        <w:top w:val="none" w:sz="0"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47">
    <w:name w:val="xl147"/>
    <w:basedOn w:val="Normal"/>
    <w:pPr>
      <w:pBdr>
        <w:top w:val="single" w:sz="4" w:space="0" w:color="000000"/>
        <w:left w:val="single" w:sz="4" w:space="0" w:color="000000"/>
        <w:bottom w:val="single" w:sz="4"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48">
    <w:name w:val="xl148"/>
    <w:basedOn w:val="Normal"/>
    <w:pPr>
      <w:pBdr>
        <w:top w:val="single" w:sz="4"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49">
    <w:name w:val="xl149"/>
    <w:basedOn w:val="Normal"/>
    <w:pPr>
      <w:pBdr>
        <w:top w:val="single" w:sz="4"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kern w:val="0"/>
      <w:sz w:val="24"/>
      <w:szCs w:val="24"/>
    </w:rPr>
  </w:style>
  <w:style w:type="paragraph" w:customStyle="1" w:styleId="xl150">
    <w:name w:val="xl150"/>
    <w:basedOn w:val="Normal"/>
    <w:pPr>
      <w:pBdr>
        <w:top w:val="single" w:sz="4"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51">
    <w:name w:val="xl151"/>
    <w:basedOn w:val="Normal"/>
    <w:pPr>
      <w:pBdr>
        <w:top w:val="single" w:sz="4"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52">
    <w:name w:val="xl152"/>
    <w:basedOn w:val="Normal"/>
    <w:pPr>
      <w:pBdr>
        <w:top w:val="single" w:sz="4"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right"/>
      <w:textAlignment w:val="center"/>
    </w:pPr>
    <w:rPr>
      <w:rFonts w:ascii="Times New Roman" w:hAnsi="Times New Roman" w:cs="Times New Roman"/>
      <w:b/>
      <w:bCs/>
      <w:kern w:val="0"/>
      <w:sz w:val="24"/>
      <w:szCs w:val="24"/>
    </w:rPr>
  </w:style>
  <w:style w:type="paragraph" w:customStyle="1" w:styleId="xl153">
    <w:name w:val="xl153"/>
    <w:basedOn w:val="Normal"/>
    <w:pPr>
      <w:pBdr>
        <w:top w:val="single" w:sz="4" w:space="0" w:color="000000"/>
        <w:left w:val="none" w:sz="0" w:space="0" w:color="000000"/>
        <w:bottom w:val="none" w:sz="0" w:space="0" w:color="000000"/>
        <w:right w:val="none" w:sz="0" w:space="0" w:color="000000"/>
      </w:pBdr>
      <w:shd w:val="clear" w:color="auto" w:fill="D9E1F2"/>
      <w:suppressAutoHyphens w:val="0"/>
      <w:spacing w:before="280" w:after="280" w:line="240" w:lineRule="auto"/>
      <w:jc w:val="right"/>
      <w:textAlignment w:val="center"/>
    </w:pPr>
    <w:rPr>
      <w:rFonts w:ascii="Times New Roman" w:hAnsi="Times New Roman" w:cs="Times New Roman"/>
      <w:b/>
      <w:bCs/>
      <w:kern w:val="0"/>
      <w:sz w:val="24"/>
      <w:szCs w:val="24"/>
    </w:rPr>
  </w:style>
  <w:style w:type="paragraph" w:customStyle="1" w:styleId="xl154">
    <w:name w:val="xl154"/>
    <w:basedOn w:val="Normal"/>
    <w:pPr>
      <w:pBdr>
        <w:top w:val="none" w:sz="0"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right"/>
      <w:textAlignment w:val="center"/>
    </w:pPr>
    <w:rPr>
      <w:rFonts w:ascii="Times New Roman" w:hAnsi="Times New Roman" w:cs="Times New Roman"/>
      <w:kern w:val="0"/>
      <w:sz w:val="24"/>
      <w:szCs w:val="24"/>
    </w:rPr>
  </w:style>
  <w:style w:type="paragraph" w:customStyle="1" w:styleId="xl155">
    <w:name w:val="xl155"/>
    <w:basedOn w:val="Normal"/>
    <w:pPr>
      <w:pBdr>
        <w:top w:val="single" w:sz="4" w:space="0" w:color="000000"/>
        <w:left w:val="single" w:sz="4" w:space="0" w:color="000000"/>
        <w:bottom w:val="single" w:sz="4" w:space="0" w:color="000000"/>
        <w:right w:val="single" w:sz="4" w:space="0" w:color="000000"/>
      </w:pBdr>
      <w:shd w:val="clear" w:color="auto" w:fill="D9E1F2"/>
      <w:suppressAutoHyphens w:val="0"/>
      <w:spacing w:before="280" w:after="280" w:line="240" w:lineRule="auto"/>
      <w:jc w:val="right"/>
      <w:textAlignment w:val="center"/>
    </w:pPr>
    <w:rPr>
      <w:rFonts w:ascii="Times New Roman" w:hAnsi="Times New Roman" w:cs="Times New Roman"/>
      <w:b/>
      <w:bCs/>
      <w:kern w:val="0"/>
      <w:sz w:val="24"/>
      <w:szCs w:val="24"/>
    </w:rPr>
  </w:style>
  <w:style w:type="paragraph" w:customStyle="1" w:styleId="xl156">
    <w:name w:val="xl156"/>
    <w:basedOn w:val="Normal"/>
    <w:pPr>
      <w:pBdr>
        <w:top w:val="single" w:sz="4" w:space="0" w:color="000000"/>
        <w:left w:val="single" w:sz="4" w:space="0" w:color="000000"/>
        <w:bottom w:val="single" w:sz="4" w:space="0" w:color="000000"/>
        <w:right w:val="single" w:sz="4" w:space="0" w:color="000000"/>
      </w:pBdr>
      <w:shd w:val="clear" w:color="auto" w:fill="CCFFCC"/>
      <w:suppressAutoHyphens w:val="0"/>
      <w:spacing w:before="280" w:after="280" w:line="240" w:lineRule="auto"/>
      <w:jc w:val="right"/>
      <w:textAlignment w:val="center"/>
    </w:pPr>
    <w:rPr>
      <w:rFonts w:ascii="Times New Roman" w:hAnsi="Times New Roman" w:cs="Times New Roman"/>
      <w:b/>
      <w:bCs/>
      <w:kern w:val="0"/>
      <w:sz w:val="24"/>
      <w:szCs w:val="24"/>
    </w:rPr>
  </w:style>
  <w:style w:type="paragraph" w:customStyle="1" w:styleId="xl157">
    <w:name w:val="xl157"/>
    <w:basedOn w:val="Normal"/>
    <w:pPr>
      <w:shd w:val="clear" w:color="auto" w:fill="FFFFFF"/>
      <w:suppressAutoHyphens w:val="0"/>
      <w:spacing w:before="280" w:after="280" w:line="240" w:lineRule="auto"/>
      <w:jc w:val="left"/>
      <w:textAlignment w:val="center"/>
    </w:pPr>
    <w:rPr>
      <w:rFonts w:ascii="Times New Roman" w:hAnsi="Times New Roman" w:cs="Times New Roman"/>
      <w:kern w:val="0"/>
      <w:sz w:val="24"/>
      <w:szCs w:val="24"/>
    </w:rPr>
  </w:style>
  <w:style w:type="paragraph" w:customStyle="1" w:styleId="xl158">
    <w:name w:val="xl158"/>
    <w:basedOn w:val="Normal"/>
    <w:pPr>
      <w:shd w:val="clear" w:color="auto" w:fill="FFFFFF"/>
      <w:suppressAutoHyphens w:val="0"/>
      <w:spacing w:before="280" w:after="280" w:line="240" w:lineRule="auto"/>
      <w:jc w:val="right"/>
      <w:textAlignment w:val="center"/>
    </w:pPr>
    <w:rPr>
      <w:rFonts w:ascii="Times New Roman" w:hAnsi="Times New Roman" w:cs="Times New Roman"/>
      <w:i/>
      <w:iCs/>
      <w:kern w:val="0"/>
      <w:sz w:val="24"/>
      <w:szCs w:val="24"/>
    </w:rPr>
  </w:style>
  <w:style w:type="paragraph" w:customStyle="1" w:styleId="xl159">
    <w:name w:val="xl159"/>
    <w:basedOn w:val="Normal"/>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60">
    <w:name w:val="xl160"/>
    <w:basedOn w:val="Normal"/>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61">
    <w:name w:val="xl161"/>
    <w:basedOn w:val="Normal"/>
    <w:pPr>
      <w:shd w:val="clear" w:color="auto" w:fill="FFFFFF"/>
      <w:suppressAutoHyphens w:val="0"/>
      <w:spacing w:before="280" w:after="280" w:line="240" w:lineRule="auto"/>
      <w:jc w:val="right"/>
      <w:textAlignment w:val="center"/>
    </w:pPr>
    <w:rPr>
      <w:rFonts w:ascii="Times New Roman" w:hAnsi="Times New Roman" w:cs="Times New Roman"/>
      <w:kern w:val="0"/>
      <w:sz w:val="24"/>
      <w:szCs w:val="24"/>
    </w:rPr>
  </w:style>
  <w:style w:type="paragraph" w:customStyle="1" w:styleId="xl162">
    <w:name w:val="xl162"/>
    <w:basedOn w:val="Normal"/>
    <w:pPr>
      <w:shd w:val="clear" w:color="auto" w:fill="FFFFFF"/>
      <w:suppressAutoHyphens w:val="0"/>
      <w:spacing w:before="280" w:after="280" w:line="240" w:lineRule="auto"/>
      <w:jc w:val="left"/>
    </w:pPr>
    <w:rPr>
      <w:rFonts w:ascii="Times New Roman" w:hAnsi="Times New Roman" w:cs="Times New Roman"/>
      <w:kern w:val="0"/>
      <w:sz w:val="24"/>
      <w:szCs w:val="24"/>
    </w:rPr>
  </w:style>
  <w:style w:type="paragraph" w:customStyle="1" w:styleId="xl163">
    <w:name w:val="xl163"/>
    <w:basedOn w:val="Normal"/>
    <w:pPr>
      <w:pBdr>
        <w:top w:val="none" w:sz="0" w:space="0" w:color="000000"/>
        <w:left w:val="none" w:sz="0" w:space="0" w:color="000000"/>
        <w:bottom w:val="single" w:sz="4" w:space="0" w:color="000000"/>
        <w:right w:val="none" w:sz="0" w:space="0" w:color="000000"/>
      </w:pBdr>
      <w:shd w:val="clear" w:color="auto" w:fill="D9E1F2"/>
      <w:suppressAutoHyphens w:val="0"/>
      <w:spacing w:before="280" w:after="280" w:line="240" w:lineRule="auto"/>
      <w:textAlignment w:val="center"/>
    </w:pPr>
    <w:rPr>
      <w:rFonts w:ascii="Times New Roman" w:hAnsi="Times New Roman" w:cs="Times New Roman"/>
      <w:b/>
      <w:bCs/>
      <w:kern w:val="0"/>
      <w:sz w:val="24"/>
      <w:szCs w:val="24"/>
    </w:rPr>
  </w:style>
  <w:style w:type="paragraph" w:customStyle="1" w:styleId="xl164">
    <w:name w:val="xl164"/>
    <w:basedOn w:val="Normal"/>
    <w:pPr>
      <w:pBdr>
        <w:top w:val="single" w:sz="4" w:space="0" w:color="000000"/>
        <w:left w:val="none" w:sz="0" w:space="0" w:color="000000"/>
        <w:bottom w:val="single" w:sz="4" w:space="0" w:color="000000"/>
        <w:right w:val="none" w:sz="0" w:space="0" w:color="000000"/>
      </w:pBdr>
      <w:shd w:val="clear" w:color="auto" w:fill="CCFFCC"/>
      <w:suppressAutoHyphens w:val="0"/>
      <w:spacing w:before="280" w:after="280" w:line="240" w:lineRule="auto"/>
      <w:textAlignment w:val="center"/>
    </w:pPr>
    <w:rPr>
      <w:rFonts w:ascii="Times New Roman" w:hAnsi="Times New Roman" w:cs="Times New Roman"/>
      <w:b/>
      <w:bCs/>
      <w:kern w:val="0"/>
      <w:sz w:val="24"/>
      <w:szCs w:val="24"/>
    </w:rPr>
  </w:style>
  <w:style w:type="paragraph" w:customStyle="1" w:styleId="xl165">
    <w:name w:val="xl165"/>
    <w:basedOn w:val="Normal"/>
    <w:pPr>
      <w:pBdr>
        <w:top w:val="single" w:sz="4" w:space="0" w:color="000000"/>
        <w:left w:val="none" w:sz="0" w:space="0" w:color="000000"/>
        <w:bottom w:val="single" w:sz="4" w:space="0" w:color="000000"/>
        <w:right w:val="none" w:sz="0" w:space="0" w:color="000000"/>
      </w:pBdr>
      <w:shd w:val="clear" w:color="auto" w:fill="CCFFCC"/>
      <w:suppressAutoHyphens w:val="0"/>
      <w:spacing w:before="280" w:after="280" w:line="240" w:lineRule="auto"/>
      <w:jc w:val="center"/>
      <w:textAlignment w:val="center"/>
    </w:pPr>
    <w:rPr>
      <w:rFonts w:ascii="Times New Roman" w:hAnsi="Times New Roman" w:cs="Times New Roman"/>
      <w:kern w:val="0"/>
      <w:sz w:val="24"/>
      <w:szCs w:val="24"/>
    </w:rPr>
  </w:style>
  <w:style w:type="paragraph" w:customStyle="1" w:styleId="xl166">
    <w:name w:val="xl166"/>
    <w:basedOn w:val="Normal"/>
    <w:pPr>
      <w:pBdr>
        <w:top w:val="single" w:sz="4" w:space="0" w:color="000000"/>
        <w:left w:val="none" w:sz="0" w:space="0" w:color="000000"/>
        <w:bottom w:val="single" w:sz="4" w:space="0" w:color="000000"/>
        <w:right w:val="none" w:sz="0" w:space="0" w:color="000000"/>
      </w:pBdr>
      <w:shd w:val="clear" w:color="auto" w:fill="CCFFCC"/>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67">
    <w:name w:val="xl167"/>
    <w:basedOn w:val="Normal"/>
    <w:pPr>
      <w:pBdr>
        <w:top w:val="single" w:sz="4" w:space="0" w:color="000000"/>
        <w:left w:val="single" w:sz="4" w:space="0" w:color="000000"/>
        <w:bottom w:val="single" w:sz="4" w:space="0" w:color="000000"/>
        <w:right w:val="none" w:sz="0" w:space="0" w:color="000000"/>
      </w:pBdr>
      <w:shd w:val="clear" w:color="auto" w:fill="FFFF99"/>
      <w:suppressAutoHyphens w:val="0"/>
      <w:spacing w:before="280" w:after="280" w:line="240" w:lineRule="auto"/>
      <w:jc w:val="left"/>
      <w:textAlignment w:val="top"/>
    </w:pPr>
    <w:rPr>
      <w:rFonts w:ascii="Times New Roman" w:hAnsi="Times New Roman" w:cs="Times New Roman"/>
      <w:i/>
      <w:iCs/>
      <w:kern w:val="0"/>
      <w:sz w:val="24"/>
      <w:szCs w:val="24"/>
    </w:rPr>
  </w:style>
  <w:style w:type="paragraph" w:customStyle="1" w:styleId="xl168">
    <w:name w:val="xl168"/>
    <w:basedOn w:val="Normal"/>
    <w:pPr>
      <w:pBdr>
        <w:top w:val="single" w:sz="4" w:space="0" w:color="000000"/>
        <w:left w:val="none" w:sz="0" w:space="0" w:color="000000"/>
        <w:bottom w:val="single" w:sz="4" w:space="0" w:color="000000"/>
        <w:right w:val="none" w:sz="0" w:space="0" w:color="000000"/>
      </w:pBdr>
      <w:shd w:val="clear" w:color="auto" w:fill="FFFF99"/>
      <w:suppressAutoHyphens w:val="0"/>
      <w:spacing w:before="280" w:after="280" w:line="240" w:lineRule="auto"/>
      <w:jc w:val="left"/>
      <w:textAlignment w:val="top"/>
    </w:pPr>
    <w:rPr>
      <w:rFonts w:ascii="Times New Roman" w:hAnsi="Times New Roman" w:cs="Times New Roman"/>
      <w:i/>
      <w:iCs/>
      <w:kern w:val="0"/>
      <w:sz w:val="24"/>
      <w:szCs w:val="24"/>
    </w:rPr>
  </w:style>
  <w:style w:type="paragraph" w:customStyle="1" w:styleId="xl169">
    <w:name w:val="xl169"/>
    <w:basedOn w:val="Normal"/>
    <w:pPr>
      <w:pBdr>
        <w:top w:val="single" w:sz="4" w:space="0" w:color="000000"/>
        <w:left w:val="none" w:sz="0" w:space="0" w:color="000000"/>
        <w:bottom w:val="single" w:sz="4" w:space="0" w:color="000000"/>
        <w:right w:val="single" w:sz="4" w:space="0" w:color="000000"/>
      </w:pBdr>
      <w:shd w:val="clear" w:color="auto" w:fill="FFFF99"/>
      <w:suppressAutoHyphens w:val="0"/>
      <w:spacing w:before="280" w:after="280" w:line="240" w:lineRule="auto"/>
      <w:jc w:val="left"/>
      <w:textAlignment w:val="top"/>
    </w:pPr>
    <w:rPr>
      <w:rFonts w:ascii="Times New Roman" w:hAnsi="Times New Roman" w:cs="Times New Roman"/>
      <w:i/>
      <w:iCs/>
      <w:kern w:val="0"/>
      <w:sz w:val="24"/>
      <w:szCs w:val="24"/>
    </w:rPr>
  </w:style>
  <w:style w:type="paragraph" w:customStyle="1" w:styleId="xl170">
    <w:name w:val="xl170"/>
    <w:basedOn w:val="Normal"/>
    <w:pPr>
      <w:pBdr>
        <w:top w:val="single" w:sz="4" w:space="0" w:color="000000"/>
        <w:left w:val="single" w:sz="4" w:space="0" w:color="000000"/>
        <w:bottom w:val="single" w:sz="4" w:space="0" w:color="000000"/>
        <w:right w:val="none" w:sz="0" w:space="0" w:color="000000"/>
      </w:pBdr>
      <w:shd w:val="clear" w:color="auto" w:fill="FFFF99"/>
      <w:suppressAutoHyphens w:val="0"/>
      <w:spacing w:before="280" w:after="280" w:line="240" w:lineRule="auto"/>
      <w:jc w:val="left"/>
      <w:textAlignment w:val="top"/>
    </w:pPr>
    <w:rPr>
      <w:rFonts w:ascii="Times New Roman" w:hAnsi="Times New Roman" w:cs="Times New Roman"/>
      <w:kern w:val="0"/>
      <w:sz w:val="24"/>
      <w:szCs w:val="24"/>
    </w:rPr>
  </w:style>
  <w:style w:type="paragraph" w:customStyle="1" w:styleId="xl171">
    <w:name w:val="xl171"/>
    <w:basedOn w:val="Normal"/>
    <w:pPr>
      <w:pBdr>
        <w:top w:val="single" w:sz="4" w:space="0" w:color="000000"/>
        <w:left w:val="none" w:sz="0" w:space="0" w:color="000000"/>
        <w:bottom w:val="single" w:sz="4" w:space="0" w:color="000000"/>
        <w:right w:val="none" w:sz="0" w:space="0" w:color="000000"/>
      </w:pBdr>
      <w:shd w:val="clear" w:color="auto" w:fill="FFFF99"/>
      <w:suppressAutoHyphens w:val="0"/>
      <w:spacing w:before="280" w:after="280" w:line="240" w:lineRule="auto"/>
      <w:jc w:val="left"/>
      <w:textAlignment w:val="top"/>
    </w:pPr>
    <w:rPr>
      <w:rFonts w:ascii="Times New Roman" w:hAnsi="Times New Roman" w:cs="Times New Roman"/>
      <w:kern w:val="0"/>
      <w:sz w:val="24"/>
      <w:szCs w:val="24"/>
    </w:rPr>
  </w:style>
  <w:style w:type="paragraph" w:customStyle="1" w:styleId="xl172">
    <w:name w:val="xl172"/>
    <w:basedOn w:val="Normal"/>
    <w:pPr>
      <w:pBdr>
        <w:top w:val="single" w:sz="4" w:space="0" w:color="000000"/>
        <w:left w:val="none" w:sz="0" w:space="0" w:color="000000"/>
        <w:bottom w:val="single" w:sz="4" w:space="0" w:color="000000"/>
        <w:right w:val="single" w:sz="4" w:space="0" w:color="000000"/>
      </w:pBdr>
      <w:shd w:val="clear" w:color="auto" w:fill="FFFF99"/>
      <w:suppressAutoHyphens w:val="0"/>
      <w:spacing w:before="280" w:after="280" w:line="240" w:lineRule="auto"/>
      <w:jc w:val="left"/>
      <w:textAlignment w:val="top"/>
    </w:pPr>
    <w:rPr>
      <w:rFonts w:ascii="Times New Roman" w:hAnsi="Times New Roman" w:cs="Times New Roman"/>
      <w:kern w:val="0"/>
      <w:sz w:val="24"/>
      <w:szCs w:val="24"/>
    </w:rPr>
  </w:style>
  <w:style w:type="paragraph" w:customStyle="1" w:styleId="xl173">
    <w:name w:val="xl173"/>
    <w:basedOn w:val="Normal"/>
    <w:pPr>
      <w:pBdr>
        <w:top w:val="single" w:sz="4" w:space="0" w:color="000000"/>
        <w:left w:val="single" w:sz="4" w:space="0" w:color="000000"/>
        <w:bottom w:val="single" w:sz="4" w:space="0" w:color="000000"/>
        <w:right w:val="none" w:sz="0" w:space="0" w:color="000000"/>
      </w:pBdr>
      <w:shd w:val="clear" w:color="auto" w:fill="FFFF99"/>
      <w:suppressAutoHyphens w:val="0"/>
      <w:spacing w:before="280" w:after="280" w:line="240" w:lineRule="auto"/>
      <w:jc w:val="left"/>
      <w:textAlignment w:val="top"/>
    </w:pPr>
    <w:rPr>
      <w:rFonts w:ascii="Times New Roman" w:hAnsi="Times New Roman" w:cs="Times New Roman"/>
      <w:b/>
      <w:bCs/>
      <w:kern w:val="0"/>
      <w:sz w:val="24"/>
      <w:szCs w:val="24"/>
    </w:rPr>
  </w:style>
  <w:style w:type="paragraph" w:customStyle="1" w:styleId="xl174">
    <w:name w:val="xl174"/>
    <w:basedOn w:val="Normal"/>
    <w:pPr>
      <w:pBdr>
        <w:top w:val="single" w:sz="4" w:space="0" w:color="000000"/>
        <w:left w:val="none" w:sz="0" w:space="0" w:color="000000"/>
        <w:bottom w:val="single" w:sz="4" w:space="0" w:color="000000"/>
        <w:right w:val="none" w:sz="0" w:space="0" w:color="000000"/>
      </w:pBdr>
      <w:shd w:val="clear" w:color="auto" w:fill="FFFF99"/>
      <w:suppressAutoHyphens w:val="0"/>
      <w:spacing w:before="280" w:after="280" w:line="240" w:lineRule="auto"/>
      <w:jc w:val="left"/>
      <w:textAlignment w:val="top"/>
    </w:pPr>
    <w:rPr>
      <w:rFonts w:ascii="Times New Roman" w:hAnsi="Times New Roman" w:cs="Times New Roman"/>
      <w:b/>
      <w:bCs/>
      <w:kern w:val="0"/>
      <w:sz w:val="24"/>
      <w:szCs w:val="24"/>
    </w:rPr>
  </w:style>
  <w:style w:type="paragraph" w:customStyle="1" w:styleId="xl175">
    <w:name w:val="xl175"/>
    <w:basedOn w:val="Normal"/>
    <w:pPr>
      <w:pBdr>
        <w:top w:val="single" w:sz="4" w:space="0" w:color="000000"/>
        <w:left w:val="none" w:sz="0" w:space="0" w:color="000000"/>
        <w:bottom w:val="single" w:sz="4" w:space="0" w:color="000000"/>
        <w:right w:val="single" w:sz="4" w:space="0" w:color="000000"/>
      </w:pBdr>
      <w:shd w:val="clear" w:color="auto" w:fill="FFFF99"/>
      <w:suppressAutoHyphens w:val="0"/>
      <w:spacing w:before="280" w:after="280" w:line="240" w:lineRule="auto"/>
      <w:jc w:val="left"/>
      <w:textAlignment w:val="top"/>
    </w:pPr>
    <w:rPr>
      <w:rFonts w:ascii="Times New Roman" w:hAnsi="Times New Roman" w:cs="Times New Roman"/>
      <w:b/>
      <w:bCs/>
      <w:kern w:val="0"/>
      <w:sz w:val="24"/>
      <w:szCs w:val="24"/>
    </w:rPr>
  </w:style>
  <w:style w:type="paragraph" w:customStyle="1" w:styleId="xl176">
    <w:name w:val="xl176"/>
    <w:basedOn w:val="Normal"/>
    <w:pPr>
      <w:pBdr>
        <w:top w:val="single" w:sz="4" w:space="0" w:color="000000"/>
        <w:left w:val="none" w:sz="0" w:space="0" w:color="000000"/>
        <w:bottom w:val="none" w:sz="0"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77">
    <w:name w:val="xl177"/>
    <w:basedOn w:val="Normal"/>
    <w:pPr>
      <w:pBdr>
        <w:top w:val="none" w:sz="0" w:space="0" w:color="000000"/>
        <w:left w:val="single" w:sz="4" w:space="0" w:color="000000"/>
        <w:bottom w:val="single" w:sz="4"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xl178">
    <w:name w:val="xl178"/>
    <w:basedOn w:val="Normal"/>
    <w:pPr>
      <w:pBdr>
        <w:top w:val="none" w:sz="0" w:space="0" w:color="000000"/>
        <w:left w:val="none" w:sz="0" w:space="0" w:color="000000"/>
        <w:bottom w:val="single" w:sz="4" w:space="0" w:color="000000"/>
        <w:right w:val="none" w:sz="0" w:space="0" w:color="000000"/>
      </w:pBdr>
      <w:shd w:val="clear" w:color="auto" w:fill="D9E1F2"/>
      <w:suppressAutoHyphens w:val="0"/>
      <w:spacing w:before="280" w:after="280" w:line="240" w:lineRule="auto"/>
      <w:jc w:val="left"/>
      <w:textAlignment w:val="center"/>
    </w:pPr>
    <w:rPr>
      <w:rFonts w:ascii="Times New Roman" w:hAnsi="Times New Roman" w:cs="Times New Roman"/>
      <w:b/>
      <w:bCs/>
      <w:kern w:val="0"/>
      <w:sz w:val="24"/>
      <w:szCs w:val="24"/>
    </w:rPr>
  </w:style>
  <w:style w:type="paragraph" w:customStyle="1" w:styleId="Testodelblocco1">
    <w:name w:val="Testo del blocco1"/>
    <w:basedOn w:val="Normal"/>
    <w:pPr>
      <w:ind w:left="5670" w:right="282"/>
    </w:pPr>
    <w:rPr>
      <w:i/>
    </w:rPr>
  </w:style>
  <w:style w:type="paragraph" w:customStyle="1" w:styleId="doc-ti">
    <w:name w:val="doc-ti"/>
    <w:basedOn w:val="Normal"/>
    <w:pPr>
      <w:suppressAutoHyphens w:val="0"/>
      <w:spacing w:before="280" w:after="280" w:line="240" w:lineRule="auto"/>
      <w:jc w:val="left"/>
    </w:pPr>
    <w:rPr>
      <w:rFonts w:ascii="Times New Roman" w:hAnsi="Times New Roman" w:cs="Times New Roman"/>
      <w:kern w:val="0"/>
      <w:sz w:val="24"/>
      <w:szCs w:val="24"/>
    </w:rPr>
  </w:style>
  <w:style w:type="paragraph" w:customStyle="1" w:styleId="Titolotabella">
    <w:name w:val="Titolo tabella"/>
    <w:basedOn w:val="Contenutotabella"/>
    <w:pPr>
      <w:jc w:val="center"/>
    </w:pPr>
    <w:rPr>
      <w:b/>
      <w:bCs/>
    </w:rPr>
  </w:style>
  <w:style w:type="paragraph" w:customStyle="1" w:styleId="Testocommento6">
    <w:name w:val="Testo commento6"/>
    <w:basedOn w:val="Normal"/>
  </w:style>
  <w:style w:type="paragraph" w:customStyle="1" w:styleId="WW-Predefinito">
    <w:name w:val="WW-Predefinito"/>
    <w:pPr>
      <w:widowControl w:val="0"/>
      <w:suppressAutoHyphens/>
      <w:spacing w:after="160" w:line="252" w:lineRule="auto"/>
    </w:pPr>
    <w:rPr>
      <w:rFonts w:ascii="Calibri" w:hAnsi="Calibri" w:cs="Calibri"/>
      <w:kern w:val="2"/>
      <w:sz w:val="22"/>
      <w:szCs w:val="22"/>
      <w:lang w:eastAsia="zh-CN" w:bidi="hi-IN"/>
    </w:rPr>
  </w:style>
  <w:style w:type="paragraph" w:customStyle="1" w:styleId="Testocommento5">
    <w:name w:val="Testo commento5"/>
    <w:basedOn w:val="Normal"/>
  </w:style>
  <w:style w:type="paragraph" w:customStyle="1" w:styleId="Testocommento4">
    <w:name w:val="Testo commento4"/>
    <w:basedOn w:val="Normal"/>
  </w:style>
  <w:style w:type="paragraph" w:customStyle="1" w:styleId="Testocommento3">
    <w:name w:val="Testo commento3"/>
    <w:basedOn w:val="Normal"/>
  </w:style>
  <w:style w:type="paragraph" w:customStyle="1" w:styleId="TestoAct">
    <w:name w:val="Testo Act"/>
    <w:basedOn w:val="Normal"/>
    <w:pPr>
      <w:spacing w:before="120" w:after="120"/>
    </w:pPr>
    <w:rPr>
      <w:rFonts w:ascii="Trebuchet MS" w:hAnsi="Trebuchet MS" w:cs="Trebuchet MS"/>
      <w:sz w:val="22"/>
      <w:szCs w:val="24"/>
    </w:rPr>
  </w:style>
  <w:style w:type="paragraph" w:customStyle="1" w:styleId="Indice10">
    <w:name w:val="Indice 10"/>
    <w:basedOn w:val="Indice"/>
    <w:pPr>
      <w:tabs>
        <w:tab w:val="right" w:leader="dot" w:pos="7091"/>
      </w:tabs>
      <w:ind w:left="2547"/>
    </w:pPr>
  </w:style>
  <w:style w:type="paragraph" w:customStyle="1" w:styleId="Elencoacolori-Colore13">
    <w:name w:val="Elenco a colori - Colore 13"/>
    <w:basedOn w:val="Normal"/>
    <w:pPr>
      <w:ind w:left="720"/>
    </w:pPr>
    <w:rPr>
      <w:rFonts w:ascii="Times New Roman" w:hAnsi="Times New Roman" w:cs="Times New Roman"/>
    </w:rPr>
  </w:style>
  <w:style w:type="paragraph" w:customStyle="1" w:styleId="Elencoacolori-Colore12">
    <w:name w:val="Elenco a colori - Colore 12"/>
    <w:basedOn w:val="Normal"/>
    <w:pPr>
      <w:ind w:left="720"/>
    </w:pPr>
    <w:rPr>
      <w:rFonts w:ascii="Times New Roman" w:hAnsi="Times New Roman" w:cs="Times New Roman"/>
    </w:rPr>
  </w:style>
  <w:style w:type="paragraph" w:customStyle="1" w:styleId="Grigliatab31">
    <w:name w:val="Griglia tab. 31"/>
    <w:basedOn w:val="Heading1"/>
    <w:next w:val="Normal"/>
    <w:pPr>
      <w:keepLines/>
      <w:numPr>
        <w:numId w:val="0"/>
      </w:numPr>
      <w:spacing w:before="240" w:after="0" w:line="252" w:lineRule="auto"/>
    </w:pPr>
    <w:rPr>
      <w:rFonts w:ascii="Calibri Light" w:hAnsi="Calibri Light" w:cs="Calibri Light"/>
      <w:b w:val="0"/>
      <w:bCs w:val="0"/>
      <w:color w:val="2E74B5"/>
      <w:sz w:val="32"/>
    </w:rPr>
  </w:style>
  <w:style w:type="paragraph" w:customStyle="1" w:styleId="Grigliamedia21">
    <w:name w:val="Griglia media 21"/>
    <w:pPr>
      <w:suppressAutoHyphens/>
    </w:pPr>
    <w:rPr>
      <w:rFonts w:ascii="Calibri" w:hAnsi="Calibri" w:cs="Calibri"/>
      <w:kern w:val="2"/>
      <w:sz w:val="22"/>
      <w:szCs w:val="22"/>
      <w:lang w:eastAsia="zh-CN"/>
    </w:rPr>
  </w:style>
  <w:style w:type="paragraph" w:customStyle="1" w:styleId="CarattereCarattereCarattereCarattere">
    <w:name w:val="Carattere Carattere Carattere Carattere"/>
    <w:basedOn w:val="Normal"/>
    <w:pPr>
      <w:spacing w:after="160" w:line="240" w:lineRule="exact"/>
    </w:pPr>
    <w:rPr>
      <w:rFonts w:ascii="Tahoma" w:hAnsi="Tahoma" w:cs="Tahoma"/>
      <w:lang w:val="en-US"/>
    </w:rPr>
  </w:style>
  <w:style w:type="paragraph" w:customStyle="1" w:styleId="Corpo">
    <w:name w:val="Corpo"/>
    <w:pPr>
      <w:suppressAutoHyphens/>
    </w:pPr>
    <w:rPr>
      <w:rFonts w:ascii="Helvetica" w:hAnsi="Helvetica" w:cs="Arial Unicode MS"/>
      <w:color w:val="000000"/>
      <w:kern w:val="2"/>
      <w:sz w:val="22"/>
      <w:szCs w:val="22"/>
      <w:lang w:eastAsia="zh-CN"/>
    </w:rPr>
  </w:style>
  <w:style w:type="paragraph" w:customStyle="1" w:styleId="Carattere1CarattereCarattere">
    <w:name w:val="Carattere1 Carattere Carattere"/>
    <w:basedOn w:val="Normal"/>
    <w:pPr>
      <w:spacing w:after="160" w:line="240" w:lineRule="exact"/>
    </w:pPr>
    <w:rPr>
      <w:rFonts w:ascii="Tahoma" w:hAnsi="Tahoma" w:cs="Tahoma"/>
      <w:lang w:val="en-US"/>
    </w:rPr>
  </w:style>
  <w:style w:type="paragraph" w:customStyle="1" w:styleId="CarattereCarattereCarattereCarattereCarattereCarattereCarattereCarattereCarattere">
    <w:name w:val="Carattere Carattere Carattere Carattere Carattere Carattere Carattere Carattere Carattere"/>
    <w:basedOn w:val="Normal"/>
    <w:pPr>
      <w:spacing w:after="160" w:line="240" w:lineRule="exact"/>
    </w:pPr>
    <w:rPr>
      <w:rFonts w:ascii="Tahoma" w:hAnsi="Tahoma" w:cs="Tahoma"/>
      <w:lang w:val="en-US"/>
    </w:rPr>
  </w:style>
  <w:style w:type="paragraph" w:customStyle="1" w:styleId="Sfondoacolori-Colore12">
    <w:name w:val="Sfondo a colori - Colore 12"/>
    <w:pPr>
      <w:suppressAutoHyphens/>
    </w:pPr>
    <w:rPr>
      <w:rFonts w:ascii="Cambria" w:hAnsi="Cambria" w:cs="Cambria"/>
      <w:kern w:val="2"/>
      <w:sz w:val="24"/>
      <w:szCs w:val="24"/>
      <w:lang w:eastAsia="zh-CN"/>
    </w:rPr>
  </w:style>
  <w:style w:type="paragraph" w:customStyle="1" w:styleId="Grigliamedia1-Colore22">
    <w:name w:val="Griglia media 1 - Colore 22"/>
    <w:basedOn w:val="Normal"/>
    <w:pPr>
      <w:ind w:left="720"/>
    </w:pPr>
    <w:rPr>
      <w:rFonts w:cs="Times New Roman"/>
      <w:sz w:val="22"/>
      <w:szCs w:val="22"/>
    </w:rPr>
  </w:style>
  <w:style w:type="paragraph" w:customStyle="1" w:styleId="Grigliamedia2-Colore11">
    <w:name w:val="Griglia media 2 - Colore 11"/>
    <w:pPr>
      <w:suppressAutoHyphens/>
    </w:pPr>
    <w:rPr>
      <w:rFonts w:ascii="Calibri" w:hAnsi="Calibri" w:cs="Calibri"/>
      <w:kern w:val="2"/>
      <w:sz w:val="22"/>
      <w:szCs w:val="22"/>
      <w:lang w:eastAsia="zh-CN"/>
    </w:rPr>
  </w:style>
  <w:style w:type="paragraph" w:customStyle="1" w:styleId="Sfondomedio2-Colore31">
    <w:name w:val="Sfondo medio 2 - Colore 31"/>
    <w:basedOn w:val="Normal"/>
    <w:next w:val="Normal"/>
    <w:pPr>
      <w:pBdr>
        <w:top w:val="single" w:sz="4" w:space="10" w:color="000000"/>
        <w:left w:val="none" w:sz="0" w:space="0" w:color="000000"/>
        <w:bottom w:val="single" w:sz="4" w:space="10" w:color="000000"/>
        <w:right w:val="none" w:sz="0" w:space="0" w:color="000000"/>
      </w:pBdr>
      <w:spacing w:before="360" w:after="360"/>
      <w:ind w:left="864" w:right="864"/>
      <w:jc w:val="center"/>
    </w:pPr>
    <w:rPr>
      <w:rFonts w:cs="Times New Roman"/>
      <w:i/>
      <w:iCs/>
      <w:color w:val="5B9BD5"/>
    </w:rPr>
  </w:style>
  <w:style w:type="paragraph" w:customStyle="1" w:styleId="Grigliachiara-Colore32">
    <w:name w:val="Griglia chiara - Colore 32"/>
    <w:basedOn w:val="Normal"/>
    <w:pPr>
      <w:ind w:left="720"/>
    </w:pPr>
    <w:rPr>
      <w:rFonts w:eastAsia="MS Mincho" w:cs="Times New Roman"/>
      <w:color w:val="404040"/>
      <w:szCs w:val="22"/>
    </w:rPr>
  </w:style>
  <w:style w:type="paragraph" w:customStyle="1" w:styleId="Elencochiaro-Colore31">
    <w:name w:val="Elenco chiaro - Colore 31"/>
    <w:pPr>
      <w:suppressAutoHyphens/>
    </w:pPr>
    <w:rPr>
      <w:rFonts w:ascii="Cambria" w:eastAsia="MS Mincho" w:hAnsi="Cambria" w:cs="Calibri"/>
      <w:color w:val="404040"/>
      <w:kern w:val="2"/>
      <w:szCs w:val="22"/>
      <w:lang w:eastAsia="zh-CN"/>
    </w:rPr>
  </w:style>
  <w:style w:type="paragraph" w:customStyle="1" w:styleId="Sfondoacolori-Colore31">
    <w:name w:val="Sfondo a colori - Colore 31"/>
    <w:basedOn w:val="Normal"/>
    <w:pPr>
      <w:ind w:left="720"/>
    </w:pPr>
    <w:rPr>
      <w:rFonts w:ascii="Calibri" w:hAnsi="Calibri" w:cs="Times New Roman"/>
      <w:sz w:val="22"/>
      <w:szCs w:val="22"/>
    </w:rPr>
  </w:style>
  <w:style w:type="paragraph" w:customStyle="1" w:styleId="Elencomedio1-Colore41">
    <w:name w:val="Elenco medio 1 - Colore 41"/>
    <w:pPr>
      <w:suppressAutoHyphens/>
    </w:pPr>
    <w:rPr>
      <w:rFonts w:ascii="Cambria" w:hAnsi="Cambria" w:cs="Cambria"/>
      <w:kern w:val="2"/>
      <w:sz w:val="24"/>
      <w:szCs w:val="24"/>
      <w:lang w:eastAsia="zh-CN"/>
    </w:rPr>
  </w:style>
  <w:style w:type="paragraph" w:customStyle="1" w:styleId="Sfondomedio2-Colore61">
    <w:name w:val="Sfondo medio 2 - Colore 61"/>
    <w:pPr>
      <w:suppressAutoHyphens/>
    </w:pPr>
    <w:rPr>
      <w:rFonts w:ascii="Cambria" w:hAnsi="Cambria" w:cs="Cambria"/>
      <w:kern w:val="2"/>
      <w:sz w:val="24"/>
      <w:szCs w:val="24"/>
      <w:lang w:eastAsia="zh-CN"/>
    </w:rPr>
  </w:style>
  <w:style w:type="paragraph" w:customStyle="1" w:styleId="Elencomedio1-Colore61">
    <w:name w:val="Elenco medio 1 - Colore 61"/>
    <w:basedOn w:val="Normal"/>
    <w:pPr>
      <w:ind w:left="708"/>
    </w:pPr>
  </w:style>
  <w:style w:type="paragraph" w:customStyle="1" w:styleId="SubtleEmphasis1">
    <w:name w:val="Subtle Emphasis1"/>
    <w:basedOn w:val="Normal"/>
    <w:pPr>
      <w:spacing w:after="160" w:line="252" w:lineRule="auto"/>
      <w:ind w:left="720"/>
    </w:pPr>
    <w:rPr>
      <w:rFonts w:cs="Times New Roman"/>
      <w:sz w:val="22"/>
      <w:szCs w:val="22"/>
    </w:rPr>
  </w:style>
  <w:style w:type="paragraph" w:customStyle="1" w:styleId="Tabellasemplice-31">
    <w:name w:val="Tabella semplice - 31"/>
    <w:basedOn w:val="Normal"/>
    <w:pPr>
      <w:spacing w:after="160" w:line="252" w:lineRule="auto"/>
      <w:ind w:left="720"/>
    </w:pPr>
    <w:rPr>
      <w:rFonts w:ascii="Cambria" w:hAnsi="Cambria" w:cs="Times New Roman"/>
      <w:sz w:val="22"/>
      <w:szCs w:val="22"/>
    </w:rPr>
  </w:style>
  <w:style w:type="paragraph" w:customStyle="1" w:styleId="ListParagraph1">
    <w:name w:val="List Paragraph1"/>
    <w:basedOn w:val="Normal"/>
    <w:pPr>
      <w:spacing w:after="160" w:line="252" w:lineRule="auto"/>
      <w:ind w:left="720"/>
    </w:pPr>
    <w:rPr>
      <w:rFonts w:ascii="Calibri" w:hAnsi="Calibri" w:cs="Times New Roman"/>
      <w:sz w:val="22"/>
      <w:szCs w:val="22"/>
    </w:rPr>
  </w:style>
  <w:style w:type="paragraph" w:customStyle="1" w:styleId="Sfondoacolori-Colore11">
    <w:name w:val="Sfondo a colori - Colore 11"/>
    <w:pPr>
      <w:suppressAutoHyphens/>
    </w:pPr>
    <w:rPr>
      <w:rFonts w:ascii="Cambria" w:hAnsi="Cambria" w:cs="Cambria"/>
      <w:kern w:val="2"/>
      <w:sz w:val="24"/>
      <w:szCs w:val="24"/>
      <w:lang w:eastAsia="zh-CN"/>
    </w:rPr>
  </w:style>
  <w:style w:type="paragraph" w:customStyle="1" w:styleId="Assesstop1">
    <w:name w:val="Assessto p1"/>
    <w:basedOn w:val="Normal"/>
    <w:next w:val="Normal"/>
    <w:pPr>
      <w:spacing w:after="480" w:line="200" w:lineRule="exact"/>
      <w:ind w:left="1701" w:right="1701"/>
      <w:jc w:val="center"/>
    </w:pPr>
    <w:rPr>
      <w:rFonts w:ascii="Futura Std Book" w:hAnsi="Futura Std Book" w:cs="Times New Roman"/>
      <w:caps/>
      <w:sz w:val="16"/>
    </w:rPr>
  </w:style>
  <w:style w:type="paragraph" w:customStyle="1" w:styleId="Didascalia3">
    <w:name w:val="Didascalia3"/>
    <w:basedOn w:val="Normal"/>
    <w:next w:val="Normal"/>
    <w:rPr>
      <w:b/>
      <w:bCs/>
      <w:color w:val="4F81BD"/>
      <w:sz w:val="18"/>
      <w:szCs w:val="18"/>
    </w:rPr>
  </w:style>
  <w:style w:type="paragraph" w:customStyle="1" w:styleId="Didascalia4">
    <w:name w:val="Didascalia4"/>
    <w:basedOn w:val="Normal"/>
    <w:pPr>
      <w:suppressLineNumbers/>
      <w:spacing w:before="120" w:after="120"/>
    </w:pPr>
    <w:rPr>
      <w:rFonts w:cs="Mangal"/>
      <w:i/>
      <w:iCs/>
      <w:sz w:val="24"/>
      <w:szCs w:val="24"/>
    </w:rPr>
  </w:style>
  <w:style w:type="paragraph" w:customStyle="1" w:styleId="Didascalia5">
    <w:name w:val="Didascalia5"/>
    <w:basedOn w:val="Normal"/>
    <w:pPr>
      <w:suppressLineNumbers/>
      <w:spacing w:before="120" w:after="120"/>
    </w:pPr>
    <w:rPr>
      <w:rFonts w:cs="Mangal"/>
      <w:i/>
      <w:iCs/>
      <w:sz w:val="24"/>
      <w:szCs w:val="24"/>
    </w:rPr>
  </w:style>
  <w:style w:type="paragraph" w:customStyle="1" w:styleId="Didascalia6">
    <w:name w:val="Didascalia6"/>
    <w:basedOn w:val="Normal"/>
    <w:pPr>
      <w:suppressLineNumbers/>
      <w:spacing w:before="120" w:after="120"/>
    </w:pPr>
    <w:rPr>
      <w:rFonts w:cs="Mangal"/>
      <w:i/>
      <w:iCs/>
      <w:sz w:val="24"/>
      <w:szCs w:val="24"/>
    </w:rPr>
  </w:style>
  <w:style w:type="paragraph" w:customStyle="1" w:styleId="Intestazione6">
    <w:name w:val="Intestazione6"/>
    <w:basedOn w:val="Normal"/>
    <w:next w:val="BodyText"/>
    <w:pPr>
      <w:keepNext/>
      <w:spacing w:before="240" w:after="120"/>
    </w:pPr>
    <w:rPr>
      <w:rFonts w:eastAsia="Microsoft YaHei" w:cs="Mangal"/>
      <w:sz w:val="28"/>
      <w:szCs w:val="28"/>
    </w:rPr>
  </w:style>
  <w:style w:type="character" w:styleId="CommentReference">
    <w:name w:val="annotation reference"/>
    <w:basedOn w:val="DefaultParagraphFont"/>
    <w:uiPriority w:val="99"/>
    <w:semiHidden/>
    <w:unhideWhenUsed/>
    <w:rsid w:val="009211C1"/>
    <w:rPr>
      <w:rFonts w:cs="Times New Roman"/>
      <w:sz w:val="16"/>
    </w:rPr>
  </w:style>
  <w:style w:type="character" w:customStyle="1" w:styleId="Richiamoallanotaapidipagina">
    <w:name w:val="Richiamo alla nota a piè di pagina"/>
    <w:rsid w:val="00FC64B3"/>
    <w:rPr>
      <w:vertAlign w:val="superscript"/>
    </w:rPr>
  </w:style>
  <w:style w:type="character" w:customStyle="1" w:styleId="ListLabel357">
    <w:name w:val="ListLabel 357"/>
    <w:qFormat/>
    <w:rsid w:val="00FC64B3"/>
    <w:rPr>
      <w:rFonts w:ascii="Arial" w:hAnsi="Arial"/>
      <w:kern w:val="2"/>
      <w:sz w:val="20"/>
    </w:rPr>
  </w:style>
  <w:style w:type="character" w:customStyle="1" w:styleId="ListLabel358">
    <w:name w:val="ListLabel 358"/>
    <w:qFormat/>
    <w:rsid w:val="00C47973"/>
    <w:rPr>
      <w:rFonts w:ascii="Arial" w:eastAsia="MS Mincho" w:hAnsi="Arial"/>
      <w:color w:val="0000FF"/>
      <w:sz w:val="20"/>
      <w:u w:val="single"/>
    </w:rPr>
  </w:style>
  <w:style w:type="character" w:customStyle="1" w:styleId="ListLabel351">
    <w:name w:val="ListLabel 351"/>
    <w:qFormat/>
    <w:rsid w:val="00C47973"/>
    <w:rPr>
      <w:rFonts w:ascii="Arial" w:hAnsi="Arial"/>
      <w:color w:val="0000FF"/>
      <w:kern w:val="2"/>
      <w:sz w:val="20"/>
      <w:u w:val="single"/>
    </w:rPr>
  </w:style>
  <w:style w:type="character" w:customStyle="1" w:styleId="ListLabel352">
    <w:name w:val="ListLabel 352"/>
    <w:qFormat/>
    <w:rsid w:val="00C47973"/>
    <w:rPr>
      <w:rFonts w:ascii="Arial" w:eastAsia="MS Mincho" w:hAnsi="Arial"/>
      <w:color w:val="0000FF"/>
      <w:sz w:val="22"/>
      <w:u w:val="single"/>
    </w:rPr>
  </w:style>
  <w:style w:type="character" w:customStyle="1" w:styleId="Enfasi">
    <w:name w:val="Enfasi"/>
    <w:uiPriority w:val="20"/>
    <w:qFormat/>
    <w:rsid w:val="007E0DD9"/>
    <w:rPr>
      <w:i/>
    </w:rPr>
  </w:style>
  <w:style w:type="character" w:customStyle="1" w:styleId="Nessuno">
    <w:name w:val="Nessuno"/>
    <w:qFormat/>
    <w:rsid w:val="00F26A91"/>
  </w:style>
  <w:style w:type="character" w:customStyle="1" w:styleId="Hyperlink6">
    <w:name w:val="Hyperlink.6"/>
    <w:rsid w:val="00206C3D"/>
    <w:rPr>
      <w:color w:val="0000FF"/>
      <w:kern w:val="0"/>
      <w:sz w:val="19"/>
      <w:u w:val="single" w:color="0000FF"/>
    </w:rPr>
  </w:style>
  <w:style w:type="character" w:customStyle="1" w:styleId="ListParagraphChar1">
    <w:name w:val="List Paragraph Char1"/>
    <w:aliases w:val="Table of contents numbered Char,Elenco num ARGEA Char,body Char,Odsek zoznamu2 Char,Bullet List Char,FooterText Char,lp1 Char,lp11 Char,List Paragraph11 Char,Use Case List Paragraph Char,numbered Char,Paragraphe de liste1 Char"/>
    <w:link w:val="ListParagraph"/>
    <w:uiPriority w:val="34"/>
    <w:qFormat/>
    <w:locked/>
    <w:rsid w:val="0020256F"/>
    <w:rPr>
      <w:rFonts w:ascii="Arial" w:hAnsi="Arial"/>
      <w:kern w:val="2"/>
      <w:lang w:val="x-none" w:eastAsia="zh-CN"/>
    </w:rPr>
  </w:style>
  <w:style w:type="table" w:styleId="TableGrid">
    <w:name w:val="Table Grid"/>
    <w:basedOn w:val="TableNormal"/>
    <w:uiPriority w:val="39"/>
    <w:rsid w:val="00845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qFormat/>
    <w:rsid w:val="00C2085A"/>
    <w:pPr>
      <w:pBdr>
        <w:top w:val="none" w:sz="96" w:space="31" w:color="FFFFFF" w:frame="1"/>
        <w:left w:val="none" w:sz="96" w:space="31" w:color="FFFFFF" w:frame="1"/>
        <w:bottom w:val="none" w:sz="96" w:space="31" w:color="FFFFFF" w:frame="1"/>
        <w:right w:val="none" w:sz="96" w:space="31" w:color="FFFFFF" w:frame="1"/>
      </w:pBdr>
    </w:pPr>
    <w:tblPr>
      <w:tblInd w:w="0" w:type="dxa"/>
      <w:tblCellMar>
        <w:top w:w="0" w:type="dxa"/>
        <w:left w:w="0" w:type="dxa"/>
        <w:bottom w:w="0" w:type="dxa"/>
        <w:right w:w="0" w:type="dxa"/>
      </w:tblCellMar>
    </w:tblPr>
  </w:style>
  <w:style w:type="paragraph" w:styleId="Title">
    <w:name w:val="Title"/>
    <w:basedOn w:val="Normal"/>
    <w:next w:val="Normal"/>
    <w:link w:val="TitleChar"/>
    <w:uiPriority w:val="10"/>
    <w:qFormat/>
    <w:rsid w:val="00904018"/>
    <w:pPr>
      <w:spacing w:before="240" w:after="60"/>
      <w:jc w:val="center"/>
      <w:outlineLvl w:val="0"/>
    </w:pPr>
    <w:rPr>
      <w:rFonts w:ascii="Calibri Light" w:hAnsi="Calibri Light" w:cs="Times New Roman"/>
      <w:b/>
      <w:bCs/>
      <w:kern w:val="28"/>
      <w:sz w:val="32"/>
      <w:szCs w:val="32"/>
    </w:rPr>
  </w:style>
  <w:style w:type="character" w:customStyle="1" w:styleId="TitleChar">
    <w:name w:val="Title Char"/>
    <w:basedOn w:val="DefaultParagraphFont"/>
    <w:link w:val="Title"/>
    <w:uiPriority w:val="10"/>
    <w:rsid w:val="00904018"/>
    <w:rPr>
      <w:rFonts w:ascii="Calibri Light" w:hAnsi="Calibri Light" w:cs="Times New Roman"/>
      <w:b/>
      <w:kern w:val="28"/>
      <w:sz w:val="32"/>
      <w:lang w:val="x-none" w:eastAsia="zh-CN"/>
    </w:rPr>
  </w:style>
  <w:style w:type="paragraph" w:customStyle="1" w:styleId="TableParagraph">
    <w:name w:val="Table Paragraph"/>
    <w:basedOn w:val="Normal"/>
    <w:uiPriority w:val="1"/>
    <w:qFormat/>
    <w:rsid w:val="00645F3B"/>
    <w:pPr>
      <w:widowControl w:val="0"/>
      <w:suppressAutoHyphens w:val="0"/>
      <w:autoSpaceDE w:val="0"/>
      <w:autoSpaceDN w:val="0"/>
      <w:spacing w:line="240" w:lineRule="auto"/>
      <w:jc w:val="left"/>
    </w:pPr>
    <w:rPr>
      <w:rFonts w:ascii="Calibri" w:hAnsi="Calibri" w:cs="Calibri"/>
      <w:kern w:val="0"/>
      <w:sz w:val="22"/>
      <w:szCs w:val="22"/>
      <w:lang w:eastAsia="en-US"/>
    </w:rPr>
  </w:style>
  <w:style w:type="character" w:styleId="UnresolvedMention">
    <w:name w:val="Unresolved Mention"/>
    <w:basedOn w:val="DefaultParagraphFont"/>
    <w:uiPriority w:val="99"/>
    <w:rsid w:val="00C911D4"/>
    <w:rPr>
      <w:rFonts w:cs="Times New Roman"/>
      <w:color w:val="605E5C"/>
      <w:shd w:val="clear" w:color="auto" w:fill="E1DFDD"/>
    </w:rPr>
  </w:style>
  <w:style w:type="character" w:customStyle="1" w:styleId="Hyperlink7">
    <w:name w:val="Hyperlink.7"/>
    <w:basedOn w:val="DefaultParagraphFont"/>
    <w:rsid w:val="006456E3"/>
    <w:rPr>
      <w:rFonts w:cs="Times New Roman"/>
      <w:color w:val="0000FF"/>
      <w:kern w:val="0"/>
      <w:u w:val="single" w:color="0000FF"/>
    </w:rPr>
  </w:style>
  <w:style w:type="table" w:styleId="GridTable1Light-Accent1">
    <w:name w:val="Grid Table 1 Light Accent 1"/>
    <w:basedOn w:val="TableNormal"/>
    <w:uiPriority w:val="46"/>
    <w:rsid w:val="002F41E9"/>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rFonts w:cs="Times New Roman"/>
        <w:b/>
        <w:bCs/>
      </w:rPr>
      <w:tblPr/>
      <w:tcPr>
        <w:tcBorders>
          <w:bottom w:val="single" w:sz="12" w:space="0" w:color="8EAADB" w:themeColor="accent1" w:themeTint="99"/>
        </w:tcBorders>
      </w:tcPr>
    </w:tblStylePr>
    <w:tblStylePr w:type="lastRow">
      <w:rPr>
        <w:rFonts w:cs="Times New Roman"/>
        <w:b/>
        <w:bCs/>
      </w:rPr>
      <w:tblPr/>
      <w:tcPr>
        <w:tcBorders>
          <w:top w:val="double" w:sz="2" w:space="0" w:color="8EAADB" w:themeColor="accent1" w:themeTint="99"/>
        </w:tcBorders>
      </w:tcPr>
    </w:tblStylePr>
    <w:tblStylePr w:type="firstCol">
      <w:rPr>
        <w:rFonts w:cs="Times New Roman"/>
        <w:b/>
        <w:bCs/>
      </w:rPr>
    </w:tblStylePr>
    <w:tblStylePr w:type="lastCol">
      <w:rPr>
        <w:rFonts w:cs="Times New Roman"/>
        <w:b/>
        <w:bCs/>
      </w:rPr>
    </w:tblStylePr>
  </w:style>
  <w:style w:type="table" w:customStyle="1" w:styleId="GridTable5DarkAccent132">
    <w:name w:val="Grid Table 5 Dark Accent 132"/>
    <w:basedOn w:val="TableNormal"/>
    <w:uiPriority w:val="50"/>
    <w:rsid w:val="00E26462"/>
    <w:rPr>
      <w:rFonts w:asciiTheme="minorHAnsi" w:hAnsiTheme="minorHAnsi"/>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table" w:styleId="GridTable1Light-Accent2">
    <w:name w:val="Grid Table 1 Light Accent 2"/>
    <w:basedOn w:val="TableNormal"/>
    <w:uiPriority w:val="46"/>
    <w:rsid w:val="00AA53C9"/>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rFonts w:cs="Times New Roman"/>
        <w:b/>
        <w:bCs/>
      </w:rPr>
      <w:tblPr/>
      <w:tcPr>
        <w:tcBorders>
          <w:bottom w:val="single" w:sz="12" w:space="0" w:color="F4B083" w:themeColor="accent2" w:themeTint="99"/>
        </w:tcBorders>
      </w:tcPr>
    </w:tblStylePr>
    <w:tblStylePr w:type="lastRow">
      <w:rPr>
        <w:rFonts w:cs="Times New Roman"/>
        <w:b/>
        <w:bCs/>
      </w:rPr>
      <w:tblPr/>
      <w:tcPr>
        <w:tcBorders>
          <w:top w:val="double" w:sz="2" w:space="0" w:color="F4B083" w:themeColor="accent2" w:themeTint="99"/>
        </w:tcBorders>
      </w:tcPr>
    </w:tblStylePr>
    <w:tblStylePr w:type="firstCol">
      <w:rPr>
        <w:rFonts w:cs="Times New Roman"/>
        <w:b/>
        <w:bCs/>
      </w:rPr>
    </w:tblStylePr>
    <w:tblStylePr w:type="lastCol">
      <w:rPr>
        <w:rFonts w:cs="Times New Roman"/>
        <w:b/>
        <w:bCs/>
      </w:rPr>
    </w:tblStylePr>
  </w:style>
  <w:style w:type="table" w:customStyle="1" w:styleId="Stile1">
    <w:name w:val="Stile1"/>
    <w:basedOn w:val="TableNormal"/>
    <w:uiPriority w:val="99"/>
    <w:rsid w:val="00C51597"/>
    <w:tblPr/>
  </w:style>
  <w:style w:type="table" w:customStyle="1" w:styleId="Stile2">
    <w:name w:val="Stile2"/>
    <w:basedOn w:val="TableNormal"/>
    <w:uiPriority w:val="99"/>
    <w:rsid w:val="00C51597"/>
    <w:tblPr/>
  </w:style>
  <w:style w:type="table" w:customStyle="1" w:styleId="GridTable5DarkAccent11">
    <w:name w:val="Grid Table 5 Dark Accent 11"/>
    <w:basedOn w:val="TableNormal"/>
    <w:uiPriority w:val="50"/>
    <w:rsid w:val="00E53BB2"/>
    <w:rPr>
      <w:rFonts w:asciiTheme="minorHAnsi" w:hAnsiTheme="minorHAnsi"/>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table" w:customStyle="1" w:styleId="Grigliatabella1">
    <w:name w:val="Griglia tabella1"/>
    <w:basedOn w:val="TableNormal"/>
    <w:next w:val="TableGrid"/>
    <w:uiPriority w:val="39"/>
    <w:rsid w:val="00E53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53BB2"/>
    <w:rPr>
      <w:rFonts w:cs="Times New Roman"/>
    </w:rPr>
  </w:style>
  <w:style w:type="table" w:customStyle="1" w:styleId="Tabellaelenco5scura-colore12">
    <w:name w:val="Tabella elenco 5 scura - colore 12"/>
    <w:basedOn w:val="TableNormal"/>
    <w:next w:val="ListTable5Dark-Accent1"/>
    <w:uiPriority w:val="50"/>
    <w:rsid w:val="005B5504"/>
    <w:rPr>
      <w:rFonts w:asciiTheme="minorHAnsi" w:hAnsiTheme="minorHAnsi" w:cs="Calibri"/>
      <w:color w:val="FFFFFF"/>
      <w:lang w:eastAsia="en-US"/>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rFonts w:cs="Calibri"/>
        <w:b/>
        <w:bCs/>
      </w:rPr>
      <w:tblPr/>
      <w:tcPr>
        <w:tcBorders>
          <w:bottom w:val="single" w:sz="18" w:space="0" w:color="FFFFFF"/>
        </w:tcBorders>
      </w:tcPr>
    </w:tblStylePr>
    <w:tblStylePr w:type="lastRow">
      <w:rPr>
        <w:rFonts w:cs="Calibri"/>
        <w:b/>
        <w:bCs/>
      </w:rPr>
      <w:tblPr/>
      <w:tcPr>
        <w:tcBorders>
          <w:top w:val="single" w:sz="4" w:space="0" w:color="FFFFFF"/>
        </w:tcBorders>
      </w:tcPr>
    </w:tblStylePr>
    <w:tblStylePr w:type="firstCol">
      <w:rPr>
        <w:rFonts w:cs="Calibri"/>
        <w:b/>
        <w:bCs/>
      </w:rPr>
      <w:tblPr/>
      <w:tcPr>
        <w:tcBorders>
          <w:right w:val="single" w:sz="4" w:space="0" w:color="FFFFFF"/>
        </w:tcBorders>
      </w:tcPr>
    </w:tblStylePr>
    <w:tblStylePr w:type="lastCol">
      <w:rPr>
        <w:rFonts w:cs="Calibri"/>
        <w:b/>
        <w:bCs/>
      </w:rPr>
      <w:tblPr/>
      <w:tcPr>
        <w:tcBorders>
          <w:left w:val="single" w:sz="4" w:space="0" w:color="FFFFFF"/>
        </w:tcBorders>
      </w:tcPr>
    </w:tblStylePr>
    <w:tblStylePr w:type="band1Vert">
      <w:rPr>
        <w:rFonts w:cs="Calibri"/>
      </w:rPr>
      <w:tblPr/>
      <w:tcPr>
        <w:tcBorders>
          <w:left w:val="single" w:sz="4" w:space="0" w:color="FFFFFF"/>
          <w:right w:val="single" w:sz="4" w:space="0" w:color="FFFFFF"/>
        </w:tcBorders>
      </w:tcPr>
    </w:tblStylePr>
    <w:tblStylePr w:type="band2Vert">
      <w:rPr>
        <w:rFonts w:cs="Calibri"/>
      </w:rPr>
      <w:tblPr/>
      <w:tcPr>
        <w:tcBorders>
          <w:left w:val="single" w:sz="4" w:space="0" w:color="FFFFFF"/>
          <w:right w:val="single" w:sz="4" w:space="0" w:color="FFFFFF"/>
        </w:tcBorders>
      </w:tcPr>
    </w:tblStylePr>
    <w:tblStylePr w:type="band1Horz">
      <w:rPr>
        <w:rFonts w:cs="Calibri"/>
      </w:rPr>
      <w:tblPr/>
      <w:tcPr>
        <w:tcBorders>
          <w:top w:val="single" w:sz="4" w:space="0" w:color="FFFFFF"/>
          <w:bottom w:val="single" w:sz="4" w:space="0" w:color="FFFFFF"/>
        </w:tcBorders>
      </w:tcPr>
    </w:tblStylePr>
    <w:tblStylePr w:type="neCell">
      <w:rPr>
        <w:rFonts w:cs="Calibri"/>
      </w:rPr>
      <w:tblPr/>
      <w:tcPr>
        <w:tcBorders>
          <w:left w:val="nil"/>
        </w:tcBorders>
      </w:tcPr>
    </w:tblStylePr>
    <w:tblStylePr w:type="nwCell">
      <w:rPr>
        <w:rFonts w:cs="Calibri"/>
      </w:rPr>
      <w:tblPr/>
      <w:tcPr>
        <w:tcBorders>
          <w:right w:val="nil"/>
        </w:tcBorders>
      </w:tcPr>
    </w:tblStylePr>
    <w:tblStylePr w:type="seCell">
      <w:rPr>
        <w:rFonts w:cs="Calibri"/>
      </w:rPr>
      <w:tblPr/>
      <w:tcPr>
        <w:tcBorders>
          <w:top w:val="nil"/>
          <w:left w:val="nil"/>
        </w:tcBorders>
      </w:tcPr>
    </w:tblStylePr>
    <w:tblStylePr w:type="swCell">
      <w:rPr>
        <w:rFonts w:cs="Calibri"/>
      </w:rPr>
      <w:tblPr/>
      <w:tcPr>
        <w:tcBorders>
          <w:top w:val="nil"/>
          <w:right w:val="nil"/>
        </w:tcBorders>
      </w:tcPr>
    </w:tblStylePr>
  </w:style>
  <w:style w:type="table" w:styleId="ListTable5Dark-Accent1">
    <w:name w:val="List Table 5 Dark Accent 1"/>
    <w:basedOn w:val="TableNormal"/>
    <w:uiPriority w:val="50"/>
    <w:rsid w:val="005B5504"/>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rFonts w:cs="Times New Roman"/>
        <w:b/>
        <w:bCs/>
      </w:rPr>
      <w:tblPr/>
      <w:tcPr>
        <w:tcBorders>
          <w:bottom w:val="single" w:sz="18" w:space="0" w:color="FFFFFF" w:themeColor="background1"/>
        </w:tcBorders>
      </w:tcPr>
    </w:tblStylePr>
    <w:tblStylePr w:type="lastRow">
      <w:rPr>
        <w:rFonts w:cs="Times New Roman"/>
        <w:b/>
        <w:bCs/>
      </w:rPr>
      <w:tblPr/>
      <w:tcPr>
        <w:tcBorders>
          <w:top w:val="single" w:sz="4" w:space="0" w:color="FFFFFF" w:themeColor="background1"/>
        </w:tcBorders>
      </w:tcPr>
    </w:tblStylePr>
    <w:tblStylePr w:type="firstCol">
      <w:rPr>
        <w:rFonts w:cs="Times New Roman"/>
        <w:b/>
        <w:bCs/>
      </w:rPr>
      <w:tblPr/>
      <w:tcPr>
        <w:tcBorders>
          <w:right w:val="single" w:sz="4" w:space="0" w:color="FFFFFF" w:themeColor="background1"/>
        </w:tcBorders>
      </w:tcPr>
    </w:tblStylePr>
    <w:tblStylePr w:type="lastCol">
      <w:rPr>
        <w:rFonts w:cs="Times New Roman"/>
        <w:b/>
        <w:bCs/>
      </w:rPr>
      <w:tblPr/>
      <w:tcPr>
        <w:tcBorders>
          <w:left w:val="single" w:sz="4" w:space="0" w:color="FFFFFF" w:themeColor="background1"/>
        </w:tcBorders>
      </w:tcPr>
    </w:tblStylePr>
    <w:tblStylePr w:type="band1Vert">
      <w:rPr>
        <w:rFonts w:cs="Times New Roman"/>
      </w:rPr>
      <w:tblPr/>
      <w:tcPr>
        <w:tcBorders>
          <w:left w:val="single" w:sz="4" w:space="0" w:color="FFFFFF" w:themeColor="background1"/>
          <w:right w:val="single" w:sz="4" w:space="0" w:color="FFFFFF" w:themeColor="background1"/>
        </w:tcBorders>
      </w:tcPr>
    </w:tblStylePr>
    <w:tblStylePr w:type="band2Vert">
      <w:rPr>
        <w:rFonts w:cs="Times New Roman"/>
      </w:rPr>
      <w:tblPr/>
      <w:tcPr>
        <w:tcBorders>
          <w:left w:val="single" w:sz="4" w:space="0" w:color="FFFFFF" w:themeColor="background1"/>
          <w:right w:val="single" w:sz="4" w:space="0" w:color="FFFFFF" w:themeColor="background1"/>
        </w:tcBorders>
      </w:tcPr>
    </w:tblStylePr>
    <w:tblStylePr w:type="band1Horz">
      <w:rPr>
        <w:rFonts w:cs="Times New Roman"/>
      </w:rPr>
      <w:tblPr/>
      <w:tcPr>
        <w:tcBorders>
          <w:top w:val="single" w:sz="4" w:space="0" w:color="FFFFFF" w:themeColor="background1"/>
          <w:bottom w:val="single" w:sz="4" w:space="0" w:color="FFFFFF" w:themeColor="background1"/>
        </w:tcBorders>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top w:val="nil"/>
          <w:left w:val="nil"/>
        </w:tcBorders>
      </w:tcPr>
    </w:tblStylePr>
    <w:tblStylePr w:type="swCell">
      <w:rPr>
        <w:rFonts w:cs="Times New Roman"/>
      </w:rPr>
      <w:tblPr/>
      <w:tcPr>
        <w:tcBorders>
          <w:top w:val="nil"/>
          <w:right w:val="nil"/>
        </w:tcBorders>
      </w:tcPr>
    </w:tblStylePr>
  </w:style>
  <w:style w:type="numbering" w:customStyle="1" w:styleId="Stileimportato4">
    <w:name w:val="Stile importato 4"/>
    <w:pPr>
      <w:numPr>
        <w:numId w:val="8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764415">
      <w:marLeft w:val="0"/>
      <w:marRight w:val="0"/>
      <w:marTop w:val="0"/>
      <w:marBottom w:val="0"/>
      <w:divBdr>
        <w:top w:val="none" w:sz="0" w:space="0" w:color="auto"/>
        <w:left w:val="none" w:sz="0" w:space="0" w:color="auto"/>
        <w:bottom w:val="none" w:sz="0" w:space="0" w:color="auto"/>
        <w:right w:val="none" w:sz="0" w:space="0" w:color="auto"/>
      </w:divBdr>
      <w:divsChild>
        <w:div w:id="1103764428">
          <w:marLeft w:val="0"/>
          <w:marRight w:val="0"/>
          <w:marTop w:val="60"/>
          <w:marBottom w:val="60"/>
          <w:divBdr>
            <w:top w:val="none" w:sz="0" w:space="0" w:color="auto"/>
            <w:left w:val="none" w:sz="0" w:space="0" w:color="auto"/>
            <w:bottom w:val="none" w:sz="0" w:space="0" w:color="auto"/>
            <w:right w:val="none" w:sz="0" w:space="0" w:color="auto"/>
          </w:divBdr>
        </w:div>
      </w:divsChild>
    </w:div>
    <w:div w:id="1103764416">
      <w:marLeft w:val="0"/>
      <w:marRight w:val="0"/>
      <w:marTop w:val="0"/>
      <w:marBottom w:val="0"/>
      <w:divBdr>
        <w:top w:val="none" w:sz="0" w:space="0" w:color="auto"/>
        <w:left w:val="none" w:sz="0" w:space="0" w:color="auto"/>
        <w:bottom w:val="none" w:sz="0" w:space="0" w:color="auto"/>
        <w:right w:val="none" w:sz="0" w:space="0" w:color="auto"/>
      </w:divBdr>
      <w:divsChild>
        <w:div w:id="1103764454">
          <w:marLeft w:val="0"/>
          <w:marRight w:val="0"/>
          <w:marTop w:val="60"/>
          <w:marBottom w:val="60"/>
          <w:divBdr>
            <w:top w:val="none" w:sz="0" w:space="0" w:color="auto"/>
            <w:left w:val="none" w:sz="0" w:space="0" w:color="auto"/>
            <w:bottom w:val="none" w:sz="0" w:space="0" w:color="auto"/>
            <w:right w:val="none" w:sz="0" w:space="0" w:color="auto"/>
          </w:divBdr>
        </w:div>
      </w:divsChild>
    </w:div>
    <w:div w:id="1103764417">
      <w:marLeft w:val="0"/>
      <w:marRight w:val="0"/>
      <w:marTop w:val="0"/>
      <w:marBottom w:val="0"/>
      <w:divBdr>
        <w:top w:val="none" w:sz="0" w:space="0" w:color="auto"/>
        <w:left w:val="none" w:sz="0" w:space="0" w:color="auto"/>
        <w:bottom w:val="none" w:sz="0" w:space="0" w:color="auto"/>
        <w:right w:val="none" w:sz="0" w:space="0" w:color="auto"/>
      </w:divBdr>
    </w:div>
    <w:div w:id="1103764419">
      <w:marLeft w:val="0"/>
      <w:marRight w:val="0"/>
      <w:marTop w:val="0"/>
      <w:marBottom w:val="0"/>
      <w:divBdr>
        <w:top w:val="none" w:sz="0" w:space="0" w:color="auto"/>
        <w:left w:val="none" w:sz="0" w:space="0" w:color="auto"/>
        <w:bottom w:val="none" w:sz="0" w:space="0" w:color="auto"/>
        <w:right w:val="none" w:sz="0" w:space="0" w:color="auto"/>
      </w:divBdr>
    </w:div>
    <w:div w:id="1103764421">
      <w:marLeft w:val="0"/>
      <w:marRight w:val="0"/>
      <w:marTop w:val="0"/>
      <w:marBottom w:val="0"/>
      <w:divBdr>
        <w:top w:val="none" w:sz="0" w:space="0" w:color="auto"/>
        <w:left w:val="none" w:sz="0" w:space="0" w:color="auto"/>
        <w:bottom w:val="none" w:sz="0" w:space="0" w:color="auto"/>
        <w:right w:val="none" w:sz="0" w:space="0" w:color="auto"/>
      </w:divBdr>
    </w:div>
    <w:div w:id="1103764423">
      <w:marLeft w:val="0"/>
      <w:marRight w:val="0"/>
      <w:marTop w:val="0"/>
      <w:marBottom w:val="0"/>
      <w:divBdr>
        <w:top w:val="none" w:sz="0" w:space="0" w:color="auto"/>
        <w:left w:val="none" w:sz="0" w:space="0" w:color="auto"/>
        <w:bottom w:val="none" w:sz="0" w:space="0" w:color="auto"/>
        <w:right w:val="none" w:sz="0" w:space="0" w:color="auto"/>
      </w:divBdr>
    </w:div>
    <w:div w:id="1103764424">
      <w:marLeft w:val="0"/>
      <w:marRight w:val="0"/>
      <w:marTop w:val="0"/>
      <w:marBottom w:val="0"/>
      <w:divBdr>
        <w:top w:val="none" w:sz="0" w:space="0" w:color="auto"/>
        <w:left w:val="none" w:sz="0" w:space="0" w:color="auto"/>
        <w:bottom w:val="none" w:sz="0" w:space="0" w:color="auto"/>
        <w:right w:val="none" w:sz="0" w:space="0" w:color="auto"/>
      </w:divBdr>
    </w:div>
    <w:div w:id="1103764425">
      <w:marLeft w:val="0"/>
      <w:marRight w:val="0"/>
      <w:marTop w:val="0"/>
      <w:marBottom w:val="0"/>
      <w:divBdr>
        <w:top w:val="none" w:sz="0" w:space="0" w:color="auto"/>
        <w:left w:val="none" w:sz="0" w:space="0" w:color="auto"/>
        <w:bottom w:val="none" w:sz="0" w:space="0" w:color="auto"/>
        <w:right w:val="none" w:sz="0" w:space="0" w:color="auto"/>
      </w:divBdr>
    </w:div>
    <w:div w:id="1103764426">
      <w:marLeft w:val="0"/>
      <w:marRight w:val="0"/>
      <w:marTop w:val="0"/>
      <w:marBottom w:val="0"/>
      <w:divBdr>
        <w:top w:val="none" w:sz="0" w:space="0" w:color="auto"/>
        <w:left w:val="none" w:sz="0" w:space="0" w:color="auto"/>
        <w:bottom w:val="none" w:sz="0" w:space="0" w:color="auto"/>
        <w:right w:val="none" w:sz="0" w:space="0" w:color="auto"/>
      </w:divBdr>
    </w:div>
    <w:div w:id="1103764427">
      <w:marLeft w:val="0"/>
      <w:marRight w:val="0"/>
      <w:marTop w:val="0"/>
      <w:marBottom w:val="0"/>
      <w:divBdr>
        <w:top w:val="none" w:sz="0" w:space="0" w:color="auto"/>
        <w:left w:val="none" w:sz="0" w:space="0" w:color="auto"/>
        <w:bottom w:val="none" w:sz="0" w:space="0" w:color="auto"/>
        <w:right w:val="none" w:sz="0" w:space="0" w:color="auto"/>
      </w:divBdr>
    </w:div>
    <w:div w:id="1103764429">
      <w:marLeft w:val="0"/>
      <w:marRight w:val="0"/>
      <w:marTop w:val="0"/>
      <w:marBottom w:val="0"/>
      <w:divBdr>
        <w:top w:val="none" w:sz="0" w:space="0" w:color="auto"/>
        <w:left w:val="none" w:sz="0" w:space="0" w:color="auto"/>
        <w:bottom w:val="none" w:sz="0" w:space="0" w:color="auto"/>
        <w:right w:val="none" w:sz="0" w:space="0" w:color="auto"/>
      </w:divBdr>
    </w:div>
    <w:div w:id="1103764430">
      <w:marLeft w:val="0"/>
      <w:marRight w:val="0"/>
      <w:marTop w:val="0"/>
      <w:marBottom w:val="0"/>
      <w:divBdr>
        <w:top w:val="none" w:sz="0" w:space="0" w:color="auto"/>
        <w:left w:val="none" w:sz="0" w:space="0" w:color="auto"/>
        <w:bottom w:val="none" w:sz="0" w:space="0" w:color="auto"/>
        <w:right w:val="none" w:sz="0" w:space="0" w:color="auto"/>
      </w:divBdr>
    </w:div>
    <w:div w:id="1103764431">
      <w:marLeft w:val="0"/>
      <w:marRight w:val="0"/>
      <w:marTop w:val="0"/>
      <w:marBottom w:val="0"/>
      <w:divBdr>
        <w:top w:val="none" w:sz="0" w:space="0" w:color="auto"/>
        <w:left w:val="none" w:sz="0" w:space="0" w:color="auto"/>
        <w:bottom w:val="none" w:sz="0" w:space="0" w:color="auto"/>
        <w:right w:val="none" w:sz="0" w:space="0" w:color="auto"/>
      </w:divBdr>
    </w:div>
    <w:div w:id="1103764432">
      <w:marLeft w:val="0"/>
      <w:marRight w:val="0"/>
      <w:marTop w:val="0"/>
      <w:marBottom w:val="0"/>
      <w:divBdr>
        <w:top w:val="none" w:sz="0" w:space="0" w:color="auto"/>
        <w:left w:val="none" w:sz="0" w:space="0" w:color="auto"/>
        <w:bottom w:val="none" w:sz="0" w:space="0" w:color="auto"/>
        <w:right w:val="none" w:sz="0" w:space="0" w:color="auto"/>
      </w:divBdr>
    </w:div>
    <w:div w:id="1103764434">
      <w:marLeft w:val="0"/>
      <w:marRight w:val="0"/>
      <w:marTop w:val="0"/>
      <w:marBottom w:val="0"/>
      <w:divBdr>
        <w:top w:val="none" w:sz="0" w:space="0" w:color="auto"/>
        <w:left w:val="none" w:sz="0" w:space="0" w:color="auto"/>
        <w:bottom w:val="none" w:sz="0" w:space="0" w:color="auto"/>
        <w:right w:val="none" w:sz="0" w:space="0" w:color="auto"/>
      </w:divBdr>
      <w:divsChild>
        <w:div w:id="1103764422">
          <w:marLeft w:val="0"/>
          <w:marRight w:val="0"/>
          <w:marTop w:val="0"/>
          <w:marBottom w:val="0"/>
          <w:divBdr>
            <w:top w:val="none" w:sz="0" w:space="0" w:color="auto"/>
            <w:left w:val="none" w:sz="0" w:space="0" w:color="auto"/>
            <w:bottom w:val="none" w:sz="0" w:space="0" w:color="auto"/>
            <w:right w:val="none" w:sz="0" w:space="0" w:color="auto"/>
          </w:divBdr>
          <w:divsChild>
            <w:div w:id="1103764440">
              <w:marLeft w:val="0"/>
              <w:marRight w:val="0"/>
              <w:marTop w:val="0"/>
              <w:marBottom w:val="0"/>
              <w:divBdr>
                <w:top w:val="none" w:sz="0" w:space="0" w:color="auto"/>
                <w:left w:val="none" w:sz="0" w:space="0" w:color="auto"/>
                <w:bottom w:val="none" w:sz="0" w:space="0" w:color="auto"/>
                <w:right w:val="none" w:sz="0" w:space="0" w:color="auto"/>
              </w:divBdr>
            </w:div>
          </w:divsChild>
        </w:div>
        <w:div w:id="1103764441">
          <w:marLeft w:val="0"/>
          <w:marRight w:val="0"/>
          <w:marTop w:val="0"/>
          <w:marBottom w:val="0"/>
          <w:divBdr>
            <w:top w:val="none" w:sz="0" w:space="0" w:color="auto"/>
            <w:left w:val="none" w:sz="0" w:space="0" w:color="auto"/>
            <w:bottom w:val="none" w:sz="0" w:space="0" w:color="auto"/>
            <w:right w:val="none" w:sz="0" w:space="0" w:color="auto"/>
          </w:divBdr>
          <w:divsChild>
            <w:div w:id="110376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764435">
      <w:marLeft w:val="0"/>
      <w:marRight w:val="0"/>
      <w:marTop w:val="0"/>
      <w:marBottom w:val="0"/>
      <w:divBdr>
        <w:top w:val="none" w:sz="0" w:space="0" w:color="auto"/>
        <w:left w:val="none" w:sz="0" w:space="0" w:color="auto"/>
        <w:bottom w:val="none" w:sz="0" w:space="0" w:color="auto"/>
        <w:right w:val="none" w:sz="0" w:space="0" w:color="auto"/>
      </w:divBdr>
    </w:div>
    <w:div w:id="1103764436">
      <w:marLeft w:val="0"/>
      <w:marRight w:val="0"/>
      <w:marTop w:val="0"/>
      <w:marBottom w:val="0"/>
      <w:divBdr>
        <w:top w:val="none" w:sz="0" w:space="0" w:color="auto"/>
        <w:left w:val="none" w:sz="0" w:space="0" w:color="auto"/>
        <w:bottom w:val="none" w:sz="0" w:space="0" w:color="auto"/>
        <w:right w:val="none" w:sz="0" w:space="0" w:color="auto"/>
      </w:divBdr>
    </w:div>
    <w:div w:id="1103764437">
      <w:marLeft w:val="0"/>
      <w:marRight w:val="0"/>
      <w:marTop w:val="0"/>
      <w:marBottom w:val="0"/>
      <w:divBdr>
        <w:top w:val="none" w:sz="0" w:space="0" w:color="auto"/>
        <w:left w:val="none" w:sz="0" w:space="0" w:color="auto"/>
        <w:bottom w:val="none" w:sz="0" w:space="0" w:color="auto"/>
        <w:right w:val="none" w:sz="0" w:space="0" w:color="auto"/>
      </w:divBdr>
    </w:div>
    <w:div w:id="1103764438">
      <w:marLeft w:val="0"/>
      <w:marRight w:val="0"/>
      <w:marTop w:val="0"/>
      <w:marBottom w:val="0"/>
      <w:divBdr>
        <w:top w:val="none" w:sz="0" w:space="0" w:color="auto"/>
        <w:left w:val="none" w:sz="0" w:space="0" w:color="auto"/>
        <w:bottom w:val="none" w:sz="0" w:space="0" w:color="auto"/>
        <w:right w:val="none" w:sz="0" w:space="0" w:color="auto"/>
      </w:divBdr>
    </w:div>
    <w:div w:id="1103764439">
      <w:marLeft w:val="0"/>
      <w:marRight w:val="0"/>
      <w:marTop w:val="0"/>
      <w:marBottom w:val="0"/>
      <w:divBdr>
        <w:top w:val="none" w:sz="0" w:space="0" w:color="auto"/>
        <w:left w:val="none" w:sz="0" w:space="0" w:color="auto"/>
        <w:bottom w:val="none" w:sz="0" w:space="0" w:color="auto"/>
        <w:right w:val="none" w:sz="0" w:space="0" w:color="auto"/>
      </w:divBdr>
      <w:divsChild>
        <w:div w:id="1103764418">
          <w:marLeft w:val="0"/>
          <w:marRight w:val="0"/>
          <w:marTop w:val="0"/>
          <w:marBottom w:val="0"/>
          <w:divBdr>
            <w:top w:val="none" w:sz="0" w:space="0" w:color="auto"/>
            <w:left w:val="none" w:sz="0" w:space="0" w:color="auto"/>
            <w:bottom w:val="none" w:sz="0" w:space="0" w:color="auto"/>
            <w:right w:val="none" w:sz="0" w:space="0" w:color="auto"/>
          </w:divBdr>
        </w:div>
        <w:div w:id="1103764433">
          <w:marLeft w:val="0"/>
          <w:marRight w:val="0"/>
          <w:marTop w:val="0"/>
          <w:marBottom w:val="0"/>
          <w:divBdr>
            <w:top w:val="none" w:sz="0" w:space="0" w:color="auto"/>
            <w:left w:val="none" w:sz="0" w:space="0" w:color="auto"/>
            <w:bottom w:val="none" w:sz="0" w:space="0" w:color="auto"/>
            <w:right w:val="none" w:sz="0" w:space="0" w:color="auto"/>
          </w:divBdr>
        </w:div>
      </w:divsChild>
    </w:div>
    <w:div w:id="1103764442">
      <w:marLeft w:val="0"/>
      <w:marRight w:val="0"/>
      <w:marTop w:val="0"/>
      <w:marBottom w:val="0"/>
      <w:divBdr>
        <w:top w:val="none" w:sz="0" w:space="0" w:color="auto"/>
        <w:left w:val="none" w:sz="0" w:space="0" w:color="auto"/>
        <w:bottom w:val="none" w:sz="0" w:space="0" w:color="auto"/>
        <w:right w:val="none" w:sz="0" w:space="0" w:color="auto"/>
      </w:divBdr>
    </w:div>
    <w:div w:id="1103764443">
      <w:marLeft w:val="0"/>
      <w:marRight w:val="0"/>
      <w:marTop w:val="0"/>
      <w:marBottom w:val="0"/>
      <w:divBdr>
        <w:top w:val="none" w:sz="0" w:space="0" w:color="auto"/>
        <w:left w:val="none" w:sz="0" w:space="0" w:color="auto"/>
        <w:bottom w:val="none" w:sz="0" w:space="0" w:color="auto"/>
        <w:right w:val="none" w:sz="0" w:space="0" w:color="auto"/>
      </w:divBdr>
    </w:div>
    <w:div w:id="1103764444">
      <w:marLeft w:val="0"/>
      <w:marRight w:val="0"/>
      <w:marTop w:val="0"/>
      <w:marBottom w:val="0"/>
      <w:divBdr>
        <w:top w:val="none" w:sz="0" w:space="0" w:color="auto"/>
        <w:left w:val="none" w:sz="0" w:space="0" w:color="auto"/>
        <w:bottom w:val="none" w:sz="0" w:space="0" w:color="auto"/>
        <w:right w:val="none" w:sz="0" w:space="0" w:color="auto"/>
      </w:divBdr>
    </w:div>
    <w:div w:id="1103764445">
      <w:marLeft w:val="0"/>
      <w:marRight w:val="0"/>
      <w:marTop w:val="0"/>
      <w:marBottom w:val="0"/>
      <w:divBdr>
        <w:top w:val="none" w:sz="0" w:space="0" w:color="auto"/>
        <w:left w:val="none" w:sz="0" w:space="0" w:color="auto"/>
        <w:bottom w:val="none" w:sz="0" w:space="0" w:color="auto"/>
        <w:right w:val="none" w:sz="0" w:space="0" w:color="auto"/>
      </w:divBdr>
    </w:div>
    <w:div w:id="1103764446">
      <w:marLeft w:val="0"/>
      <w:marRight w:val="0"/>
      <w:marTop w:val="0"/>
      <w:marBottom w:val="0"/>
      <w:divBdr>
        <w:top w:val="none" w:sz="0" w:space="0" w:color="auto"/>
        <w:left w:val="none" w:sz="0" w:space="0" w:color="auto"/>
        <w:bottom w:val="none" w:sz="0" w:space="0" w:color="auto"/>
        <w:right w:val="none" w:sz="0" w:space="0" w:color="auto"/>
      </w:divBdr>
    </w:div>
    <w:div w:id="1103764447">
      <w:marLeft w:val="0"/>
      <w:marRight w:val="0"/>
      <w:marTop w:val="0"/>
      <w:marBottom w:val="0"/>
      <w:divBdr>
        <w:top w:val="none" w:sz="0" w:space="0" w:color="auto"/>
        <w:left w:val="none" w:sz="0" w:space="0" w:color="auto"/>
        <w:bottom w:val="none" w:sz="0" w:space="0" w:color="auto"/>
        <w:right w:val="none" w:sz="0" w:space="0" w:color="auto"/>
      </w:divBdr>
    </w:div>
    <w:div w:id="1103764448">
      <w:marLeft w:val="0"/>
      <w:marRight w:val="0"/>
      <w:marTop w:val="0"/>
      <w:marBottom w:val="0"/>
      <w:divBdr>
        <w:top w:val="none" w:sz="0" w:space="0" w:color="auto"/>
        <w:left w:val="none" w:sz="0" w:space="0" w:color="auto"/>
        <w:bottom w:val="none" w:sz="0" w:space="0" w:color="auto"/>
        <w:right w:val="none" w:sz="0" w:space="0" w:color="auto"/>
      </w:divBdr>
    </w:div>
    <w:div w:id="1103764449">
      <w:marLeft w:val="0"/>
      <w:marRight w:val="0"/>
      <w:marTop w:val="0"/>
      <w:marBottom w:val="0"/>
      <w:divBdr>
        <w:top w:val="none" w:sz="0" w:space="0" w:color="auto"/>
        <w:left w:val="none" w:sz="0" w:space="0" w:color="auto"/>
        <w:bottom w:val="none" w:sz="0" w:space="0" w:color="auto"/>
        <w:right w:val="none" w:sz="0" w:space="0" w:color="auto"/>
      </w:divBdr>
    </w:div>
    <w:div w:id="1103764450">
      <w:marLeft w:val="0"/>
      <w:marRight w:val="0"/>
      <w:marTop w:val="0"/>
      <w:marBottom w:val="0"/>
      <w:divBdr>
        <w:top w:val="none" w:sz="0" w:space="0" w:color="auto"/>
        <w:left w:val="none" w:sz="0" w:space="0" w:color="auto"/>
        <w:bottom w:val="none" w:sz="0" w:space="0" w:color="auto"/>
        <w:right w:val="none" w:sz="0" w:space="0" w:color="auto"/>
      </w:divBdr>
    </w:div>
    <w:div w:id="1103764451">
      <w:marLeft w:val="0"/>
      <w:marRight w:val="0"/>
      <w:marTop w:val="0"/>
      <w:marBottom w:val="0"/>
      <w:divBdr>
        <w:top w:val="none" w:sz="0" w:space="0" w:color="auto"/>
        <w:left w:val="none" w:sz="0" w:space="0" w:color="auto"/>
        <w:bottom w:val="none" w:sz="0" w:space="0" w:color="auto"/>
        <w:right w:val="none" w:sz="0" w:space="0" w:color="auto"/>
      </w:divBdr>
    </w:div>
    <w:div w:id="1103764452">
      <w:marLeft w:val="0"/>
      <w:marRight w:val="0"/>
      <w:marTop w:val="0"/>
      <w:marBottom w:val="0"/>
      <w:divBdr>
        <w:top w:val="none" w:sz="0" w:space="0" w:color="auto"/>
        <w:left w:val="none" w:sz="0" w:space="0" w:color="auto"/>
        <w:bottom w:val="none" w:sz="0" w:space="0" w:color="auto"/>
        <w:right w:val="none" w:sz="0" w:space="0" w:color="auto"/>
      </w:divBdr>
    </w:div>
    <w:div w:id="1103764453">
      <w:marLeft w:val="0"/>
      <w:marRight w:val="0"/>
      <w:marTop w:val="0"/>
      <w:marBottom w:val="0"/>
      <w:divBdr>
        <w:top w:val="none" w:sz="0" w:space="0" w:color="auto"/>
        <w:left w:val="none" w:sz="0" w:space="0" w:color="auto"/>
        <w:bottom w:val="none" w:sz="0" w:space="0" w:color="auto"/>
        <w:right w:val="none" w:sz="0" w:space="0" w:color="auto"/>
      </w:divBdr>
    </w:div>
    <w:div w:id="1103764455">
      <w:marLeft w:val="0"/>
      <w:marRight w:val="0"/>
      <w:marTop w:val="0"/>
      <w:marBottom w:val="0"/>
      <w:divBdr>
        <w:top w:val="none" w:sz="0" w:space="0" w:color="auto"/>
        <w:left w:val="none" w:sz="0" w:space="0" w:color="auto"/>
        <w:bottom w:val="none" w:sz="0" w:space="0" w:color="auto"/>
        <w:right w:val="none" w:sz="0" w:space="0" w:color="auto"/>
      </w:divBdr>
    </w:div>
    <w:div w:id="1103764456">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IT/TXT/PDF/?uri=CELEX:32021R1057&amp;from=SL" TargetMode="External"/><Relationship Id="rId2" Type="http://schemas.openxmlformats.org/officeDocument/2006/relationships/hyperlink" Target="https://eur-lex.europa.eu/legal-content/IT/TXT/PDF/?uri=CELEX:32021R1060&amp;from=IT" TargetMode="External"/><Relationship Id="rId1" Type="http://schemas.openxmlformats.org/officeDocument/2006/relationships/hyperlink" Target="https://eur-lex.europa.eu/legal-content/IT/TXT/?uri=CELEX%3A32016R0679&amp;qid=16735296946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7C60B-627D-4B94-9422-764C8F033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2457</Words>
  <Characters>15299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2025-06-17T15:53:00Z</dcterms:created>
  <dcterms:modified xsi:type="dcterms:W3CDTF">2025-06-17T15:53:00Z</dcterms:modified>
</cp:coreProperties>
</file>